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AC" w:rsidRPr="008C0AEA" w:rsidRDefault="008C0AEA" w:rsidP="008C0AEA">
      <w:pPr>
        <w:pStyle w:val="Tekstpodstawowy"/>
        <w:ind w:left="7080" w:firstLine="708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</w:rPr>
        <w:t xml:space="preserve">   </w:t>
      </w:r>
      <w:r w:rsidR="009B6CAC" w:rsidRPr="008C0AEA">
        <w:rPr>
          <w:rFonts w:ascii="Cambria" w:hAnsi="Cambria" w:cs="Arial"/>
        </w:rPr>
        <w:t>Załącznik nr 1</w:t>
      </w:r>
    </w:p>
    <w:p w:rsidR="009B6CAC" w:rsidRPr="009017BD" w:rsidRDefault="009B6CAC">
      <w:pPr>
        <w:jc w:val="right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Nr sprawy: </w:t>
      </w:r>
      <w:r w:rsidRPr="009017BD">
        <w:rPr>
          <w:rFonts w:ascii="Cambria" w:hAnsi="Cambria" w:cs="Arial"/>
          <w:b/>
        </w:rPr>
        <w:t>GKZ.27</w:t>
      </w:r>
      <w:r w:rsidR="00F07442">
        <w:rPr>
          <w:rFonts w:ascii="Cambria" w:hAnsi="Cambria" w:cs="Arial"/>
          <w:b/>
        </w:rPr>
        <w:t>1</w:t>
      </w:r>
      <w:r w:rsidR="00E41676">
        <w:rPr>
          <w:rFonts w:ascii="Cambria" w:hAnsi="Cambria" w:cs="Arial"/>
          <w:b/>
          <w:shd w:val="clear" w:color="auto" w:fill="FFFFFF"/>
        </w:rPr>
        <w:t>.7</w:t>
      </w:r>
      <w:r w:rsidR="00E21C31">
        <w:rPr>
          <w:rFonts w:ascii="Cambria" w:hAnsi="Cambria" w:cs="Arial"/>
          <w:b/>
          <w:shd w:val="clear" w:color="auto" w:fill="FFFFFF"/>
        </w:rPr>
        <w:t>.</w:t>
      </w:r>
      <w:r w:rsidRPr="009017BD">
        <w:rPr>
          <w:rFonts w:ascii="Cambria" w:hAnsi="Cambria" w:cs="Arial"/>
          <w:b/>
          <w:shd w:val="clear" w:color="auto" w:fill="FFFFFF"/>
        </w:rPr>
        <w:t>202</w:t>
      </w:r>
      <w:r w:rsidR="007402F9">
        <w:rPr>
          <w:rFonts w:ascii="Cambria" w:hAnsi="Cambria" w:cs="Arial"/>
          <w:b/>
          <w:shd w:val="clear" w:color="auto" w:fill="FFFFFF"/>
        </w:rPr>
        <w:t>3</w:t>
      </w:r>
    </w:p>
    <w:p w:rsidR="009B6CAC" w:rsidRPr="009017BD" w:rsidRDefault="009B6CAC">
      <w:pPr>
        <w:spacing w:line="276" w:lineRule="auto"/>
        <w:jc w:val="both"/>
        <w:rPr>
          <w:rFonts w:ascii="Cambria" w:hAnsi="Cambria" w:cs="Arial"/>
          <w:b/>
        </w:rPr>
      </w:pPr>
      <w:r w:rsidRPr="009017BD">
        <w:rPr>
          <w:rFonts w:ascii="Cambria" w:hAnsi="Cambria" w:cs="Arial"/>
          <w:b/>
        </w:rPr>
        <w:t>Nazwa i adres WYKONAWCY</w:t>
      </w:r>
      <w:r w:rsidRPr="009017BD">
        <w:rPr>
          <w:rStyle w:val="Odwoanieprzypisudolnego"/>
          <w:rFonts w:ascii="Cambria" w:hAnsi="Cambria" w:cs="Arial"/>
          <w:b/>
        </w:rPr>
        <w:footnoteReference w:id="1"/>
      </w:r>
    </w:p>
    <w:p w:rsidR="009B6CAC" w:rsidRPr="009017BD" w:rsidRDefault="009B6CAC">
      <w:pPr>
        <w:pStyle w:val="Teksttreci1"/>
        <w:shd w:val="clear" w:color="auto" w:fill="auto"/>
        <w:spacing w:line="216" w:lineRule="exact"/>
        <w:ind w:firstLine="0"/>
        <w:jc w:val="both"/>
        <w:rPr>
          <w:rFonts w:ascii="Cambria" w:hAnsi="Cambria" w:cs="Arial"/>
          <w:color w:val="auto"/>
          <w:sz w:val="20"/>
          <w:szCs w:val="20"/>
        </w:rPr>
      </w:pPr>
    </w:p>
    <w:p w:rsidR="009B6CAC" w:rsidRPr="009017BD" w:rsidRDefault="009B6CAC">
      <w:pPr>
        <w:pStyle w:val="Teksttreci1"/>
        <w:shd w:val="clear" w:color="auto" w:fill="auto"/>
        <w:spacing w:line="216" w:lineRule="exact"/>
        <w:ind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Nazwa/Imię, nazwisko Wykonawcy:</w:t>
      </w:r>
    </w:p>
    <w:p w:rsidR="009B6CAC" w:rsidRPr="009017BD" w:rsidRDefault="009B6CAC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</w:p>
    <w:p w:rsidR="009B6CAC" w:rsidRPr="009017BD" w:rsidRDefault="009B6CAC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…………………………………………………………………….…………………………….……………….…</w:t>
      </w:r>
    </w:p>
    <w:p w:rsidR="009B6CAC" w:rsidRPr="009017BD" w:rsidRDefault="009B6CAC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</w:p>
    <w:p w:rsidR="009B6CAC" w:rsidRPr="009017BD" w:rsidRDefault="009B6CAC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Zarejestrowany adres Wykonawcy:</w:t>
      </w:r>
    </w:p>
    <w:p w:rsidR="009B6CAC" w:rsidRPr="009017BD" w:rsidRDefault="009B6CAC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</w:p>
    <w:p w:rsidR="009B6CAC" w:rsidRPr="009017BD" w:rsidRDefault="009B6CAC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ulica</w:t>
      </w:r>
      <w:r w:rsidRPr="009017BD">
        <w:rPr>
          <w:rFonts w:ascii="Cambria" w:hAnsi="Cambria" w:cs="Arial"/>
          <w:color w:val="auto"/>
          <w:sz w:val="20"/>
          <w:szCs w:val="20"/>
        </w:rPr>
        <w:tab/>
        <w:t>nr domu</w:t>
      </w:r>
      <w:r w:rsidRPr="009017BD">
        <w:rPr>
          <w:rFonts w:ascii="Cambria" w:hAnsi="Cambria" w:cs="Arial"/>
          <w:color w:val="auto"/>
          <w:sz w:val="20"/>
          <w:szCs w:val="20"/>
        </w:rPr>
        <w:tab/>
      </w:r>
    </w:p>
    <w:p w:rsidR="009B6CAC" w:rsidRPr="009017BD" w:rsidRDefault="009B6CAC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kod</w:t>
      </w:r>
      <w:r w:rsidRPr="009017BD">
        <w:rPr>
          <w:rFonts w:ascii="Cambria" w:hAnsi="Cambria" w:cs="Arial"/>
          <w:color w:val="auto"/>
          <w:sz w:val="20"/>
          <w:szCs w:val="20"/>
        </w:rPr>
        <w:tab/>
        <w:t>miejscowość</w:t>
      </w:r>
      <w:r w:rsidRPr="009017BD">
        <w:rPr>
          <w:rFonts w:ascii="Cambria" w:hAnsi="Cambria" w:cs="Arial"/>
          <w:color w:val="auto"/>
          <w:sz w:val="20"/>
          <w:szCs w:val="20"/>
        </w:rPr>
        <w:tab/>
      </w:r>
    </w:p>
    <w:p w:rsidR="009B6CAC" w:rsidRPr="009017BD" w:rsidRDefault="009B6CAC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powiat</w:t>
      </w:r>
      <w:r w:rsidRPr="009017BD">
        <w:rPr>
          <w:rFonts w:ascii="Cambria" w:hAnsi="Cambria" w:cs="Arial"/>
          <w:color w:val="auto"/>
          <w:sz w:val="20"/>
          <w:szCs w:val="20"/>
        </w:rPr>
        <w:tab/>
        <w:t xml:space="preserve"> województwo</w:t>
      </w:r>
      <w:r w:rsidRPr="009017BD">
        <w:rPr>
          <w:rFonts w:ascii="Cambria" w:hAnsi="Cambria" w:cs="Arial"/>
          <w:color w:val="auto"/>
          <w:sz w:val="20"/>
          <w:szCs w:val="20"/>
        </w:rPr>
        <w:tab/>
      </w:r>
    </w:p>
    <w:p w:rsidR="009B6CAC" w:rsidRPr="009017BD" w:rsidRDefault="009B6CAC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tel.:</w:t>
      </w:r>
      <w:r w:rsidRPr="009017BD">
        <w:rPr>
          <w:rFonts w:ascii="Cambria" w:hAnsi="Cambria" w:cs="Arial"/>
          <w:color w:val="auto"/>
          <w:sz w:val="20"/>
          <w:szCs w:val="20"/>
        </w:rPr>
        <w:tab/>
      </w:r>
      <w:r w:rsidRPr="009017BD">
        <w:rPr>
          <w:rFonts w:ascii="Cambria" w:hAnsi="Cambria" w:cs="Arial"/>
          <w:color w:val="auto"/>
          <w:sz w:val="20"/>
          <w:szCs w:val="20"/>
        </w:rPr>
        <w:tab/>
        <w:t>fax:…………………………………..… e-mail: …………………………</w:t>
      </w:r>
    </w:p>
    <w:p w:rsidR="009B6CAC" w:rsidRPr="009017BD" w:rsidRDefault="009B6CAC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NIP:</w:t>
      </w:r>
      <w:r w:rsidRPr="009017BD">
        <w:rPr>
          <w:rFonts w:ascii="Cambria" w:hAnsi="Cambria" w:cs="Arial"/>
          <w:color w:val="auto"/>
          <w:sz w:val="20"/>
          <w:szCs w:val="20"/>
        </w:rPr>
        <w:tab/>
      </w:r>
      <w:r w:rsidRPr="009017BD">
        <w:rPr>
          <w:rFonts w:ascii="Cambria" w:hAnsi="Cambria" w:cs="Arial"/>
          <w:color w:val="auto"/>
          <w:sz w:val="20"/>
          <w:szCs w:val="20"/>
        </w:rPr>
        <w:tab/>
      </w:r>
      <w:r w:rsidRPr="009017BD">
        <w:rPr>
          <w:rFonts w:ascii="Cambria" w:hAnsi="Cambria" w:cs="Arial"/>
          <w:sz w:val="20"/>
          <w:szCs w:val="20"/>
        </w:rPr>
        <w:t>Bank/Nr konta</w:t>
      </w:r>
      <w:r w:rsidRPr="009017BD">
        <w:rPr>
          <w:rFonts w:ascii="Cambria" w:hAnsi="Cambria" w:cs="Arial"/>
          <w:color w:val="auto"/>
          <w:sz w:val="20"/>
          <w:szCs w:val="20"/>
        </w:rPr>
        <w:t>:</w:t>
      </w:r>
      <w:r w:rsidRPr="009017BD">
        <w:rPr>
          <w:rFonts w:ascii="Cambria" w:hAnsi="Cambria" w:cs="Arial"/>
          <w:color w:val="auto"/>
          <w:sz w:val="20"/>
          <w:szCs w:val="20"/>
        </w:rPr>
        <w:tab/>
      </w:r>
    </w:p>
    <w:p w:rsidR="009B6CAC" w:rsidRPr="009017BD" w:rsidRDefault="009B6CAC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sz w:val="20"/>
          <w:szCs w:val="20"/>
        </w:rPr>
        <w:t>Numer bankowego rachunku rozliczeniowego, w ramach którego istnieje możliwość dokonania zapłaty mechanizmem podzielonej płatności: …………………………..………………………………………………….</w:t>
      </w:r>
    </w:p>
    <w:p w:rsidR="009B6CAC" w:rsidRPr="009017BD" w:rsidRDefault="009B6CAC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Do kontaktów z Zamawiającym w czasie trwania postępowania o udzielenie zamówienia wyznaczamy</w:t>
      </w:r>
    </w:p>
    <w:p w:rsidR="009B6CAC" w:rsidRPr="009017BD" w:rsidRDefault="009B6CAC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 xml:space="preserve">(imię i nazwisko)  </w:t>
      </w:r>
      <w:r w:rsidRPr="009017BD">
        <w:rPr>
          <w:rFonts w:ascii="Cambria" w:hAnsi="Cambria" w:cs="Arial"/>
          <w:color w:val="auto"/>
          <w:sz w:val="20"/>
          <w:szCs w:val="20"/>
        </w:rPr>
        <w:tab/>
      </w:r>
      <w:proofErr w:type="spellStart"/>
      <w:r w:rsidRPr="009017BD">
        <w:rPr>
          <w:rFonts w:ascii="Cambria" w:hAnsi="Cambria" w:cs="Arial"/>
          <w:color w:val="auto"/>
          <w:sz w:val="20"/>
          <w:szCs w:val="20"/>
        </w:rPr>
        <w:t>tel</w:t>
      </w:r>
      <w:proofErr w:type="spellEnd"/>
      <w:r w:rsidRPr="009017BD">
        <w:rPr>
          <w:rFonts w:ascii="Cambria" w:hAnsi="Cambria" w:cs="Arial"/>
          <w:color w:val="auto"/>
          <w:sz w:val="20"/>
          <w:szCs w:val="20"/>
        </w:rPr>
        <w:tab/>
        <w:t>e-mail</w:t>
      </w:r>
      <w:r w:rsidRPr="009017BD">
        <w:rPr>
          <w:rFonts w:ascii="Cambria" w:hAnsi="Cambria" w:cs="Arial"/>
          <w:color w:val="auto"/>
          <w:sz w:val="20"/>
          <w:szCs w:val="20"/>
        </w:rPr>
        <w:tab/>
      </w:r>
    </w:p>
    <w:p w:rsidR="009B6CAC" w:rsidRPr="009017BD" w:rsidRDefault="009B6CAC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Cambria" w:hAnsi="Cambria" w:cs="Arial"/>
          <w:color w:val="auto"/>
          <w:sz w:val="20"/>
          <w:szCs w:val="20"/>
        </w:rPr>
      </w:pPr>
      <w:r w:rsidRPr="009017BD">
        <w:rPr>
          <w:rFonts w:ascii="Cambria" w:hAnsi="Cambria" w:cs="Arial"/>
          <w:color w:val="auto"/>
          <w:sz w:val="20"/>
          <w:szCs w:val="20"/>
        </w:rPr>
        <w:t>Osoba (osoby) uprawniona do podpisania umowy:..…………………..……………………….……………,</w:t>
      </w:r>
    </w:p>
    <w:p w:rsidR="009B6CAC" w:rsidRPr="009017BD" w:rsidRDefault="009B6CAC">
      <w:pPr>
        <w:spacing w:after="120"/>
        <w:jc w:val="center"/>
        <w:rPr>
          <w:rFonts w:ascii="Cambria" w:hAnsi="Cambria" w:cs="Arial"/>
          <w:b/>
        </w:rPr>
      </w:pPr>
    </w:p>
    <w:p w:rsidR="00B913FB" w:rsidRPr="00B42C4C" w:rsidRDefault="000557CD" w:rsidP="00B42C4C">
      <w:pPr>
        <w:spacing w:after="120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 F E R T A</w:t>
      </w:r>
    </w:p>
    <w:p w:rsidR="009B6CAC" w:rsidRPr="009017BD" w:rsidRDefault="009B6CAC">
      <w:pPr>
        <w:spacing w:after="120" w:line="360" w:lineRule="auto"/>
        <w:rPr>
          <w:rFonts w:ascii="Cambria" w:hAnsi="Cambria" w:cs="Arial"/>
        </w:rPr>
      </w:pPr>
      <w:r w:rsidRPr="009017BD">
        <w:rPr>
          <w:rFonts w:ascii="Cambria" w:hAnsi="Cambria" w:cs="Arial"/>
        </w:rPr>
        <w:t>Niniejszym składam/y ofertę w postępowaniu o udzielenie zamówienia publicznego na zadanie pn.</w:t>
      </w:r>
    </w:p>
    <w:p w:rsidR="00B06B39" w:rsidRDefault="00B06B39" w:rsidP="00B06B39">
      <w:pPr>
        <w:pStyle w:val="Tekstpodstawowy"/>
        <w:spacing w:before="120" w:after="120"/>
        <w:ind w:left="426"/>
        <w:jc w:val="center"/>
        <w:rPr>
          <w:rFonts w:ascii="Cambria" w:hAnsi="Cambria"/>
          <w:b/>
          <w:sz w:val="20"/>
        </w:rPr>
      </w:pPr>
      <w:r w:rsidRPr="00A66781">
        <w:rPr>
          <w:rFonts w:ascii="Cambria" w:hAnsi="Cambria" w:cstheme="minorHAnsi"/>
          <w:b/>
          <w:bCs/>
          <w:sz w:val="20"/>
        </w:rPr>
        <w:t>„</w:t>
      </w:r>
      <w:r>
        <w:rPr>
          <w:rFonts w:ascii="Cambria" w:hAnsi="Cambria"/>
          <w:b/>
          <w:sz w:val="20"/>
        </w:rPr>
        <w:t>Modernizacja Punktu Selektywnego Zbierania Odpadów Komunalnych</w:t>
      </w:r>
    </w:p>
    <w:p w:rsidR="00B06B39" w:rsidRPr="009C510B" w:rsidRDefault="00B06B39" w:rsidP="00B06B39">
      <w:pPr>
        <w:pStyle w:val="Tekstpodstawowy"/>
        <w:spacing w:before="120" w:after="120"/>
        <w:ind w:left="426"/>
        <w:jc w:val="center"/>
        <w:rPr>
          <w:rFonts w:ascii="Cambria" w:eastAsia="StarSymbol" w:hAnsi="Cambria" w:cstheme="minorHAnsi"/>
          <w:b/>
          <w:sz w:val="20"/>
        </w:rPr>
      </w:pPr>
      <w:r>
        <w:rPr>
          <w:rFonts w:ascii="Cambria" w:hAnsi="Cambria"/>
          <w:b/>
          <w:sz w:val="20"/>
        </w:rPr>
        <w:t>(PSZOK) w miejscowości Koszęcin wraz z budową drogi dojazdowej</w:t>
      </w:r>
      <w:r w:rsidRPr="00A66781">
        <w:rPr>
          <w:rFonts w:ascii="Cambria" w:hAnsi="Cambria"/>
          <w:b/>
          <w:sz w:val="20"/>
        </w:rPr>
        <w:t>”</w:t>
      </w:r>
    </w:p>
    <w:p w:rsidR="009B6CAC" w:rsidRPr="009017BD" w:rsidRDefault="009B6CAC">
      <w:pPr>
        <w:spacing w:after="120" w:line="360" w:lineRule="auto"/>
        <w:rPr>
          <w:rFonts w:ascii="Cambria" w:hAnsi="Cambria" w:cs="Arial"/>
        </w:rPr>
      </w:pPr>
      <w:r w:rsidRPr="009017BD">
        <w:rPr>
          <w:rFonts w:ascii="Cambria" w:hAnsi="Cambria" w:cs="Arial"/>
        </w:rPr>
        <w:t>zgodnie z wymogami określonymi w Specyfikacji warunków zamówienia i projekcie umowy.</w:t>
      </w:r>
    </w:p>
    <w:p w:rsidR="009B6CAC" w:rsidRPr="009017BD" w:rsidRDefault="009B6CAC">
      <w:pPr>
        <w:numPr>
          <w:ilvl w:val="0"/>
          <w:numId w:val="7"/>
        </w:numPr>
        <w:suppressAutoHyphens/>
        <w:spacing w:before="120"/>
        <w:ind w:left="357" w:hanging="357"/>
        <w:rPr>
          <w:rFonts w:ascii="Cambria" w:hAnsi="Cambria" w:cs="Arial"/>
          <w:b/>
        </w:rPr>
      </w:pPr>
      <w:r w:rsidRPr="009017BD">
        <w:rPr>
          <w:rFonts w:ascii="Cambria" w:hAnsi="Cambria" w:cs="Arial"/>
        </w:rPr>
        <w:t>Oferuję/</w:t>
      </w:r>
      <w:proofErr w:type="spellStart"/>
      <w:r w:rsidRPr="009017BD">
        <w:rPr>
          <w:rFonts w:ascii="Cambria" w:hAnsi="Cambria" w:cs="Arial"/>
        </w:rPr>
        <w:t>emy</w:t>
      </w:r>
      <w:proofErr w:type="spellEnd"/>
      <w:r w:rsidRPr="009017BD">
        <w:rPr>
          <w:rFonts w:ascii="Cambria" w:hAnsi="Cambria" w:cs="Arial"/>
        </w:rPr>
        <w:t xml:space="preserve"> wykonanie przedmiotu zamówienia zgodnie z wymaganiami określonymi </w:t>
      </w:r>
      <w:r w:rsidRPr="009017BD">
        <w:rPr>
          <w:rFonts w:ascii="Cambria" w:hAnsi="Cambria" w:cs="Arial"/>
        </w:rPr>
        <w:br/>
        <w:t>w SWZ, obliczone na podstawie zakładanego zakresu rzeczowego za wynagrodzeniem ryczałtowym, które nie przekroczy kwoty wykonania zamówienia:</w:t>
      </w:r>
      <w:r w:rsidRPr="009017BD">
        <w:rPr>
          <w:rFonts w:ascii="Cambria" w:hAnsi="Cambria" w:cs="Arial"/>
        </w:rPr>
        <w:br/>
      </w:r>
    </w:p>
    <w:p w:rsidR="009B6CAC" w:rsidRPr="009017BD" w:rsidRDefault="009B6CAC">
      <w:pPr>
        <w:numPr>
          <w:ilvl w:val="0"/>
          <w:numId w:val="6"/>
        </w:numPr>
        <w:rPr>
          <w:rFonts w:ascii="Cambria" w:hAnsi="Cambria" w:cs="Arial"/>
          <w:color w:val="000000"/>
        </w:rPr>
      </w:pPr>
      <w:r w:rsidRPr="009017BD">
        <w:rPr>
          <w:rFonts w:ascii="Cambria" w:hAnsi="Cambria" w:cs="Arial"/>
        </w:rPr>
        <w:t>Brutto</w:t>
      </w:r>
      <w:r w:rsidRPr="009017BD">
        <w:rPr>
          <w:rFonts w:ascii="Cambria" w:hAnsi="Cambria" w:cs="Arial"/>
        </w:rPr>
        <w:tab/>
        <w:t>………………………………… zł</w:t>
      </w:r>
      <w:r w:rsidRPr="009017BD">
        <w:rPr>
          <w:rFonts w:ascii="Cambria" w:hAnsi="Cambria" w:cs="Arial"/>
        </w:rPr>
        <w:br/>
        <w:t xml:space="preserve"> </w:t>
      </w:r>
      <w:r w:rsidRPr="009017BD">
        <w:rPr>
          <w:rFonts w:ascii="Cambria" w:hAnsi="Cambria" w:cs="Arial"/>
        </w:rPr>
        <w:br/>
        <w:t>słownie złotych: ……………..………………………………………………………………………………………………</w:t>
      </w:r>
      <w:r w:rsidRPr="009017BD">
        <w:rPr>
          <w:rFonts w:ascii="Cambria" w:hAnsi="Cambria" w:cs="Arial"/>
        </w:rPr>
        <w:br/>
      </w:r>
    </w:p>
    <w:p w:rsidR="009B6CAC" w:rsidRPr="009017BD" w:rsidRDefault="009B6CAC">
      <w:pPr>
        <w:ind w:left="720"/>
        <w:rPr>
          <w:rFonts w:ascii="Cambria" w:hAnsi="Cambria" w:cs="Arial"/>
          <w:color w:val="000000"/>
        </w:rPr>
      </w:pPr>
      <w:r w:rsidRPr="009017BD">
        <w:rPr>
          <w:rFonts w:ascii="Cambria" w:hAnsi="Cambria" w:cs="Arial"/>
        </w:rPr>
        <w:t>(na powyższą kwotę składa się cena netto + należny podatek VAT</w:t>
      </w:r>
      <w:r w:rsidRPr="009017BD">
        <w:rPr>
          <w:rFonts w:ascii="Cambria" w:hAnsi="Cambria" w:cs="Arial"/>
          <w:color w:val="000000"/>
        </w:rPr>
        <w:t xml:space="preserve">) </w:t>
      </w:r>
    </w:p>
    <w:p w:rsidR="009B6CAC" w:rsidRPr="00E41676" w:rsidRDefault="009B6CAC">
      <w:pPr>
        <w:numPr>
          <w:ilvl w:val="0"/>
          <w:numId w:val="7"/>
        </w:numPr>
        <w:suppressAutoHyphens/>
        <w:spacing w:before="120"/>
        <w:ind w:left="357" w:hanging="357"/>
        <w:rPr>
          <w:rFonts w:ascii="Cambria" w:hAnsi="Cambria" w:cs="Arial"/>
        </w:rPr>
      </w:pPr>
      <w:r w:rsidRPr="009017BD">
        <w:rPr>
          <w:rFonts w:ascii="Cambria" w:hAnsi="Cambria" w:cs="Arial"/>
          <w:b/>
        </w:rPr>
        <w:t xml:space="preserve">Termin realizacji zamówienia: </w:t>
      </w:r>
      <w:r w:rsidRPr="009017BD">
        <w:rPr>
          <w:rFonts w:ascii="Cambria" w:hAnsi="Cambria" w:cs="Arial"/>
        </w:rPr>
        <w:t>zgodnie z postanowieniami SWZ.</w:t>
      </w:r>
      <w:r w:rsidRPr="009017BD">
        <w:rPr>
          <w:rFonts w:ascii="Cambria" w:hAnsi="Cambria" w:cs="Arial"/>
          <w:b/>
        </w:rPr>
        <w:t xml:space="preserve"> </w:t>
      </w:r>
    </w:p>
    <w:p w:rsidR="00E41676" w:rsidRPr="009017BD" w:rsidRDefault="00E41676" w:rsidP="00E41676">
      <w:pPr>
        <w:suppressAutoHyphens/>
        <w:spacing w:before="120"/>
        <w:ind w:left="357"/>
        <w:rPr>
          <w:rFonts w:ascii="Cambria" w:hAnsi="Cambria" w:cs="Arial"/>
        </w:rPr>
      </w:pPr>
    </w:p>
    <w:p w:rsidR="00B42C4C" w:rsidRPr="00D71250" w:rsidRDefault="00B913FB" w:rsidP="00D71250">
      <w:pPr>
        <w:numPr>
          <w:ilvl w:val="0"/>
          <w:numId w:val="7"/>
        </w:numPr>
        <w:suppressAutoHyphens/>
        <w:spacing w:before="120"/>
        <w:ind w:left="357" w:hanging="357"/>
        <w:rPr>
          <w:rFonts w:ascii="Cambria" w:hAnsi="Cambria" w:cs="Arial"/>
          <w:b/>
          <w:color w:val="000000" w:themeColor="text1"/>
        </w:rPr>
      </w:pPr>
      <w:r w:rsidRPr="00B42C4C">
        <w:rPr>
          <w:rFonts w:ascii="Cambria" w:hAnsi="Cambria" w:cs="Arial"/>
          <w:b/>
          <w:color w:val="000000" w:themeColor="text1"/>
        </w:rPr>
        <w:t>Deklaruję/my udzielenie gwarancji i rękojmi za wady na przedmiot zamówienia:</w:t>
      </w:r>
    </w:p>
    <w:tbl>
      <w:tblPr>
        <w:tblpPr w:leftFromText="141" w:rightFromText="141" w:vertAnchor="text" w:horzAnchor="margin" w:tblpX="392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4632"/>
        <w:gridCol w:w="3537"/>
      </w:tblGrid>
      <w:tr w:rsidR="00B913FB" w:rsidRPr="00B42C4C" w:rsidTr="00B42C4C">
        <w:tc>
          <w:tcPr>
            <w:tcW w:w="495" w:type="dxa"/>
            <w:shd w:val="clear" w:color="auto" w:fill="D9D9D9" w:themeFill="background1" w:themeFillShade="D9"/>
          </w:tcPr>
          <w:p w:rsidR="00B913FB" w:rsidRPr="00B42C4C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  <w:r w:rsidRPr="00B42C4C">
              <w:rPr>
                <w:rFonts w:ascii="Cambria" w:hAnsi="Cambria" w:cs="Arial"/>
                <w:color w:val="000000" w:themeColor="text1"/>
                <w:sz w:val="20"/>
              </w:rPr>
              <w:t>Lp.</w:t>
            </w:r>
          </w:p>
        </w:tc>
        <w:tc>
          <w:tcPr>
            <w:tcW w:w="4632" w:type="dxa"/>
            <w:shd w:val="clear" w:color="auto" w:fill="D9D9D9" w:themeFill="background1" w:themeFillShade="D9"/>
          </w:tcPr>
          <w:p w:rsidR="00B913FB" w:rsidRPr="00D46120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>Deklarowany okres gwarancji  i rękojmi za wady na przedmiot zamówienia:</w:t>
            </w:r>
          </w:p>
        </w:tc>
        <w:tc>
          <w:tcPr>
            <w:tcW w:w="3537" w:type="dxa"/>
            <w:shd w:val="clear" w:color="auto" w:fill="D9D9D9" w:themeFill="background1" w:themeFillShade="D9"/>
          </w:tcPr>
          <w:p w:rsidR="00B913FB" w:rsidRPr="00B42C4C" w:rsidRDefault="00B913FB" w:rsidP="00B42C4C">
            <w:pPr>
              <w:pStyle w:val="Tekstpodstawowy24"/>
              <w:spacing w:after="0" w:line="240" w:lineRule="auto"/>
              <w:jc w:val="center"/>
              <w:rPr>
                <w:rFonts w:ascii="Cambria" w:hAnsi="Cambria" w:cs="Arial"/>
                <w:color w:val="000000" w:themeColor="text1"/>
                <w:sz w:val="20"/>
              </w:rPr>
            </w:pPr>
            <w:r w:rsidRPr="00B42C4C">
              <w:rPr>
                <w:rFonts w:ascii="Cambria" w:hAnsi="Cambria" w:cs="Arial"/>
                <w:color w:val="000000" w:themeColor="text1"/>
                <w:sz w:val="20"/>
              </w:rPr>
              <w:t>Oświadczenie Wykonawcy</w:t>
            </w:r>
          </w:p>
          <w:p w:rsidR="00B913FB" w:rsidRPr="00B42C4C" w:rsidRDefault="00B913FB" w:rsidP="00B42C4C">
            <w:pPr>
              <w:pStyle w:val="Tekstpodstawowy24"/>
              <w:spacing w:after="0" w:line="240" w:lineRule="auto"/>
              <w:jc w:val="center"/>
              <w:rPr>
                <w:rFonts w:ascii="Cambria" w:hAnsi="Cambria" w:cs="Arial"/>
                <w:color w:val="000000" w:themeColor="text1"/>
                <w:sz w:val="16"/>
                <w:szCs w:val="16"/>
              </w:rPr>
            </w:pPr>
            <w:r w:rsidRPr="00B42C4C">
              <w:rPr>
                <w:rFonts w:ascii="Cambria" w:hAnsi="Cambria" w:cs="Arial"/>
                <w:color w:val="000000" w:themeColor="text1"/>
                <w:sz w:val="16"/>
                <w:szCs w:val="16"/>
              </w:rPr>
              <w:t>(</w:t>
            </w:r>
            <w:r w:rsidRPr="00B42C4C">
              <w:rPr>
                <w:rFonts w:ascii="Cambria" w:hAnsi="Cambria" w:cs="Arial"/>
                <w:i/>
                <w:color w:val="000000" w:themeColor="text1"/>
                <w:sz w:val="16"/>
                <w:szCs w:val="16"/>
              </w:rPr>
              <w:t>należy zaznaczyć „</w:t>
            </w:r>
            <w:r w:rsidRPr="00B42C4C">
              <w:rPr>
                <w:rFonts w:ascii="Cambria" w:hAnsi="Cambria" w:cs="Arial"/>
                <w:b/>
                <w:i/>
                <w:color w:val="000000" w:themeColor="text1"/>
                <w:sz w:val="16"/>
                <w:szCs w:val="16"/>
              </w:rPr>
              <w:t>X</w:t>
            </w:r>
            <w:r w:rsidRPr="00B42C4C">
              <w:rPr>
                <w:rFonts w:ascii="Cambria" w:hAnsi="Cambria" w:cs="Arial"/>
                <w:i/>
                <w:color w:val="000000" w:themeColor="text1"/>
                <w:sz w:val="16"/>
                <w:szCs w:val="16"/>
              </w:rPr>
              <w:t>” w wierszu odpowiadającym deklarowanemu okresowi gwarancji</w:t>
            </w:r>
            <w:r w:rsidRPr="00B42C4C">
              <w:rPr>
                <w:rFonts w:ascii="Cambria" w:hAnsi="Cambria" w:cs="Arial"/>
                <w:color w:val="000000" w:themeColor="text1"/>
                <w:sz w:val="16"/>
                <w:szCs w:val="16"/>
              </w:rPr>
              <w:t>.)</w:t>
            </w:r>
          </w:p>
        </w:tc>
      </w:tr>
      <w:tr w:rsidR="00B913FB" w:rsidRPr="00B42C4C" w:rsidTr="00B42C4C">
        <w:tc>
          <w:tcPr>
            <w:tcW w:w="495" w:type="dxa"/>
            <w:shd w:val="clear" w:color="auto" w:fill="auto"/>
          </w:tcPr>
          <w:p w:rsidR="00B913FB" w:rsidRPr="00B42C4C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  <w:r w:rsidRPr="00B42C4C">
              <w:rPr>
                <w:rFonts w:ascii="Cambria" w:hAnsi="Cambria" w:cs="Arial"/>
                <w:color w:val="000000" w:themeColor="text1"/>
                <w:sz w:val="20"/>
              </w:rPr>
              <w:t>1.</w:t>
            </w:r>
          </w:p>
        </w:tc>
        <w:tc>
          <w:tcPr>
            <w:tcW w:w="4632" w:type="dxa"/>
            <w:shd w:val="clear" w:color="auto" w:fill="auto"/>
          </w:tcPr>
          <w:p w:rsidR="00B913FB" w:rsidRPr="00D46120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 xml:space="preserve">Deklaruję udzielenie </w:t>
            </w:r>
            <w:r w:rsidR="001E40D6">
              <w:rPr>
                <w:rFonts w:ascii="Cambria" w:hAnsi="Cambria" w:cs="Arial"/>
                <w:b/>
                <w:color w:val="000000" w:themeColor="text1"/>
                <w:sz w:val="20"/>
              </w:rPr>
              <w:t>60</w:t>
            </w:r>
            <w:r w:rsidRPr="00D46120">
              <w:rPr>
                <w:rFonts w:ascii="Cambria" w:hAnsi="Cambria" w:cs="Arial"/>
                <w:b/>
                <w:color w:val="000000" w:themeColor="text1"/>
                <w:sz w:val="20"/>
              </w:rPr>
              <w:t xml:space="preserve"> miesięcznej</w:t>
            </w: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 xml:space="preserve"> gwarancji i</w:t>
            </w:r>
            <w:r w:rsidR="008C7B84" w:rsidRPr="00D46120">
              <w:rPr>
                <w:rFonts w:ascii="Cambria" w:hAnsi="Cambria" w:cs="Arial"/>
                <w:color w:val="000000" w:themeColor="text1"/>
                <w:sz w:val="20"/>
              </w:rPr>
              <w:t> </w:t>
            </w: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>rękojmi za wady</w:t>
            </w:r>
          </w:p>
          <w:p w:rsidR="00B913FB" w:rsidRPr="00D46120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</w:p>
        </w:tc>
        <w:tc>
          <w:tcPr>
            <w:tcW w:w="3537" w:type="dxa"/>
            <w:shd w:val="clear" w:color="auto" w:fill="auto"/>
          </w:tcPr>
          <w:p w:rsidR="00B913FB" w:rsidRPr="00B42C4C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</w:p>
          <w:p w:rsidR="00B913FB" w:rsidRPr="00B42C4C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</w:p>
        </w:tc>
      </w:tr>
      <w:tr w:rsidR="00B913FB" w:rsidRPr="00B42C4C" w:rsidTr="00B913FB">
        <w:trPr>
          <w:trHeight w:val="274"/>
        </w:trPr>
        <w:tc>
          <w:tcPr>
            <w:tcW w:w="495" w:type="dxa"/>
            <w:shd w:val="clear" w:color="auto" w:fill="auto"/>
          </w:tcPr>
          <w:p w:rsidR="00B913FB" w:rsidRPr="00B42C4C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  <w:r w:rsidRPr="00B42C4C">
              <w:rPr>
                <w:rFonts w:ascii="Cambria" w:hAnsi="Cambria" w:cs="Arial"/>
                <w:color w:val="000000" w:themeColor="text1"/>
                <w:sz w:val="20"/>
              </w:rPr>
              <w:t>2.</w:t>
            </w:r>
          </w:p>
        </w:tc>
        <w:tc>
          <w:tcPr>
            <w:tcW w:w="4632" w:type="dxa"/>
            <w:shd w:val="clear" w:color="auto" w:fill="auto"/>
          </w:tcPr>
          <w:p w:rsidR="00B913FB" w:rsidRPr="00D46120" w:rsidRDefault="00B913FB" w:rsidP="001E40D6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 xml:space="preserve">Deklaruję udzielenie </w:t>
            </w:r>
            <w:r w:rsidR="001E40D6">
              <w:rPr>
                <w:rFonts w:ascii="Cambria" w:hAnsi="Cambria" w:cs="Arial"/>
                <w:b/>
                <w:bCs/>
                <w:color w:val="000000" w:themeColor="text1"/>
                <w:sz w:val="20"/>
              </w:rPr>
              <w:t>72</w:t>
            </w:r>
            <w:r w:rsidRPr="00D46120">
              <w:rPr>
                <w:rFonts w:ascii="Cambria" w:hAnsi="Cambria" w:cs="Arial"/>
                <w:b/>
                <w:color w:val="000000" w:themeColor="text1"/>
                <w:sz w:val="20"/>
              </w:rPr>
              <w:t xml:space="preserve"> miesięcznej</w:t>
            </w: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 xml:space="preserve"> gwarancji i</w:t>
            </w:r>
            <w:r w:rsidR="008C7B84" w:rsidRPr="00D46120">
              <w:rPr>
                <w:rFonts w:ascii="Cambria" w:hAnsi="Cambria" w:cs="Arial"/>
                <w:color w:val="000000" w:themeColor="text1"/>
                <w:sz w:val="20"/>
              </w:rPr>
              <w:t> </w:t>
            </w: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>rękojmi za wady</w:t>
            </w:r>
          </w:p>
        </w:tc>
        <w:tc>
          <w:tcPr>
            <w:tcW w:w="3537" w:type="dxa"/>
            <w:shd w:val="clear" w:color="auto" w:fill="auto"/>
          </w:tcPr>
          <w:p w:rsidR="00B913FB" w:rsidRPr="00B42C4C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</w:p>
          <w:p w:rsidR="00B913FB" w:rsidRPr="00B42C4C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</w:p>
          <w:p w:rsidR="00B913FB" w:rsidRPr="00B42C4C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</w:p>
        </w:tc>
      </w:tr>
      <w:tr w:rsidR="00B913FB" w:rsidRPr="00D46120" w:rsidTr="00B42C4C">
        <w:tc>
          <w:tcPr>
            <w:tcW w:w="495" w:type="dxa"/>
            <w:shd w:val="clear" w:color="auto" w:fill="auto"/>
          </w:tcPr>
          <w:p w:rsidR="00B913FB" w:rsidRPr="00D46120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  <w:r w:rsidRPr="00D46120">
              <w:rPr>
                <w:rFonts w:ascii="Cambria" w:hAnsi="Cambria" w:cs="Arial"/>
                <w:color w:val="000000" w:themeColor="text1"/>
                <w:sz w:val="20"/>
              </w:rPr>
              <w:lastRenderedPageBreak/>
              <w:t>3.</w:t>
            </w:r>
          </w:p>
        </w:tc>
        <w:tc>
          <w:tcPr>
            <w:tcW w:w="4632" w:type="dxa"/>
            <w:shd w:val="clear" w:color="auto" w:fill="auto"/>
          </w:tcPr>
          <w:p w:rsidR="00B913FB" w:rsidRPr="00D46120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 xml:space="preserve">Deklaruję udzielenie </w:t>
            </w:r>
            <w:r w:rsidR="001E40D6">
              <w:rPr>
                <w:rFonts w:ascii="Cambria" w:hAnsi="Cambria" w:cs="Arial"/>
                <w:b/>
                <w:color w:val="000000" w:themeColor="text1"/>
                <w:sz w:val="20"/>
              </w:rPr>
              <w:t>84</w:t>
            </w:r>
            <w:r w:rsidRPr="00D46120">
              <w:rPr>
                <w:rFonts w:ascii="Cambria" w:hAnsi="Cambria" w:cs="Arial"/>
                <w:b/>
                <w:color w:val="000000" w:themeColor="text1"/>
                <w:sz w:val="20"/>
              </w:rPr>
              <w:t xml:space="preserve"> miesięcznej</w:t>
            </w: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 xml:space="preserve"> gwarancji i</w:t>
            </w:r>
            <w:r w:rsidR="008C7B84" w:rsidRPr="00D46120">
              <w:rPr>
                <w:rFonts w:ascii="Cambria" w:hAnsi="Cambria" w:cs="Arial"/>
                <w:color w:val="000000" w:themeColor="text1"/>
                <w:sz w:val="20"/>
              </w:rPr>
              <w:t> </w:t>
            </w:r>
            <w:r w:rsidRPr="00D46120">
              <w:rPr>
                <w:rFonts w:ascii="Cambria" w:hAnsi="Cambria" w:cs="Arial"/>
                <w:color w:val="000000" w:themeColor="text1"/>
                <w:sz w:val="20"/>
              </w:rPr>
              <w:t>rękojmi za wady</w:t>
            </w:r>
          </w:p>
          <w:p w:rsidR="00B913FB" w:rsidRPr="00D46120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000000" w:themeColor="text1"/>
                <w:sz w:val="20"/>
              </w:rPr>
            </w:pPr>
          </w:p>
        </w:tc>
        <w:tc>
          <w:tcPr>
            <w:tcW w:w="3537" w:type="dxa"/>
            <w:shd w:val="clear" w:color="auto" w:fill="auto"/>
          </w:tcPr>
          <w:p w:rsidR="00B913FB" w:rsidRPr="00D46120" w:rsidRDefault="00B913FB" w:rsidP="00B42C4C">
            <w:pPr>
              <w:pStyle w:val="Tekstpodstawowy24"/>
              <w:spacing w:after="0" w:line="240" w:lineRule="auto"/>
              <w:jc w:val="both"/>
              <w:rPr>
                <w:rFonts w:ascii="Cambria" w:hAnsi="Cambria" w:cs="Arial"/>
                <w:color w:val="FF0000"/>
                <w:sz w:val="20"/>
              </w:rPr>
            </w:pPr>
          </w:p>
        </w:tc>
      </w:tr>
    </w:tbl>
    <w:p w:rsidR="007402F9" w:rsidRDefault="007402F9">
      <w:pPr>
        <w:suppressAutoHyphens/>
        <w:spacing w:before="120"/>
        <w:ind w:left="357"/>
        <w:rPr>
          <w:rFonts w:ascii="Cambria" w:hAnsi="Cambria" w:cs="Arial"/>
        </w:rPr>
      </w:pPr>
    </w:p>
    <w:p w:rsidR="007402F9" w:rsidRDefault="007402F9">
      <w:pPr>
        <w:suppressAutoHyphens/>
        <w:spacing w:before="120"/>
        <w:ind w:left="357"/>
        <w:rPr>
          <w:rFonts w:ascii="Cambria" w:hAnsi="Cambria" w:cs="Arial"/>
        </w:rPr>
      </w:pPr>
    </w:p>
    <w:p w:rsidR="00E41676" w:rsidRDefault="00E41676">
      <w:pPr>
        <w:suppressAutoHyphens/>
        <w:spacing w:before="120"/>
        <w:ind w:left="357"/>
        <w:rPr>
          <w:rFonts w:ascii="Cambria" w:hAnsi="Cambria" w:cs="Arial"/>
        </w:rPr>
      </w:pPr>
    </w:p>
    <w:p w:rsidR="00E41676" w:rsidRDefault="00E41676">
      <w:pPr>
        <w:suppressAutoHyphens/>
        <w:spacing w:before="120"/>
        <w:ind w:left="357"/>
        <w:rPr>
          <w:rFonts w:ascii="Cambria" w:hAnsi="Cambria" w:cs="Arial"/>
        </w:rPr>
      </w:pPr>
    </w:p>
    <w:p w:rsidR="009B6CAC" w:rsidRPr="00D46120" w:rsidRDefault="009B6CAC">
      <w:pPr>
        <w:suppressAutoHyphens/>
        <w:spacing w:before="120"/>
        <w:ind w:left="357"/>
        <w:rPr>
          <w:rFonts w:ascii="Cambria" w:hAnsi="Cambria" w:cs="Arial"/>
          <w:b/>
        </w:rPr>
      </w:pPr>
      <w:r w:rsidRPr="00D46120">
        <w:rPr>
          <w:rFonts w:ascii="Cambria" w:hAnsi="Cambria" w:cs="Arial"/>
        </w:rPr>
        <w:t xml:space="preserve">Uwaga: Zamawiający wymaga aby deklarowany okres gwarancji i rękojmi za wady na przedmiot zamówienia zawierał się w </w:t>
      </w:r>
      <w:r w:rsidRPr="001F3E19">
        <w:rPr>
          <w:rFonts w:ascii="Cambria" w:hAnsi="Cambria" w:cs="Arial"/>
        </w:rPr>
        <w:t>okresie od</w:t>
      </w:r>
      <w:r w:rsidR="001772D0" w:rsidRPr="001F3E19">
        <w:rPr>
          <w:rFonts w:ascii="Cambria" w:hAnsi="Cambria" w:cs="Arial"/>
        </w:rPr>
        <w:t xml:space="preserve"> </w:t>
      </w:r>
      <w:r w:rsidR="001F3E19" w:rsidRPr="001F3E19">
        <w:rPr>
          <w:rFonts w:ascii="Cambria" w:hAnsi="Cambria" w:cs="Arial"/>
        </w:rPr>
        <w:t>60</w:t>
      </w:r>
      <w:r w:rsidRPr="001F3E19">
        <w:rPr>
          <w:rFonts w:ascii="Cambria" w:hAnsi="Cambria" w:cs="Arial"/>
        </w:rPr>
        <w:t xml:space="preserve"> do </w:t>
      </w:r>
      <w:r w:rsidR="001F3E19" w:rsidRPr="001F3E19">
        <w:rPr>
          <w:rFonts w:ascii="Cambria" w:hAnsi="Cambria" w:cs="Arial"/>
        </w:rPr>
        <w:t>84</w:t>
      </w:r>
      <w:r w:rsidRPr="001F3E19">
        <w:rPr>
          <w:rFonts w:ascii="Cambria" w:hAnsi="Cambria" w:cs="Arial"/>
        </w:rPr>
        <w:t xml:space="preserve"> miesięcy.</w:t>
      </w:r>
    </w:p>
    <w:p w:rsidR="009B6CAC" w:rsidRPr="009017BD" w:rsidRDefault="009B6CAC">
      <w:pPr>
        <w:numPr>
          <w:ilvl w:val="0"/>
          <w:numId w:val="7"/>
        </w:numPr>
        <w:suppressAutoHyphens/>
        <w:spacing w:before="120" w:after="120" w:line="360" w:lineRule="auto"/>
        <w:ind w:left="357" w:hanging="357"/>
        <w:rPr>
          <w:rFonts w:ascii="Cambria" w:hAnsi="Cambria" w:cs="Arial"/>
          <w:b/>
        </w:rPr>
      </w:pPr>
      <w:r w:rsidRPr="00D46120">
        <w:rPr>
          <w:rFonts w:ascii="Cambria" w:hAnsi="Cambria" w:cs="Arial"/>
          <w:b/>
          <w:bCs/>
          <w:color w:val="000000"/>
        </w:rPr>
        <w:t>Deklaruję sunięcie stwierdzonej wady</w:t>
      </w:r>
      <w:r w:rsidRPr="009017BD">
        <w:rPr>
          <w:rFonts w:ascii="Cambria" w:hAnsi="Cambria" w:cs="Arial"/>
          <w:b/>
          <w:bCs/>
          <w:color w:val="000000"/>
        </w:rPr>
        <w:t xml:space="preserve"> przedmiotu umowy w ramach obsługi gwarancyjnej w</w:t>
      </w:r>
      <w:r w:rsidR="008363AB" w:rsidRPr="009017BD">
        <w:rPr>
          <w:rFonts w:ascii="Cambria" w:hAnsi="Cambria" w:cs="Arial"/>
          <w:b/>
          <w:bCs/>
          <w:color w:val="000000"/>
        </w:rPr>
        <w:t> </w:t>
      </w:r>
      <w:r w:rsidRPr="009017BD">
        <w:rPr>
          <w:rFonts w:ascii="Cambria" w:hAnsi="Cambria" w:cs="Arial"/>
          <w:b/>
          <w:bCs/>
          <w:color w:val="000000"/>
        </w:rPr>
        <w:t xml:space="preserve">terminie ……… </w:t>
      </w:r>
      <w:r w:rsidRPr="009017BD">
        <w:rPr>
          <w:rFonts w:ascii="Cambria" w:hAnsi="Cambria" w:cs="Arial"/>
          <w:bCs/>
          <w:color w:val="000000"/>
        </w:rPr>
        <w:t>dni kalendarzowych</w:t>
      </w:r>
      <w:r w:rsidRPr="009017BD">
        <w:rPr>
          <w:rFonts w:ascii="Cambria" w:hAnsi="Cambria" w:cs="Arial"/>
          <w:b/>
          <w:bCs/>
          <w:color w:val="000000"/>
        </w:rPr>
        <w:t>.</w:t>
      </w:r>
    </w:p>
    <w:p w:rsidR="009B6CAC" w:rsidRPr="009017BD" w:rsidRDefault="009B6CAC">
      <w:pPr>
        <w:suppressAutoHyphens/>
        <w:spacing w:before="120" w:after="120" w:line="360" w:lineRule="auto"/>
        <w:ind w:left="357"/>
        <w:rPr>
          <w:rFonts w:ascii="Cambria" w:hAnsi="Cambria" w:cs="Arial"/>
          <w:b/>
        </w:rPr>
      </w:pPr>
      <w:r w:rsidRPr="009017BD">
        <w:rPr>
          <w:rFonts w:ascii="Cambria" w:hAnsi="Cambria" w:cs="Arial"/>
        </w:rPr>
        <w:t>Uwaga: Czas usunięcia wady liczony będzie od dnia otrzymania zgłoszenia od Zamawiającego o konieczności usunięcia wady powstałej w trakcie trwania okresu gwarancji i rękojmi. Zamawiający wymaga aby deklarowany czas usunięcia wady zawierał się w okresie od 7 do 14 dni kalendarzowych.</w:t>
      </w:r>
    </w:p>
    <w:p w:rsidR="009B6CAC" w:rsidRPr="009017BD" w:rsidRDefault="009B6CAC">
      <w:pPr>
        <w:numPr>
          <w:ilvl w:val="0"/>
          <w:numId w:val="7"/>
        </w:numPr>
        <w:suppressAutoHyphens/>
        <w:spacing w:before="120"/>
        <w:ind w:left="357" w:hanging="357"/>
        <w:rPr>
          <w:rFonts w:ascii="Cambria" w:hAnsi="Cambria" w:cs="Arial"/>
          <w:b/>
        </w:rPr>
      </w:pPr>
      <w:r w:rsidRPr="009017BD">
        <w:rPr>
          <w:rFonts w:ascii="Cambria" w:hAnsi="Cambria" w:cs="Arial"/>
          <w:b/>
        </w:rPr>
        <w:t xml:space="preserve">Warunki płatności: </w:t>
      </w:r>
      <w:r w:rsidRPr="009017BD">
        <w:rPr>
          <w:rFonts w:ascii="Cambria" w:hAnsi="Cambria" w:cs="Arial"/>
        </w:rPr>
        <w:t>zgodnie z wzorem umowy</w:t>
      </w:r>
      <w:r w:rsidRPr="009017BD">
        <w:rPr>
          <w:rFonts w:ascii="Cambria" w:hAnsi="Cambria" w:cs="Arial"/>
          <w:b/>
        </w:rPr>
        <w:t xml:space="preserve">. </w:t>
      </w:r>
    </w:p>
    <w:p w:rsidR="009B6CAC" w:rsidRPr="009017BD" w:rsidRDefault="009B6CAC">
      <w:pPr>
        <w:numPr>
          <w:ilvl w:val="0"/>
          <w:numId w:val="7"/>
        </w:numPr>
        <w:suppressAutoHyphens/>
        <w:spacing w:before="120"/>
        <w:ind w:left="357" w:hanging="357"/>
        <w:rPr>
          <w:rFonts w:ascii="Cambria" w:hAnsi="Cambria" w:cs="Arial"/>
          <w:b/>
        </w:rPr>
      </w:pPr>
      <w:r w:rsidRPr="009017BD">
        <w:rPr>
          <w:rFonts w:ascii="Cambria" w:hAnsi="Cambria" w:cs="Arial"/>
          <w:b/>
        </w:rPr>
        <w:t xml:space="preserve">Niniejszym oświadczam/y, że: </w:t>
      </w:r>
    </w:p>
    <w:p w:rsidR="009B6CAC" w:rsidRPr="009017BD" w:rsidRDefault="009B6CAC">
      <w:pPr>
        <w:pStyle w:val="Akapitzlist2"/>
        <w:numPr>
          <w:ilvl w:val="0"/>
          <w:numId w:val="8"/>
        </w:numPr>
        <w:suppressAutoHyphens/>
        <w:spacing w:before="120" w:line="360" w:lineRule="auto"/>
        <w:rPr>
          <w:rFonts w:ascii="Cambria" w:hAnsi="Cambria" w:cs="Arial"/>
          <w:vanish/>
        </w:rPr>
      </w:pPr>
    </w:p>
    <w:p w:rsidR="009B6CAC" w:rsidRPr="009017BD" w:rsidRDefault="009B6CAC">
      <w:pPr>
        <w:pStyle w:val="Akapitzlist2"/>
        <w:numPr>
          <w:ilvl w:val="0"/>
          <w:numId w:val="8"/>
        </w:numPr>
        <w:suppressAutoHyphens/>
        <w:spacing w:before="120" w:line="360" w:lineRule="auto"/>
        <w:rPr>
          <w:rFonts w:ascii="Cambria" w:hAnsi="Cambria" w:cs="Arial"/>
          <w:vanish/>
        </w:rPr>
      </w:pPr>
    </w:p>
    <w:p w:rsidR="009B6CAC" w:rsidRPr="009017BD" w:rsidRDefault="009B6CAC">
      <w:pPr>
        <w:numPr>
          <w:ilvl w:val="1"/>
          <w:numId w:val="8"/>
        </w:numPr>
        <w:suppressAutoHyphens/>
        <w:spacing w:before="120" w:line="360" w:lineRule="auto"/>
        <w:rPr>
          <w:rFonts w:ascii="Cambria" w:hAnsi="Cambria" w:cs="Arial"/>
        </w:rPr>
      </w:pPr>
      <w:r w:rsidRPr="009017BD">
        <w:rPr>
          <w:rFonts w:ascii="Cambria" w:hAnsi="Cambria" w:cs="Arial"/>
        </w:rPr>
        <w:t>zapoznaliśmy się z warunkami zamówienia i przyjmujemy je bez zastrzeżeń;</w:t>
      </w:r>
    </w:p>
    <w:p w:rsidR="009B6CAC" w:rsidRPr="009017BD" w:rsidRDefault="009B6CAC">
      <w:pPr>
        <w:numPr>
          <w:ilvl w:val="1"/>
          <w:numId w:val="8"/>
        </w:numPr>
        <w:suppressAutoHyphens/>
        <w:spacing w:before="120" w:line="360" w:lineRule="auto"/>
        <w:ind w:left="1360" w:hanging="680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 zapoznaliśmy się z projektowanymi postanowieniami umownymi załączonymi do SWZ, akceptujemy i przyjmujemy je bez zastrzeżeń;</w:t>
      </w:r>
    </w:p>
    <w:p w:rsidR="009B6CAC" w:rsidRPr="009017BD" w:rsidRDefault="009B6CAC">
      <w:pPr>
        <w:numPr>
          <w:ilvl w:val="1"/>
          <w:numId w:val="8"/>
        </w:numPr>
        <w:suppressAutoHyphens/>
        <w:spacing w:before="120" w:line="360" w:lineRule="auto"/>
        <w:ind w:left="1360" w:hanging="680"/>
        <w:rPr>
          <w:rFonts w:ascii="Cambria" w:hAnsi="Cambria" w:cs="Arial"/>
        </w:rPr>
      </w:pPr>
      <w:r w:rsidRPr="009017BD">
        <w:rPr>
          <w:rFonts w:ascii="Cambria" w:hAnsi="Cambria" w:cs="Arial"/>
        </w:rPr>
        <w:t>w przypadku udzielenia zamówienia zobowiązuję się do zawarcia umowy w miejscu i</w:t>
      </w:r>
      <w:r w:rsidR="008363AB" w:rsidRPr="009017BD">
        <w:rPr>
          <w:rFonts w:ascii="Cambria" w:hAnsi="Cambria" w:cs="Arial"/>
        </w:rPr>
        <w:t> </w:t>
      </w:r>
      <w:r w:rsidRPr="009017BD">
        <w:rPr>
          <w:rFonts w:ascii="Cambria" w:hAnsi="Cambria" w:cs="Arial"/>
        </w:rPr>
        <w:t>w</w:t>
      </w:r>
      <w:r w:rsidR="008363AB" w:rsidRPr="009017BD">
        <w:rPr>
          <w:rFonts w:ascii="Cambria" w:hAnsi="Cambria" w:cs="Arial"/>
        </w:rPr>
        <w:t> </w:t>
      </w:r>
      <w:r w:rsidRPr="009017BD">
        <w:rPr>
          <w:rFonts w:ascii="Cambria" w:hAnsi="Cambria" w:cs="Arial"/>
        </w:rPr>
        <w:t>terminie wskazanym przez Zamawiającego;</w:t>
      </w:r>
    </w:p>
    <w:p w:rsidR="009B6CAC" w:rsidRPr="009017BD" w:rsidRDefault="009B6CAC">
      <w:pPr>
        <w:numPr>
          <w:ilvl w:val="1"/>
          <w:numId w:val="8"/>
        </w:numPr>
        <w:suppressAutoHyphens/>
        <w:spacing w:before="120" w:line="360" w:lineRule="auto"/>
        <w:ind w:left="1360" w:hanging="680"/>
        <w:rPr>
          <w:rFonts w:ascii="Cambria" w:hAnsi="Cambria" w:cs="Arial"/>
        </w:rPr>
      </w:pPr>
      <w:r w:rsidRPr="009017BD">
        <w:rPr>
          <w:rFonts w:ascii="Cambria" w:hAnsi="Cambria" w:cs="Arial"/>
        </w:rPr>
        <w:t>zapoznaliśmy się z klauzulą informacyjną o przetwarzaniu danych osobowych zawartą w pkt. 24 SWZ;</w:t>
      </w:r>
    </w:p>
    <w:p w:rsidR="009B6CAC" w:rsidRPr="009017BD" w:rsidRDefault="009B6CAC">
      <w:pPr>
        <w:numPr>
          <w:ilvl w:val="1"/>
          <w:numId w:val="8"/>
        </w:numPr>
        <w:suppressAutoHyphens/>
        <w:spacing w:before="120" w:line="360" w:lineRule="auto"/>
        <w:ind w:left="1360" w:hanging="680"/>
        <w:rPr>
          <w:rFonts w:ascii="Cambria" w:hAnsi="Cambria" w:cs="Arial"/>
        </w:rPr>
      </w:pPr>
      <w:r w:rsidRPr="009017BD">
        <w:rPr>
          <w:rFonts w:ascii="Cambria" w:hAnsi="Cambria" w:cs="Arial"/>
        </w:rPr>
        <w:t>przedmiot oferty jest zgodny z przedmiotem zamówienia;</w:t>
      </w:r>
    </w:p>
    <w:p w:rsidR="009B6CAC" w:rsidRPr="009017BD" w:rsidRDefault="009B6CAC">
      <w:pPr>
        <w:numPr>
          <w:ilvl w:val="1"/>
          <w:numId w:val="8"/>
        </w:numPr>
        <w:suppressAutoHyphens/>
        <w:spacing w:before="120" w:line="360" w:lineRule="auto"/>
        <w:ind w:left="1360" w:hanging="680"/>
        <w:rPr>
          <w:rFonts w:ascii="Cambria" w:hAnsi="Cambria" w:cs="Arial"/>
        </w:rPr>
      </w:pPr>
      <w:r w:rsidRPr="009017BD">
        <w:rPr>
          <w:rFonts w:ascii="Cambria" w:hAnsi="Cambria" w:cs="Arial"/>
        </w:rPr>
        <w:t>jesteśmy związani niniejszą ofertą przez okres wskazany w SWZ, licząc od dnia składania ofert;</w:t>
      </w:r>
    </w:p>
    <w:p w:rsidR="009B6CAC" w:rsidRPr="009017BD" w:rsidRDefault="009B6CAC">
      <w:pPr>
        <w:numPr>
          <w:ilvl w:val="0"/>
          <w:numId w:val="8"/>
        </w:numPr>
        <w:suppressAutoHyphens/>
        <w:spacing w:before="120" w:line="360" w:lineRule="auto"/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Zamawiający ma możliwość uzyskania dostępu do oświadczeń i dokumentów, o których mowa w art. 25 ust. 1 pkt 1 i 3 ustawy </w:t>
      </w:r>
      <w:proofErr w:type="spellStart"/>
      <w:r w:rsidRPr="009017BD">
        <w:rPr>
          <w:rFonts w:ascii="Cambria" w:hAnsi="Cambria" w:cs="Arial"/>
        </w:rPr>
        <w:t>Pzp</w:t>
      </w:r>
      <w:proofErr w:type="spellEnd"/>
      <w:r w:rsidRPr="009017BD">
        <w:rPr>
          <w:rFonts w:ascii="Cambria" w:hAnsi="Cambria" w:cs="Arial"/>
        </w:rPr>
        <w:t>. Dokumenty te są dostępne w formie elektronicznej w ogólnodostępnej i</w:t>
      </w:r>
      <w:r w:rsidR="008363AB" w:rsidRPr="009017BD">
        <w:rPr>
          <w:rFonts w:ascii="Cambria" w:hAnsi="Cambria" w:cs="Arial"/>
        </w:rPr>
        <w:t> </w:t>
      </w:r>
      <w:r w:rsidRPr="009017BD">
        <w:rPr>
          <w:rFonts w:ascii="Cambria" w:hAnsi="Cambria" w:cs="Arial"/>
        </w:rPr>
        <w:t>bezpłatnej bazie danych pod adresem strony internetowej: …………………..…….………………. lub są</w:t>
      </w:r>
      <w:r w:rsidR="008363AB" w:rsidRPr="009017BD">
        <w:rPr>
          <w:rFonts w:ascii="Cambria" w:hAnsi="Cambria" w:cs="Arial"/>
        </w:rPr>
        <w:t> </w:t>
      </w:r>
      <w:r w:rsidRPr="009017BD">
        <w:rPr>
          <w:rFonts w:ascii="Cambria" w:hAnsi="Cambria" w:cs="Arial"/>
        </w:rPr>
        <w:t>w</w:t>
      </w:r>
      <w:r w:rsidR="008363AB" w:rsidRPr="009017BD">
        <w:rPr>
          <w:rFonts w:ascii="Cambria" w:hAnsi="Cambria" w:cs="Arial"/>
        </w:rPr>
        <w:t> </w:t>
      </w:r>
      <w:r w:rsidRPr="009017BD">
        <w:rPr>
          <w:rFonts w:ascii="Cambria" w:hAnsi="Cambria" w:cs="Arial"/>
        </w:rPr>
        <w:t xml:space="preserve">posiadaniu Zamawiającego, gdyż zostały złożone w postępowaniu nr ……………………..…….………. </w:t>
      </w:r>
      <w:r w:rsidRPr="009017BD">
        <w:rPr>
          <w:rFonts w:ascii="Cambria" w:hAnsi="Cambria" w:cs="Arial"/>
          <w:i/>
        </w:rPr>
        <w:t>(należy wpisać znak sprawy nadany przez zamawiającego lub inną informację identyfikującą dokument, które jest w posiadaniu zamawiającego</w:t>
      </w:r>
      <w:r w:rsidRPr="009017BD">
        <w:rPr>
          <w:rFonts w:ascii="Cambria" w:hAnsi="Cambria" w:cs="Arial"/>
        </w:rPr>
        <w:t>) i są nadal aktualne.</w:t>
      </w:r>
    </w:p>
    <w:p w:rsidR="009B6CAC" w:rsidRPr="009017BD" w:rsidRDefault="009B6CAC">
      <w:pPr>
        <w:numPr>
          <w:ilvl w:val="0"/>
          <w:numId w:val="8"/>
        </w:numPr>
        <w:suppressAutoHyphens/>
        <w:spacing w:before="120" w:line="360" w:lineRule="auto"/>
        <w:rPr>
          <w:rFonts w:ascii="Cambria" w:hAnsi="Cambria" w:cs="Arial"/>
        </w:rPr>
      </w:pPr>
      <w:r w:rsidRPr="009017BD">
        <w:rPr>
          <w:rFonts w:ascii="Cambria" w:hAnsi="Cambria" w:cs="Arial"/>
          <w:b/>
        </w:rPr>
        <w:t>Oświadczam/y</w:t>
      </w:r>
      <w:r w:rsidRPr="009017BD">
        <w:rPr>
          <w:rFonts w:ascii="Cambria" w:hAnsi="Cambria" w:cs="Arial"/>
        </w:rPr>
        <w:t>, że za wyjątkiem następujących informacji i dokumentów ……………………..…….. wydzielonych oraz zawartych w pliku o nazwie …………………………………………….…………….,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:rsidR="009B6CAC" w:rsidRPr="009017BD" w:rsidRDefault="009B6CAC">
      <w:pPr>
        <w:widowControl w:val="0"/>
        <w:numPr>
          <w:ilvl w:val="0"/>
          <w:numId w:val="8"/>
        </w:numPr>
        <w:rPr>
          <w:rFonts w:ascii="Cambria" w:hAnsi="Cambria" w:cs="Arial"/>
        </w:rPr>
      </w:pPr>
      <w:r w:rsidRPr="009017BD">
        <w:rPr>
          <w:rFonts w:ascii="Cambria" w:hAnsi="Cambria" w:cs="Arial"/>
          <w:b/>
        </w:rPr>
        <w:t>Oświadczam/y, że</w:t>
      </w:r>
      <w:r w:rsidRPr="009017BD">
        <w:rPr>
          <w:rFonts w:ascii="Cambria" w:hAnsi="Cambria" w:cs="Arial"/>
        </w:rPr>
        <w:t>:</w:t>
      </w:r>
    </w:p>
    <w:p w:rsidR="009B6CAC" w:rsidRPr="009017BD" w:rsidRDefault="009B6CAC" w:rsidP="008070C4">
      <w:pPr>
        <w:pStyle w:val="Akapitzlist2"/>
        <w:widowControl w:val="0"/>
        <w:numPr>
          <w:ilvl w:val="0"/>
          <w:numId w:val="20"/>
        </w:numPr>
        <w:rPr>
          <w:rFonts w:ascii="Cambria" w:hAnsi="Cambria" w:cs="Arial"/>
        </w:rPr>
      </w:pPr>
      <w:r w:rsidRPr="009017BD">
        <w:rPr>
          <w:rFonts w:ascii="Cambria" w:hAnsi="Cambria" w:cs="Arial"/>
        </w:rPr>
        <w:t>nie polegam na zasobach innych podmiotów *</w:t>
      </w:r>
    </w:p>
    <w:p w:rsidR="009B6CAC" w:rsidRDefault="009B6CAC" w:rsidP="008070C4">
      <w:pPr>
        <w:pStyle w:val="Akapitzlist2"/>
        <w:widowControl w:val="0"/>
        <w:numPr>
          <w:ilvl w:val="0"/>
          <w:numId w:val="20"/>
        </w:numPr>
        <w:rPr>
          <w:rFonts w:ascii="Cambria" w:hAnsi="Cambria" w:cs="Arial"/>
        </w:rPr>
      </w:pPr>
      <w:r w:rsidRPr="009017BD">
        <w:rPr>
          <w:rFonts w:ascii="Cambria" w:hAnsi="Cambria" w:cs="Arial"/>
        </w:rPr>
        <w:t>polegam na zasobach innych podmiotów*:</w:t>
      </w:r>
    </w:p>
    <w:p w:rsidR="00B42C4C" w:rsidRDefault="00B42C4C" w:rsidP="00B42C4C">
      <w:pPr>
        <w:pStyle w:val="Akapitzlist2"/>
        <w:widowControl w:val="0"/>
        <w:rPr>
          <w:rFonts w:ascii="Cambria" w:hAnsi="Cambria" w:cs="Arial"/>
        </w:rPr>
      </w:pPr>
    </w:p>
    <w:p w:rsidR="00041226" w:rsidRDefault="00041226">
      <w:pPr>
        <w:pStyle w:val="Akapitzlist2"/>
        <w:rPr>
          <w:rFonts w:ascii="Cambria" w:hAnsi="Cambria" w:cs="Arial"/>
        </w:rPr>
      </w:pPr>
    </w:p>
    <w:p w:rsidR="00041226" w:rsidRPr="009017BD" w:rsidRDefault="00041226">
      <w:pPr>
        <w:pStyle w:val="Akapitzlist2"/>
        <w:rPr>
          <w:rFonts w:ascii="Cambria" w:hAnsi="Cambria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3993"/>
        <w:gridCol w:w="4111"/>
      </w:tblGrid>
      <w:tr w:rsidR="009B6CAC" w:rsidRPr="009017BD">
        <w:tc>
          <w:tcPr>
            <w:tcW w:w="3993" w:type="dxa"/>
            <w:shd w:val="clear" w:color="auto" w:fill="DFDFDF"/>
            <w:vAlign w:val="center"/>
          </w:tcPr>
          <w:p w:rsidR="009B6CAC" w:rsidRPr="009017BD" w:rsidRDefault="009B6CAC">
            <w:pPr>
              <w:spacing w:line="360" w:lineRule="auto"/>
              <w:jc w:val="center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lastRenderedPageBreak/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:rsidR="009B6CAC" w:rsidRPr="009017BD" w:rsidRDefault="009B6CAC">
            <w:pPr>
              <w:spacing w:line="360" w:lineRule="auto"/>
              <w:jc w:val="center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>Zdolności techniczne lub zawodowe lub sytuacja finansowa lub ekonomiczna udostępniana Wykonawcy przez podmiot udostępniający zasoby</w:t>
            </w:r>
          </w:p>
        </w:tc>
      </w:tr>
      <w:tr w:rsidR="009B6CAC" w:rsidRPr="009017BD">
        <w:tc>
          <w:tcPr>
            <w:tcW w:w="3993" w:type="dxa"/>
          </w:tcPr>
          <w:p w:rsidR="009B6CAC" w:rsidRPr="009017BD" w:rsidRDefault="009B6CAC">
            <w:pPr>
              <w:snapToGrid w:val="0"/>
              <w:spacing w:before="120"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</w:tcPr>
          <w:p w:rsidR="009B6CAC" w:rsidRPr="009017BD" w:rsidRDefault="009B6CAC">
            <w:pPr>
              <w:snapToGrid w:val="0"/>
              <w:spacing w:before="120" w:line="360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9B6CAC" w:rsidRPr="009017BD" w:rsidRDefault="009B6CAC" w:rsidP="00CF30C8">
      <w:pPr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>(</w:t>
      </w:r>
      <w:r w:rsidRPr="009017BD">
        <w:rPr>
          <w:rFonts w:ascii="Cambria" w:hAnsi="Cambria" w:cs="Arial"/>
          <w:i/>
        </w:rPr>
        <w:t>w przypadku nie wskazania</w:t>
      </w:r>
      <w:r w:rsidRPr="009017BD">
        <w:rPr>
          <w:rFonts w:ascii="Cambria" w:hAnsi="Cambria" w:cs="Arial"/>
        </w:rPr>
        <w:t xml:space="preserve"> </w:t>
      </w:r>
      <w:r w:rsidRPr="009017BD">
        <w:rPr>
          <w:rFonts w:ascii="Cambria" w:hAnsi="Cambria" w:cs="Arial"/>
          <w:i/>
        </w:rPr>
        <w:t>podmiotu udostępniającego zasób Wykonawcy, Wykonawca samodzielnie będzie wykazywał spełnianie warunków udziału w postępowaniu oraz nie będzie polegał na zasobach podmiotów je</w:t>
      </w:r>
      <w:r w:rsidR="0040388F">
        <w:rPr>
          <w:rFonts w:ascii="Cambria" w:hAnsi="Cambria" w:cs="Arial"/>
          <w:i/>
        </w:rPr>
        <w:t> </w:t>
      </w:r>
      <w:r w:rsidRPr="009017BD">
        <w:rPr>
          <w:rFonts w:ascii="Cambria" w:hAnsi="Cambria" w:cs="Arial"/>
          <w:i/>
        </w:rPr>
        <w:t>udostępniających).</w:t>
      </w:r>
    </w:p>
    <w:p w:rsidR="009B6CAC" w:rsidRPr="009017BD" w:rsidRDefault="009B6CAC">
      <w:pPr>
        <w:pStyle w:val="Akapitzlist2"/>
        <w:rPr>
          <w:rFonts w:ascii="Cambria" w:hAnsi="Cambria" w:cs="Arial"/>
        </w:rPr>
      </w:pPr>
    </w:p>
    <w:p w:rsidR="009B6CAC" w:rsidRPr="009017BD" w:rsidRDefault="009B6CAC">
      <w:pPr>
        <w:widowControl w:val="0"/>
        <w:numPr>
          <w:ilvl w:val="0"/>
          <w:numId w:val="8"/>
        </w:numPr>
        <w:rPr>
          <w:rFonts w:ascii="Cambria" w:hAnsi="Cambria" w:cs="Arial"/>
        </w:rPr>
      </w:pPr>
      <w:r w:rsidRPr="009017BD">
        <w:rPr>
          <w:rFonts w:ascii="Cambria" w:hAnsi="Cambria" w:cs="Arial"/>
          <w:b/>
        </w:rPr>
        <w:t>Oświadczamy,</w:t>
      </w:r>
      <w:r w:rsidRPr="009017BD">
        <w:rPr>
          <w:rFonts w:ascii="Cambria" w:hAnsi="Cambria" w:cs="Arial"/>
        </w:rPr>
        <w:t xml:space="preserve"> że prace objęte zamówieniem:</w:t>
      </w:r>
    </w:p>
    <w:p w:rsidR="009B6CAC" w:rsidRPr="009017BD" w:rsidRDefault="009B6CAC" w:rsidP="008070C4">
      <w:pPr>
        <w:pStyle w:val="Akapitzlist2"/>
        <w:widowControl w:val="0"/>
        <w:numPr>
          <w:ilvl w:val="0"/>
          <w:numId w:val="19"/>
        </w:numPr>
        <w:rPr>
          <w:rFonts w:ascii="Cambria" w:hAnsi="Cambria" w:cs="Arial"/>
        </w:rPr>
      </w:pPr>
      <w:r w:rsidRPr="009017BD">
        <w:rPr>
          <w:rFonts w:ascii="Cambria" w:hAnsi="Cambria" w:cs="Arial"/>
        </w:rPr>
        <w:t>zamierzam/y wykonać samodzielnie*</w:t>
      </w:r>
    </w:p>
    <w:p w:rsidR="00CF30C8" w:rsidRPr="00CF30C8" w:rsidRDefault="009B6CAC" w:rsidP="008070C4">
      <w:pPr>
        <w:pStyle w:val="Akapitzlist2"/>
        <w:widowControl w:val="0"/>
        <w:numPr>
          <w:ilvl w:val="0"/>
          <w:numId w:val="19"/>
        </w:numPr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zamierzam/y powierzyć podwykonawcom*. </w:t>
      </w:r>
    </w:p>
    <w:p w:rsidR="009B6CAC" w:rsidRPr="009017BD" w:rsidRDefault="009B6CAC">
      <w:pPr>
        <w:widowControl w:val="0"/>
        <w:ind w:left="1361"/>
        <w:rPr>
          <w:rFonts w:ascii="Cambria" w:hAnsi="Cambria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3"/>
        <w:gridCol w:w="3151"/>
        <w:gridCol w:w="4748"/>
      </w:tblGrid>
      <w:tr w:rsidR="009B6CAC" w:rsidRPr="009017BD">
        <w:tc>
          <w:tcPr>
            <w:tcW w:w="259" w:type="pct"/>
            <w:shd w:val="clear" w:color="auto" w:fill="D9D9D9"/>
            <w:vAlign w:val="center"/>
          </w:tcPr>
          <w:p w:rsidR="009B6CAC" w:rsidRPr="009017BD" w:rsidRDefault="009B6CAC">
            <w:pPr>
              <w:snapToGrid w:val="0"/>
              <w:jc w:val="center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>L.p.</w:t>
            </w:r>
          </w:p>
        </w:tc>
        <w:tc>
          <w:tcPr>
            <w:tcW w:w="1893" w:type="pct"/>
            <w:shd w:val="clear" w:color="auto" w:fill="D9D9D9"/>
            <w:vAlign w:val="center"/>
          </w:tcPr>
          <w:p w:rsidR="009B6CAC" w:rsidRPr="009017BD" w:rsidRDefault="009B6CAC">
            <w:pPr>
              <w:snapToGrid w:val="0"/>
              <w:jc w:val="center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/>
            <w:vAlign w:val="center"/>
          </w:tcPr>
          <w:p w:rsidR="009B6CAC" w:rsidRPr="009017BD" w:rsidRDefault="009B6CAC">
            <w:pPr>
              <w:snapToGrid w:val="0"/>
              <w:jc w:val="center"/>
              <w:rPr>
                <w:rFonts w:ascii="Cambria" w:hAnsi="Cambria" w:cs="Arial"/>
                <w:b/>
              </w:rPr>
            </w:pPr>
            <w:r w:rsidRPr="009017BD">
              <w:rPr>
                <w:rFonts w:ascii="Cambria" w:hAnsi="Cambria" w:cs="Arial"/>
                <w:b/>
              </w:rPr>
              <w:t xml:space="preserve">Nazwy (firm) podwykonawców </w:t>
            </w:r>
            <w:r w:rsidRPr="009017BD">
              <w:rPr>
                <w:rFonts w:ascii="Cambria" w:hAnsi="Cambria" w:cs="Arial"/>
                <w:b/>
              </w:rPr>
              <w:br/>
              <w:t>(</w:t>
            </w:r>
            <w:r w:rsidRPr="009017BD">
              <w:rPr>
                <w:rFonts w:ascii="Cambria" w:hAnsi="Cambria" w:cs="Arial"/>
                <w:b/>
                <w:i/>
              </w:rPr>
              <w:t>o ile są znane</w:t>
            </w:r>
            <w:r w:rsidRPr="009017BD">
              <w:rPr>
                <w:rFonts w:ascii="Cambria" w:hAnsi="Cambria" w:cs="Arial"/>
                <w:b/>
              </w:rPr>
              <w:t>)</w:t>
            </w:r>
          </w:p>
        </w:tc>
      </w:tr>
      <w:tr w:rsidR="009B6CAC" w:rsidRPr="009017BD">
        <w:trPr>
          <w:trHeight w:val="375"/>
        </w:trPr>
        <w:tc>
          <w:tcPr>
            <w:tcW w:w="259" w:type="pct"/>
          </w:tcPr>
          <w:p w:rsidR="009B6CAC" w:rsidRPr="009017BD" w:rsidRDefault="009B6CAC">
            <w:pPr>
              <w:snapToGrid w:val="0"/>
              <w:spacing w:line="260" w:lineRule="atLeast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893" w:type="pct"/>
          </w:tcPr>
          <w:p w:rsidR="009B6CAC" w:rsidRPr="009017BD" w:rsidRDefault="009B6CAC">
            <w:pPr>
              <w:snapToGrid w:val="0"/>
              <w:spacing w:line="260" w:lineRule="atLeast"/>
              <w:jc w:val="both"/>
              <w:rPr>
                <w:rFonts w:ascii="Cambria" w:hAnsi="Cambria" w:cs="Arial"/>
                <w:b/>
              </w:rPr>
            </w:pPr>
          </w:p>
          <w:p w:rsidR="009B6CAC" w:rsidRPr="009017BD" w:rsidRDefault="009B6CAC">
            <w:pPr>
              <w:snapToGrid w:val="0"/>
              <w:spacing w:line="260" w:lineRule="atLeast"/>
              <w:jc w:val="both"/>
              <w:rPr>
                <w:rFonts w:ascii="Cambria" w:hAnsi="Cambria" w:cs="Arial"/>
                <w:b/>
              </w:rPr>
            </w:pPr>
          </w:p>
          <w:p w:rsidR="009B6CAC" w:rsidRPr="009017BD" w:rsidRDefault="009B6CAC">
            <w:pPr>
              <w:snapToGrid w:val="0"/>
              <w:spacing w:line="260" w:lineRule="atLeast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48" w:type="pct"/>
          </w:tcPr>
          <w:p w:rsidR="009B6CAC" w:rsidRPr="009017BD" w:rsidRDefault="009B6CAC">
            <w:pPr>
              <w:snapToGrid w:val="0"/>
              <w:spacing w:line="260" w:lineRule="atLeast"/>
              <w:jc w:val="both"/>
              <w:rPr>
                <w:rFonts w:ascii="Cambria" w:hAnsi="Cambria" w:cs="Arial"/>
              </w:rPr>
            </w:pPr>
          </w:p>
        </w:tc>
      </w:tr>
      <w:tr w:rsidR="009B6CAC" w:rsidRPr="009017BD">
        <w:trPr>
          <w:trHeight w:val="532"/>
        </w:trPr>
        <w:tc>
          <w:tcPr>
            <w:tcW w:w="259" w:type="pct"/>
          </w:tcPr>
          <w:p w:rsidR="009B6CAC" w:rsidRPr="009017BD" w:rsidRDefault="009B6CAC">
            <w:pPr>
              <w:snapToGrid w:val="0"/>
              <w:spacing w:line="260" w:lineRule="atLeast"/>
              <w:jc w:val="both"/>
              <w:rPr>
                <w:rFonts w:ascii="Cambria" w:hAnsi="Cambria" w:cs="Arial"/>
              </w:rPr>
            </w:pPr>
          </w:p>
        </w:tc>
        <w:tc>
          <w:tcPr>
            <w:tcW w:w="1893" w:type="pct"/>
          </w:tcPr>
          <w:p w:rsidR="009B6CAC" w:rsidRPr="009017BD" w:rsidRDefault="009B6CAC">
            <w:pPr>
              <w:snapToGrid w:val="0"/>
              <w:spacing w:line="260" w:lineRule="atLeast"/>
              <w:jc w:val="both"/>
              <w:rPr>
                <w:rFonts w:ascii="Cambria" w:hAnsi="Cambria" w:cs="Arial"/>
              </w:rPr>
            </w:pPr>
          </w:p>
          <w:p w:rsidR="009B6CAC" w:rsidRPr="009017BD" w:rsidRDefault="009B6CAC">
            <w:pPr>
              <w:snapToGrid w:val="0"/>
              <w:spacing w:line="260" w:lineRule="atLeast"/>
              <w:jc w:val="both"/>
              <w:rPr>
                <w:rFonts w:ascii="Cambria" w:hAnsi="Cambria" w:cs="Arial"/>
              </w:rPr>
            </w:pPr>
          </w:p>
        </w:tc>
        <w:tc>
          <w:tcPr>
            <w:tcW w:w="2848" w:type="pct"/>
          </w:tcPr>
          <w:p w:rsidR="009B6CAC" w:rsidRPr="009017BD" w:rsidRDefault="009B6CAC">
            <w:pPr>
              <w:snapToGrid w:val="0"/>
              <w:spacing w:line="260" w:lineRule="atLeast"/>
              <w:jc w:val="both"/>
              <w:rPr>
                <w:rFonts w:ascii="Cambria" w:hAnsi="Cambria" w:cs="Arial"/>
              </w:rPr>
            </w:pPr>
          </w:p>
        </w:tc>
      </w:tr>
    </w:tbl>
    <w:p w:rsidR="009B6CAC" w:rsidRPr="009017BD" w:rsidRDefault="009B6CAC">
      <w:pPr>
        <w:pStyle w:val="Akapitzlist1"/>
        <w:suppressAutoHyphens/>
        <w:ind w:left="720"/>
        <w:rPr>
          <w:rFonts w:ascii="Cambria" w:hAnsi="Cambria" w:cs="Arial"/>
          <w:b/>
          <w:sz w:val="20"/>
          <w:szCs w:val="20"/>
        </w:rPr>
      </w:pPr>
    </w:p>
    <w:p w:rsidR="009B6CAC" w:rsidRPr="009017BD" w:rsidRDefault="009B6CAC">
      <w:pPr>
        <w:widowControl w:val="0"/>
        <w:numPr>
          <w:ilvl w:val="0"/>
          <w:numId w:val="8"/>
        </w:numPr>
        <w:rPr>
          <w:rFonts w:ascii="Cambria" w:hAnsi="Cambria" w:cs="Arial"/>
          <w:bCs/>
        </w:rPr>
      </w:pPr>
      <w:r w:rsidRPr="009017BD">
        <w:rPr>
          <w:rFonts w:ascii="Cambria" w:hAnsi="Cambria" w:cs="Arial"/>
          <w:bCs/>
        </w:rPr>
        <w:t xml:space="preserve">Wybór oferty prowadzić będzie do powstania u Zamawiającego obowiązku podatkowego </w:t>
      </w:r>
      <w:r w:rsidRPr="009017BD">
        <w:rPr>
          <w:rFonts w:ascii="Cambria" w:hAnsi="Cambria" w:cs="Arial"/>
          <w:bCs/>
        </w:rPr>
        <w:br/>
        <w:t>w zakresie następujących towarów/usług  ..………………………………………………………*</w:t>
      </w:r>
    </w:p>
    <w:p w:rsidR="009B6CAC" w:rsidRPr="009017BD" w:rsidRDefault="009B6CAC">
      <w:pPr>
        <w:pStyle w:val="Tekstkomentarza1"/>
        <w:jc w:val="both"/>
        <w:rPr>
          <w:rFonts w:ascii="Cambria" w:hAnsi="Cambria" w:cs="Arial"/>
          <w:bCs/>
        </w:rPr>
      </w:pPr>
    </w:p>
    <w:p w:rsidR="009B6CAC" w:rsidRPr="009017BD" w:rsidRDefault="009B6CAC">
      <w:pPr>
        <w:pStyle w:val="Tekstkomentarza1"/>
        <w:ind w:firstLine="680"/>
        <w:jc w:val="both"/>
        <w:rPr>
          <w:rFonts w:ascii="Cambria" w:hAnsi="Cambria" w:cs="Arial"/>
          <w:bCs/>
        </w:rPr>
      </w:pPr>
      <w:r w:rsidRPr="009017BD">
        <w:rPr>
          <w:rFonts w:ascii="Cambria" w:hAnsi="Cambria" w:cs="Arial"/>
          <w:bCs/>
        </w:rPr>
        <w:t>Wartość ww. towarów lub usług bez podatku wynosi ……………………………………………*</w:t>
      </w:r>
    </w:p>
    <w:p w:rsidR="009B6CAC" w:rsidRPr="009017BD" w:rsidRDefault="009B6CAC">
      <w:pPr>
        <w:pStyle w:val="Tekstkomentarza1"/>
        <w:jc w:val="both"/>
        <w:rPr>
          <w:rFonts w:ascii="Cambria" w:hAnsi="Cambria" w:cs="Arial"/>
          <w:bCs/>
        </w:rPr>
      </w:pPr>
    </w:p>
    <w:p w:rsidR="009B6CAC" w:rsidRPr="009017BD" w:rsidRDefault="009B6CAC">
      <w:pPr>
        <w:widowControl w:val="0"/>
        <w:numPr>
          <w:ilvl w:val="0"/>
          <w:numId w:val="8"/>
        </w:numPr>
        <w:rPr>
          <w:rFonts w:ascii="Cambria" w:hAnsi="Cambria" w:cs="Arial"/>
        </w:rPr>
      </w:pPr>
      <w:r w:rsidRPr="009017BD">
        <w:rPr>
          <w:rFonts w:ascii="Cambria" w:hAnsi="Cambria" w:cs="Arial"/>
          <w:b/>
        </w:rPr>
        <w:t>Rodzaj wykonawcy</w:t>
      </w:r>
      <w:r w:rsidRPr="009017BD">
        <w:rPr>
          <w:rFonts w:ascii="Cambria" w:hAnsi="Cambria" w:cs="Arial"/>
        </w:rPr>
        <w:t>:</w:t>
      </w:r>
    </w:p>
    <w:p w:rsidR="009B6CAC" w:rsidRPr="009017BD" w:rsidRDefault="009B6CAC" w:rsidP="008070C4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rFonts w:ascii="Cambria" w:hAnsi="Cambria" w:cs="Arial"/>
          <w:szCs w:val="20"/>
        </w:rPr>
      </w:pPr>
      <w:r w:rsidRPr="009017BD">
        <w:rPr>
          <w:rFonts w:ascii="Cambria" w:hAnsi="Cambria" w:cs="Arial"/>
          <w:szCs w:val="20"/>
        </w:rPr>
        <w:t>mikroprzedsiębiorstwo*</w:t>
      </w:r>
    </w:p>
    <w:p w:rsidR="009B6CAC" w:rsidRPr="009017BD" w:rsidRDefault="009B6CAC" w:rsidP="008070C4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rFonts w:ascii="Cambria" w:hAnsi="Cambria" w:cs="Arial"/>
          <w:szCs w:val="20"/>
        </w:rPr>
      </w:pPr>
      <w:r w:rsidRPr="009017BD">
        <w:rPr>
          <w:rFonts w:ascii="Cambria" w:hAnsi="Cambria" w:cs="Arial"/>
          <w:szCs w:val="20"/>
        </w:rPr>
        <w:t>małe przedsiębiorstwo*</w:t>
      </w:r>
    </w:p>
    <w:p w:rsidR="009B6CAC" w:rsidRPr="009017BD" w:rsidRDefault="009B6CAC" w:rsidP="008070C4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rFonts w:ascii="Cambria" w:hAnsi="Cambria" w:cs="Arial"/>
          <w:szCs w:val="20"/>
        </w:rPr>
      </w:pPr>
      <w:r w:rsidRPr="009017BD">
        <w:rPr>
          <w:rFonts w:ascii="Cambria" w:hAnsi="Cambria" w:cs="Arial"/>
          <w:szCs w:val="20"/>
        </w:rPr>
        <w:t>średnie przedsiębiorstwo*</w:t>
      </w:r>
    </w:p>
    <w:p w:rsidR="009B6CAC" w:rsidRPr="009017BD" w:rsidRDefault="009B6CAC" w:rsidP="008070C4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rFonts w:ascii="Cambria" w:hAnsi="Cambria" w:cs="Arial"/>
          <w:szCs w:val="20"/>
        </w:rPr>
      </w:pPr>
      <w:r w:rsidRPr="009017BD">
        <w:rPr>
          <w:rFonts w:ascii="Cambria" w:hAnsi="Cambria" w:cs="Arial"/>
          <w:szCs w:val="20"/>
        </w:rPr>
        <w:t>jednoosobowa działalność gospodarcza*</w:t>
      </w:r>
    </w:p>
    <w:p w:rsidR="009B6CAC" w:rsidRPr="009017BD" w:rsidRDefault="009B6CAC" w:rsidP="008070C4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rFonts w:ascii="Cambria" w:hAnsi="Cambria" w:cs="Arial"/>
          <w:szCs w:val="20"/>
        </w:rPr>
      </w:pPr>
      <w:r w:rsidRPr="009017BD">
        <w:rPr>
          <w:rFonts w:ascii="Cambria" w:hAnsi="Cambria" w:cs="Arial"/>
          <w:szCs w:val="20"/>
        </w:rPr>
        <w:t>osoba fizyczna nieprowadząca działalności gospodarczej*</w:t>
      </w:r>
    </w:p>
    <w:p w:rsidR="009B6CAC" w:rsidRPr="009017BD" w:rsidRDefault="009B6CAC" w:rsidP="008070C4">
      <w:pPr>
        <w:pStyle w:val="Standard"/>
        <w:numPr>
          <w:ilvl w:val="0"/>
          <w:numId w:val="27"/>
        </w:numPr>
        <w:spacing w:before="120" w:after="120"/>
        <w:ind w:left="1395" w:hanging="357"/>
        <w:jc w:val="both"/>
        <w:rPr>
          <w:rFonts w:ascii="Cambria" w:hAnsi="Cambria" w:cs="Arial"/>
          <w:szCs w:val="20"/>
        </w:rPr>
      </w:pPr>
      <w:r w:rsidRPr="009017BD">
        <w:rPr>
          <w:rFonts w:ascii="Cambria" w:hAnsi="Cambria" w:cs="Arial"/>
          <w:szCs w:val="20"/>
        </w:rPr>
        <w:t>inny rodzaj *</w:t>
      </w:r>
    </w:p>
    <w:p w:rsidR="009B6CAC" w:rsidRPr="009017BD" w:rsidRDefault="009B6CAC">
      <w:pPr>
        <w:pStyle w:val="Standard"/>
        <w:spacing w:after="120"/>
        <w:ind w:firstLine="680"/>
        <w:jc w:val="both"/>
        <w:rPr>
          <w:rFonts w:ascii="Cambria" w:hAnsi="Cambria" w:cs="Arial"/>
          <w:b/>
          <w:szCs w:val="20"/>
        </w:rPr>
      </w:pPr>
    </w:p>
    <w:p w:rsidR="009B6CAC" w:rsidRPr="009017BD" w:rsidRDefault="009B6CAC">
      <w:pPr>
        <w:pStyle w:val="Standard"/>
        <w:spacing w:after="120"/>
        <w:ind w:firstLine="680"/>
        <w:jc w:val="both"/>
        <w:rPr>
          <w:rFonts w:ascii="Cambria" w:hAnsi="Cambria" w:cs="Arial"/>
          <w:szCs w:val="20"/>
        </w:rPr>
      </w:pPr>
      <w:r w:rsidRPr="009017BD">
        <w:rPr>
          <w:rFonts w:ascii="Cambria" w:hAnsi="Cambria" w:cs="Arial"/>
          <w:b/>
          <w:szCs w:val="20"/>
        </w:rPr>
        <w:t xml:space="preserve">Uwaga: </w:t>
      </w:r>
      <w:r w:rsidRPr="009017BD">
        <w:rPr>
          <w:rFonts w:ascii="Cambria" w:hAnsi="Cambria" w:cs="Arial"/>
          <w:szCs w:val="20"/>
        </w:rPr>
        <w:t>W przypadku Wykonawców składających ofertę wspólną należy wypełnić dla każdego podmiotu osobno.</w:t>
      </w:r>
    </w:p>
    <w:p w:rsidR="009B6CAC" w:rsidRPr="009017BD" w:rsidRDefault="009B6CAC">
      <w:pPr>
        <w:widowControl w:val="0"/>
        <w:ind w:left="680"/>
        <w:rPr>
          <w:rFonts w:ascii="Cambria" w:hAnsi="Cambria" w:cs="Arial"/>
        </w:rPr>
      </w:pPr>
    </w:p>
    <w:p w:rsidR="009B6CAC" w:rsidRPr="009017BD" w:rsidRDefault="009B6CAC">
      <w:pPr>
        <w:widowControl w:val="0"/>
        <w:numPr>
          <w:ilvl w:val="0"/>
          <w:numId w:val="8"/>
        </w:numPr>
        <w:rPr>
          <w:rFonts w:ascii="Cambria" w:hAnsi="Cambria" w:cs="Arial"/>
        </w:rPr>
      </w:pPr>
      <w:r w:rsidRPr="009017BD">
        <w:rPr>
          <w:rFonts w:ascii="Cambria" w:hAnsi="Cambria" w:cs="Arial"/>
          <w:b/>
        </w:rPr>
        <w:t>Oświadczam/y, że</w:t>
      </w:r>
      <w:r w:rsidRPr="009017BD">
        <w:rPr>
          <w:rFonts w:ascii="Cambria" w:hAnsi="Cambria" w:cs="Arial"/>
        </w:rPr>
        <w:t>:</w:t>
      </w:r>
    </w:p>
    <w:p w:rsidR="009B6CAC" w:rsidRPr="009017BD" w:rsidRDefault="009B6CAC" w:rsidP="008070C4">
      <w:pPr>
        <w:pStyle w:val="Bezodstpw"/>
        <w:numPr>
          <w:ilvl w:val="1"/>
          <w:numId w:val="21"/>
        </w:num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017BD">
        <w:rPr>
          <w:rFonts w:ascii="Cambria" w:hAnsi="Cambria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</w:t>
      </w:r>
      <w:r w:rsidR="008363AB" w:rsidRPr="009017BD">
        <w:rPr>
          <w:rFonts w:ascii="Cambria" w:hAnsi="Cambria" w:cs="Arial"/>
          <w:sz w:val="20"/>
          <w:szCs w:val="20"/>
        </w:rPr>
        <w:t> </w:t>
      </w:r>
      <w:r w:rsidRPr="009017BD">
        <w:rPr>
          <w:rFonts w:ascii="Cambria" w:hAnsi="Cambria" w:cs="Arial"/>
          <w:sz w:val="20"/>
          <w:szCs w:val="20"/>
        </w:rPr>
        <w:t>związku z prowadzonym postępowaniem o udzielenie zamówienia publicznego;</w:t>
      </w:r>
    </w:p>
    <w:p w:rsidR="009B6CAC" w:rsidRPr="009017BD" w:rsidRDefault="009B6CAC" w:rsidP="008070C4">
      <w:pPr>
        <w:pStyle w:val="Bezodstpw"/>
        <w:numPr>
          <w:ilvl w:val="1"/>
          <w:numId w:val="21"/>
        </w:num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017BD">
        <w:rPr>
          <w:rFonts w:ascii="Cambria" w:hAnsi="Cambria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:rsidR="009B6CAC" w:rsidRPr="009017BD" w:rsidRDefault="009B6CAC" w:rsidP="008070C4">
      <w:pPr>
        <w:pStyle w:val="Bezodstpw"/>
        <w:numPr>
          <w:ilvl w:val="1"/>
          <w:numId w:val="21"/>
        </w:num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017BD">
        <w:rPr>
          <w:rFonts w:ascii="Cambria" w:hAnsi="Cambria" w:cs="Arial"/>
          <w:sz w:val="20"/>
          <w:szCs w:val="20"/>
        </w:rPr>
        <w:t xml:space="preserve">poinformowaliśmy wszystkie osoby, których dane są zawarte w ofercie oraz poinformujemy wszystkie osoby wskazane w uzupełnieniach i wyjaśnieniach do oferty, że zgodnie z art. 74 ust. 1 ustawy z dnia </w:t>
      </w:r>
      <w:r w:rsidRPr="009017BD">
        <w:rPr>
          <w:rFonts w:ascii="Cambria" w:hAnsi="Cambria" w:cs="Arial"/>
          <w:sz w:val="20"/>
          <w:szCs w:val="20"/>
        </w:rPr>
        <w:lastRenderedPageBreak/>
        <w:t>11 września 2019 r. Prawo zamówień publicznych protokół wraz z załącznikami jest jawny oraz, iż</w:t>
      </w:r>
      <w:r w:rsidR="008363AB" w:rsidRPr="009017BD">
        <w:rPr>
          <w:rFonts w:ascii="Cambria" w:hAnsi="Cambria" w:cs="Arial"/>
          <w:sz w:val="20"/>
          <w:szCs w:val="20"/>
        </w:rPr>
        <w:t> </w:t>
      </w:r>
      <w:r w:rsidRPr="009017BD">
        <w:rPr>
          <w:rFonts w:ascii="Cambria" w:hAnsi="Cambria" w:cs="Arial"/>
          <w:sz w:val="20"/>
          <w:szCs w:val="20"/>
        </w:rPr>
        <w:t>załącznikiem do protokołu są m.in. oferty i inne dokumenty i informacje składane przez wykonawców.</w:t>
      </w:r>
    </w:p>
    <w:p w:rsidR="009B6CAC" w:rsidRPr="009017BD" w:rsidRDefault="009B6CAC">
      <w:pPr>
        <w:rPr>
          <w:rFonts w:ascii="Cambria" w:hAnsi="Cambria" w:cs="Arial"/>
        </w:rPr>
      </w:pPr>
    </w:p>
    <w:p w:rsidR="009B6CAC" w:rsidRPr="009017BD" w:rsidRDefault="009B6CAC">
      <w:pPr>
        <w:rPr>
          <w:rFonts w:ascii="Cambria" w:hAnsi="Cambria" w:cs="Arial"/>
          <w:bCs/>
          <w:i/>
        </w:rPr>
      </w:pPr>
      <w:r w:rsidRPr="009017BD">
        <w:rPr>
          <w:rFonts w:ascii="Cambria" w:hAnsi="Cambria" w:cs="Arial"/>
          <w:b/>
          <w:bCs/>
          <w:i/>
        </w:rPr>
        <w:t>*</w:t>
      </w:r>
      <w:r w:rsidRPr="009017BD">
        <w:rPr>
          <w:rFonts w:ascii="Cambria" w:hAnsi="Cambria" w:cs="Arial"/>
          <w:bCs/>
          <w:i/>
        </w:rPr>
        <w:t xml:space="preserve"> - niepotrzebne skreślić</w:t>
      </w:r>
    </w:p>
    <w:p w:rsidR="009B6CAC" w:rsidRPr="009017BD" w:rsidRDefault="009B6CAC">
      <w:pPr>
        <w:rPr>
          <w:rFonts w:ascii="Cambria" w:hAnsi="Cambria" w:cs="Arial"/>
        </w:rPr>
      </w:pPr>
    </w:p>
    <w:p w:rsidR="009B6CAC" w:rsidRPr="009017BD" w:rsidRDefault="009B6CAC">
      <w:pPr>
        <w:rPr>
          <w:rFonts w:ascii="Cambria" w:hAnsi="Cambria" w:cs="Arial"/>
        </w:rPr>
      </w:pPr>
    </w:p>
    <w:p w:rsidR="009B6CAC" w:rsidRPr="009017BD" w:rsidRDefault="009B6CAC">
      <w:pPr>
        <w:rPr>
          <w:rFonts w:ascii="Cambria" w:hAnsi="Cambria" w:cs="Arial"/>
        </w:rPr>
      </w:pPr>
    </w:p>
    <w:p w:rsidR="009B6CAC" w:rsidRPr="009017BD" w:rsidRDefault="009B6CAC">
      <w:pPr>
        <w:rPr>
          <w:rFonts w:ascii="Cambria" w:hAnsi="Cambria" w:cs="Arial"/>
        </w:rPr>
      </w:pPr>
    </w:p>
    <w:p w:rsidR="009B6CAC" w:rsidRPr="009017BD" w:rsidRDefault="009B6CAC">
      <w:pPr>
        <w:jc w:val="both"/>
        <w:rPr>
          <w:rFonts w:ascii="Cambria" w:hAnsi="Cambria" w:cs="Arial"/>
        </w:rPr>
      </w:pPr>
      <w:r w:rsidRPr="009017BD">
        <w:rPr>
          <w:rFonts w:ascii="Cambria" w:hAnsi="Cambria" w:cs="Arial"/>
        </w:rPr>
        <w:t xml:space="preserve">………………………………………… dnia …….…………..                                  </w:t>
      </w:r>
      <w:r w:rsidRPr="009017BD">
        <w:rPr>
          <w:rFonts w:ascii="Cambria" w:hAnsi="Cambria" w:cs="Arial"/>
        </w:rPr>
        <w:tab/>
        <w:t xml:space="preserve"> </w:t>
      </w:r>
    </w:p>
    <w:p w:rsidR="009B6CAC" w:rsidRPr="009017BD" w:rsidRDefault="009B6CAC">
      <w:pPr>
        <w:pStyle w:val="Tekstpodstawowy3"/>
        <w:spacing w:after="0"/>
        <w:rPr>
          <w:rFonts w:ascii="Cambria" w:hAnsi="Cambria" w:cs="Arial"/>
          <w:sz w:val="20"/>
        </w:rPr>
      </w:pPr>
      <w:r w:rsidRPr="009017BD">
        <w:rPr>
          <w:rFonts w:ascii="Cambria" w:hAnsi="Cambria" w:cs="Arial"/>
          <w:sz w:val="20"/>
        </w:rPr>
        <w:t xml:space="preserve">     ( Miejscowość)                                 </w:t>
      </w:r>
      <w:r w:rsidRPr="009017BD">
        <w:rPr>
          <w:rFonts w:ascii="Cambria" w:hAnsi="Cambria" w:cs="Arial"/>
          <w:sz w:val="20"/>
        </w:rPr>
        <w:tab/>
        <w:t xml:space="preserve">                </w:t>
      </w:r>
      <w:r w:rsidRPr="009017BD">
        <w:rPr>
          <w:rFonts w:ascii="Cambria" w:hAnsi="Cambria" w:cs="Arial"/>
          <w:sz w:val="20"/>
        </w:rPr>
        <w:tab/>
        <w:t xml:space="preserve">                                         </w:t>
      </w:r>
    </w:p>
    <w:p w:rsidR="009B6CAC" w:rsidRPr="009017BD" w:rsidRDefault="009B6CAC">
      <w:pPr>
        <w:pStyle w:val="Tekstpodstawowy3"/>
        <w:jc w:val="both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3"/>
        <w:jc w:val="both"/>
        <w:rPr>
          <w:rFonts w:ascii="Cambria" w:hAnsi="Cambria" w:cs="Arial"/>
          <w:sz w:val="20"/>
        </w:rPr>
      </w:pPr>
    </w:p>
    <w:p w:rsidR="009B6CAC" w:rsidRPr="009017BD" w:rsidRDefault="009B6CAC">
      <w:pPr>
        <w:pStyle w:val="Tekstpodstawowy3"/>
        <w:jc w:val="both"/>
        <w:rPr>
          <w:rFonts w:ascii="Cambria" w:hAnsi="Cambria" w:cs="Arial"/>
          <w:b/>
          <w:sz w:val="20"/>
        </w:rPr>
      </w:pPr>
      <w:r w:rsidRPr="009017BD">
        <w:rPr>
          <w:rFonts w:ascii="Cambria" w:hAnsi="Cambria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9B6CAC" w:rsidRPr="009017BD" w:rsidSect="00236BC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7EAF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7EAFB2" w16cid:durableId="27F4DD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BEF" w:rsidRDefault="00135BEF">
      <w:r>
        <w:separator/>
      </w:r>
    </w:p>
  </w:endnote>
  <w:endnote w:type="continuationSeparator" w:id="0">
    <w:p w:rsidR="00135BEF" w:rsidRDefault="00135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9148EA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135BEF">
      <w:rPr>
        <w:noProof/>
      </w:rPr>
      <w:instrText>PAGE   \* MERGEFORMAT</w:instrText>
    </w:r>
    <w:r>
      <w:rPr>
        <w:noProof/>
      </w:rPr>
      <w:fldChar w:fldCharType="separate"/>
    </w:r>
    <w:r w:rsidR="003D730B">
      <w:rPr>
        <w:noProof/>
      </w:rPr>
      <w:t>4</w:t>
    </w:r>
    <w:r>
      <w:rPr>
        <w:noProof/>
      </w:rPr>
      <w:fldChar w:fldCharType="end"/>
    </w:r>
    <w:r w:rsidR="00135BEF">
      <w:t xml:space="preserve"> | </w:t>
    </w:r>
    <w:r w:rsidR="00135BEF">
      <w:rPr>
        <w:color w:val="7F7F7F"/>
        <w:spacing w:val="60"/>
      </w:rPr>
      <w:t>Strona</w:t>
    </w:r>
  </w:p>
  <w:p w:rsidR="00135BEF" w:rsidRDefault="00135B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BEF" w:rsidRDefault="00135BEF">
      <w:r>
        <w:separator/>
      </w:r>
    </w:p>
  </w:footnote>
  <w:footnote w:type="continuationSeparator" w:id="0">
    <w:p w:rsidR="00135BEF" w:rsidRDefault="00135BEF">
      <w:r>
        <w:continuationSeparator/>
      </w:r>
    </w:p>
  </w:footnote>
  <w:footnote w:id="1">
    <w:p w:rsidR="00135BEF" w:rsidRDefault="00135BEF">
      <w:pPr>
        <w:pStyle w:val="Tekstprzypisudolnego"/>
        <w:rPr>
          <w:rFonts w:ascii="Cambria" w:hAnsi="Cambria" w:cs="Arial"/>
        </w:rPr>
      </w:pPr>
      <w:r>
        <w:rPr>
          <w:rStyle w:val="Odwoanieprzypisudolnego"/>
          <w:rFonts w:ascii="Cambria" w:hAnsi="Cambria" w:cs="Arial"/>
        </w:rPr>
        <w:footnoteRef/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135BEF">
    <w:pPr>
      <w:tabs>
        <w:tab w:val="left" w:pos="3270"/>
      </w:tabs>
      <w:jc w:val="center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Specyfikacja Warunków Zamówienia</w:t>
    </w:r>
  </w:p>
  <w:p w:rsidR="00135BEF" w:rsidRDefault="009148EA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148E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0" type="#_x0000_t32" alt="" style="position:absolute;left:0;text-align:left;margin-left:-7.95pt;margin-top:7.3pt;width:474pt;height:1.5pt;flip:y;z-index:251657216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 </w:t>
    </w:r>
  </w:p>
  <w:p w:rsidR="00135BEF" w:rsidRDefault="00135B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BEF" w:rsidRDefault="009148EA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148E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left:0;text-align:left;margin-left:1.45pt;margin-top:19.35pt;width:474pt;height:1.5pt;flip:y;z-index:251658240;visibility:visible;mso-wrap-edited:f">
          <o:lock v:ext="edit" shapetype="f"/>
        </v:shape>
      </w:pict>
    </w:r>
    <w:r w:rsidR="00135BEF">
      <w:rPr>
        <w:rFonts w:ascii="Calibri" w:hAnsi="Calibri"/>
        <w:sz w:val="16"/>
        <w:szCs w:val="16"/>
      </w:rPr>
      <w:t xml:space="preserve">Specyfikacja Warunków Zamówienia - znak sprawy ZP/32/2021  </w:t>
    </w:r>
  </w:p>
  <w:p w:rsidR="00135BEF" w:rsidRDefault="00135B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5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07AF00DD"/>
    <w:multiLevelType w:val="multilevel"/>
    <w:tmpl w:val="372ACFC2"/>
    <w:lvl w:ilvl="0">
      <w:start w:val="10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  <w:i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8">
    <w:nsid w:val="0E44754F"/>
    <w:multiLevelType w:val="hybridMultilevel"/>
    <w:tmpl w:val="69EE4306"/>
    <w:lvl w:ilvl="0" w:tplc="0415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39">
    <w:nsid w:val="0E8D620B"/>
    <w:multiLevelType w:val="multilevel"/>
    <w:tmpl w:val="0BF292FA"/>
    <w:lvl w:ilvl="0">
      <w:start w:val="10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1" w:hanging="5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40">
    <w:nsid w:val="162C3CAB"/>
    <w:multiLevelType w:val="multilevel"/>
    <w:tmpl w:val="50AC44B8"/>
    <w:styleLink w:val="WW8Num54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Symbol"/>
        <w:sz w:val="20"/>
        <w:szCs w:val="20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Times New Roman" w:hAnsi="Symbol" w:cs="Symbol"/>
        <w:sz w:val="20"/>
        <w:szCs w:val="20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1">
    <w:nsid w:val="173B6572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2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21514750"/>
    <w:multiLevelType w:val="multilevel"/>
    <w:tmpl w:val="3280BCF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7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49">
    <w:nsid w:val="310544AF"/>
    <w:multiLevelType w:val="multilevel"/>
    <w:tmpl w:val="0408190A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Cambria" w:hAnsi="Cambria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51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DD55BA5"/>
    <w:multiLevelType w:val="multilevel"/>
    <w:tmpl w:val="329634A4"/>
    <w:styleLink w:val="WW8Num59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692" w:hanging="408"/>
      </w:pPr>
      <w:rPr>
        <w:rFonts w:ascii="Arial" w:eastAsia="Arial" w:hAnsi="Arial" w:cs="Arial"/>
        <w:b w:val="0"/>
        <w:bCs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b w:val="0"/>
        <w:bCs/>
        <w:iCs/>
        <w:spacing w:val="-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Arial" w:eastAsia="Arial" w:hAnsi="Arial" w:cs="Arial"/>
        <w:b w:val="0"/>
        <w:bCs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Arial" w:hAnsi="Arial" w:cs="Arial"/>
        <w:b w:val="0"/>
        <w:bCs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>
    <w:nsid w:val="49016016"/>
    <w:multiLevelType w:val="multilevel"/>
    <w:tmpl w:val="E6DAD8C2"/>
    <w:styleLink w:val="WW8Num49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CFA5DEF"/>
    <w:multiLevelType w:val="multilevel"/>
    <w:tmpl w:val="1EDE9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5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56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7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8">
    <w:nsid w:val="580E4E18"/>
    <w:multiLevelType w:val="multilevel"/>
    <w:tmpl w:val="D8B2C5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Cambria" w:hAnsi="Cambria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Cambria" w:eastAsia="Times New Roman" w:hAnsi="Cambria" w:cs="Arial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9">
    <w:nsid w:val="593C1589"/>
    <w:multiLevelType w:val="multilevel"/>
    <w:tmpl w:val="03BA3A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63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4">
    <w:nsid w:val="63464C57"/>
    <w:multiLevelType w:val="multilevel"/>
    <w:tmpl w:val="D386522A"/>
    <w:styleLink w:val="WW8Num2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5">
    <w:nsid w:val="67336BE8"/>
    <w:multiLevelType w:val="hybridMultilevel"/>
    <w:tmpl w:val="D6AC22F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4385E7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9507EA"/>
    <w:multiLevelType w:val="hybridMultilevel"/>
    <w:tmpl w:val="5860E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9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0">
    <w:nsid w:val="6CA94FC9"/>
    <w:multiLevelType w:val="multilevel"/>
    <w:tmpl w:val="5168972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934"/>
        </w:tabs>
        <w:ind w:left="2934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294"/>
        </w:tabs>
        <w:ind w:left="3294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3654"/>
        </w:tabs>
        <w:ind w:left="3654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014"/>
        </w:tabs>
        <w:ind w:left="4014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374"/>
        </w:tabs>
        <w:ind w:left="4374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1">
    <w:nsid w:val="715110CE"/>
    <w:multiLevelType w:val="hybridMultilevel"/>
    <w:tmpl w:val="0D48FC8A"/>
    <w:lvl w:ilvl="0" w:tplc="11101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3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>
    <w:nsid w:val="7FBB7854"/>
    <w:multiLevelType w:val="multilevel"/>
    <w:tmpl w:val="D6FE5B6E"/>
    <w:lvl w:ilvl="0">
      <w:start w:val="2"/>
      <w:numFmt w:val="decimal"/>
      <w:lvlText w:val="%1"/>
      <w:lvlJc w:val="left"/>
      <w:pPr>
        <w:ind w:left="500" w:hanging="500"/>
      </w:pPr>
      <w:rPr>
        <w:rFonts w:ascii="Cambria" w:eastAsia="Times New Roman" w:hAnsi="Cambria" w:cs="Arial" w:hint="default"/>
        <w:sz w:val="24"/>
      </w:rPr>
    </w:lvl>
    <w:lvl w:ilvl="1">
      <w:start w:val="7"/>
      <w:numFmt w:val="decimal"/>
      <w:lvlText w:val="%1.%2"/>
      <w:lvlJc w:val="left"/>
      <w:pPr>
        <w:ind w:left="860" w:hanging="500"/>
      </w:pPr>
      <w:rPr>
        <w:rFonts w:ascii="Cambria" w:eastAsia="Times New Roman" w:hAnsi="Cambria" w:cs="Arial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1" w:hanging="1080"/>
      </w:pPr>
      <w:rPr>
        <w:rFonts w:ascii="Cambria" w:eastAsia="Times New Roman" w:hAnsi="Cambria" w:cs="Aria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eastAsia="Times New Roman" w:hAnsi="Cambria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mbria" w:eastAsia="Times New Roman" w:hAnsi="Cambria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eastAsia="Times New Roman" w:hAnsi="Cambria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mbria" w:eastAsia="Times New Roman" w:hAnsi="Cambria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mbria" w:eastAsia="Times New Roman" w:hAnsi="Cambria" w:cs="Arial" w:hint="default"/>
        <w:sz w:val="24"/>
      </w:rPr>
    </w:lvl>
  </w:abstractNum>
  <w:abstractNum w:abstractNumId="75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>
    <w:abstractNumId w:val="54"/>
  </w:num>
  <w:num w:numId="2">
    <w:abstractNumId w:val="43"/>
  </w:num>
  <w:num w:numId="3">
    <w:abstractNumId w:val="57"/>
  </w:num>
  <w:num w:numId="4">
    <w:abstractNumId w:val="56"/>
  </w:num>
  <w:num w:numId="5">
    <w:abstractNumId w:val="72"/>
  </w:num>
  <w:num w:numId="6">
    <w:abstractNumId w:val="61"/>
  </w:num>
  <w:num w:numId="7">
    <w:abstractNumId w:val="73"/>
  </w:num>
  <w:num w:numId="8">
    <w:abstractNumId w:val="49"/>
  </w:num>
  <w:num w:numId="9">
    <w:abstractNumId w:val="69"/>
  </w:num>
  <w:num w:numId="10">
    <w:abstractNumId w:val="35"/>
  </w:num>
  <w:num w:numId="11">
    <w:abstractNumId w:val="63"/>
  </w:num>
  <w:num w:numId="12">
    <w:abstractNumId w:val="48"/>
  </w:num>
  <w:num w:numId="13">
    <w:abstractNumId w:val="75"/>
  </w:num>
  <w:num w:numId="14">
    <w:abstractNumId w:val="47"/>
  </w:num>
  <w:num w:numId="15">
    <w:abstractNumId w:val="4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" w:hAnsi="Cambria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Cambria Math" w:hAnsi="Cambria Math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44"/>
  </w:num>
  <w:num w:numId="17">
    <w:abstractNumId w:val="4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Cambria Math" w:hAnsi="Cambria Math" w:hint="default"/>
          <w:b w:val="0"/>
          <w:i w:val="0"/>
          <w:color w:val="00000A"/>
          <w:sz w:val="20"/>
          <w:szCs w:val="20"/>
        </w:rPr>
      </w:lvl>
    </w:lvlOverride>
  </w:num>
  <w:num w:numId="18">
    <w:abstractNumId w:val="62"/>
  </w:num>
  <w:num w:numId="19">
    <w:abstractNumId w:val="42"/>
  </w:num>
  <w:num w:numId="20">
    <w:abstractNumId w:val="55"/>
  </w:num>
  <w:num w:numId="21">
    <w:abstractNumId w:val="11"/>
  </w:num>
  <w:num w:numId="22">
    <w:abstractNumId w:val="33"/>
  </w:num>
  <w:num w:numId="23">
    <w:abstractNumId w:val="58"/>
  </w:num>
  <w:num w:numId="24">
    <w:abstractNumId w:val="60"/>
  </w:num>
  <w:num w:numId="25">
    <w:abstractNumId w:val="37"/>
  </w:num>
  <w:num w:numId="26">
    <w:abstractNumId w:val="51"/>
  </w:num>
  <w:num w:numId="27">
    <w:abstractNumId w:val="68"/>
  </w:num>
  <w:num w:numId="28">
    <w:abstractNumId w:val="52"/>
  </w:num>
  <w:num w:numId="29">
    <w:abstractNumId w:val="40"/>
  </w:num>
  <w:num w:numId="30">
    <w:abstractNumId w:val="64"/>
  </w:num>
  <w:num w:numId="31">
    <w:abstractNumId w:val="53"/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50"/>
  </w:num>
  <w:num w:numId="35">
    <w:abstractNumId w:val="36"/>
  </w:num>
  <w:num w:numId="36">
    <w:abstractNumId w:val="71"/>
  </w:num>
  <w:num w:numId="37">
    <w:abstractNumId w:val="67"/>
  </w:num>
  <w:num w:numId="38">
    <w:abstractNumId w:val="39"/>
  </w:num>
  <w:num w:numId="39">
    <w:abstractNumId w:val="70"/>
  </w:num>
  <w:num w:numId="40">
    <w:abstractNumId w:val="41"/>
  </w:num>
  <w:num w:numId="41">
    <w:abstractNumId w:val="65"/>
  </w:num>
  <w:num w:numId="42">
    <w:abstractNumId w:val="74"/>
  </w:num>
  <w:num w:numId="43">
    <w:abstractNumId w:val="38"/>
  </w:num>
  <w:num w:numId="44">
    <w:abstractNumId w:val="59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elajda Bella">
    <w15:presenceInfo w15:providerId="AD" w15:userId="S-1-5-21-646137887-3043406708-2217584806-13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D5905"/>
    <w:rsid w:val="00003F14"/>
    <w:rsid w:val="00006EA7"/>
    <w:rsid w:val="00015814"/>
    <w:rsid w:val="00024BC3"/>
    <w:rsid w:val="00031CDB"/>
    <w:rsid w:val="00032804"/>
    <w:rsid w:val="00035915"/>
    <w:rsid w:val="00040C1B"/>
    <w:rsid w:val="00041226"/>
    <w:rsid w:val="0004275E"/>
    <w:rsid w:val="00050441"/>
    <w:rsid w:val="00052947"/>
    <w:rsid w:val="000557CD"/>
    <w:rsid w:val="00057081"/>
    <w:rsid w:val="000638EB"/>
    <w:rsid w:val="00065CD5"/>
    <w:rsid w:val="00066EC0"/>
    <w:rsid w:val="00067638"/>
    <w:rsid w:val="00083E0F"/>
    <w:rsid w:val="00091101"/>
    <w:rsid w:val="00097A3F"/>
    <w:rsid w:val="000B611A"/>
    <w:rsid w:val="000C0085"/>
    <w:rsid w:val="000C1FC5"/>
    <w:rsid w:val="000C2AE3"/>
    <w:rsid w:val="000C6F72"/>
    <w:rsid w:val="000E48CC"/>
    <w:rsid w:val="000E7C82"/>
    <w:rsid w:val="000E7E4B"/>
    <w:rsid w:val="000F65B2"/>
    <w:rsid w:val="00100F1E"/>
    <w:rsid w:val="00112E79"/>
    <w:rsid w:val="00120173"/>
    <w:rsid w:val="00125E04"/>
    <w:rsid w:val="00127BDF"/>
    <w:rsid w:val="00135798"/>
    <w:rsid w:val="00135BEF"/>
    <w:rsid w:val="00137A6A"/>
    <w:rsid w:val="0014042C"/>
    <w:rsid w:val="001517C5"/>
    <w:rsid w:val="00156CC4"/>
    <w:rsid w:val="001626D1"/>
    <w:rsid w:val="00163E06"/>
    <w:rsid w:val="0016491D"/>
    <w:rsid w:val="001700DF"/>
    <w:rsid w:val="00173BBA"/>
    <w:rsid w:val="00174B32"/>
    <w:rsid w:val="001772D0"/>
    <w:rsid w:val="00181DF1"/>
    <w:rsid w:val="0018415C"/>
    <w:rsid w:val="00187EDE"/>
    <w:rsid w:val="00190220"/>
    <w:rsid w:val="00195109"/>
    <w:rsid w:val="001A27FE"/>
    <w:rsid w:val="001A39A0"/>
    <w:rsid w:val="001A6ADD"/>
    <w:rsid w:val="001A7342"/>
    <w:rsid w:val="001B2665"/>
    <w:rsid w:val="001B47D8"/>
    <w:rsid w:val="001B490D"/>
    <w:rsid w:val="001C061A"/>
    <w:rsid w:val="001D56E2"/>
    <w:rsid w:val="001D7225"/>
    <w:rsid w:val="001E40D6"/>
    <w:rsid w:val="001E5F95"/>
    <w:rsid w:val="001E77AC"/>
    <w:rsid w:val="001F3E19"/>
    <w:rsid w:val="001F4806"/>
    <w:rsid w:val="00203BBD"/>
    <w:rsid w:val="0020477E"/>
    <w:rsid w:val="00215063"/>
    <w:rsid w:val="00236BC3"/>
    <w:rsid w:val="00240D7B"/>
    <w:rsid w:val="00243089"/>
    <w:rsid w:val="00246C32"/>
    <w:rsid w:val="0025148C"/>
    <w:rsid w:val="00253C55"/>
    <w:rsid w:val="002572C9"/>
    <w:rsid w:val="00264DC1"/>
    <w:rsid w:val="002655E3"/>
    <w:rsid w:val="002736C8"/>
    <w:rsid w:val="00280C73"/>
    <w:rsid w:val="00283E28"/>
    <w:rsid w:val="00294122"/>
    <w:rsid w:val="002C539D"/>
    <w:rsid w:val="002D73F7"/>
    <w:rsid w:val="002E5098"/>
    <w:rsid w:val="002E6D0F"/>
    <w:rsid w:val="002F001C"/>
    <w:rsid w:val="002F6AB0"/>
    <w:rsid w:val="003153C6"/>
    <w:rsid w:val="00316660"/>
    <w:rsid w:val="00326DAA"/>
    <w:rsid w:val="003316CC"/>
    <w:rsid w:val="003529BF"/>
    <w:rsid w:val="0035529D"/>
    <w:rsid w:val="0035712F"/>
    <w:rsid w:val="00363629"/>
    <w:rsid w:val="00367840"/>
    <w:rsid w:val="0037431C"/>
    <w:rsid w:val="00383011"/>
    <w:rsid w:val="00385E49"/>
    <w:rsid w:val="0038692C"/>
    <w:rsid w:val="00387527"/>
    <w:rsid w:val="00393273"/>
    <w:rsid w:val="003B2BD2"/>
    <w:rsid w:val="003D569E"/>
    <w:rsid w:val="003D5858"/>
    <w:rsid w:val="003D730B"/>
    <w:rsid w:val="003E498E"/>
    <w:rsid w:val="003E4E1B"/>
    <w:rsid w:val="003E6B81"/>
    <w:rsid w:val="00402915"/>
    <w:rsid w:val="0040388F"/>
    <w:rsid w:val="00404990"/>
    <w:rsid w:val="004151B4"/>
    <w:rsid w:val="00422DEA"/>
    <w:rsid w:val="00441E55"/>
    <w:rsid w:val="00446118"/>
    <w:rsid w:val="00454229"/>
    <w:rsid w:val="004543A9"/>
    <w:rsid w:val="0045489C"/>
    <w:rsid w:val="004633B4"/>
    <w:rsid w:val="004671EE"/>
    <w:rsid w:val="004720B1"/>
    <w:rsid w:val="00476030"/>
    <w:rsid w:val="00476E09"/>
    <w:rsid w:val="004840AC"/>
    <w:rsid w:val="00494095"/>
    <w:rsid w:val="00494C1F"/>
    <w:rsid w:val="004A1F69"/>
    <w:rsid w:val="004A2DE9"/>
    <w:rsid w:val="004A3AEB"/>
    <w:rsid w:val="004B28CB"/>
    <w:rsid w:val="004B3F50"/>
    <w:rsid w:val="004B7BE3"/>
    <w:rsid w:val="004C1608"/>
    <w:rsid w:val="004C5393"/>
    <w:rsid w:val="004D3EAA"/>
    <w:rsid w:val="004D5905"/>
    <w:rsid w:val="004D7377"/>
    <w:rsid w:val="004F6CDC"/>
    <w:rsid w:val="00507303"/>
    <w:rsid w:val="0051078B"/>
    <w:rsid w:val="005131EC"/>
    <w:rsid w:val="00516698"/>
    <w:rsid w:val="00521DF7"/>
    <w:rsid w:val="00530FCB"/>
    <w:rsid w:val="00533FC1"/>
    <w:rsid w:val="00534C03"/>
    <w:rsid w:val="00547D38"/>
    <w:rsid w:val="005507EB"/>
    <w:rsid w:val="00560110"/>
    <w:rsid w:val="00562E92"/>
    <w:rsid w:val="00563E96"/>
    <w:rsid w:val="00571356"/>
    <w:rsid w:val="00572534"/>
    <w:rsid w:val="005748A6"/>
    <w:rsid w:val="00583434"/>
    <w:rsid w:val="00587150"/>
    <w:rsid w:val="00595C3C"/>
    <w:rsid w:val="005A642A"/>
    <w:rsid w:val="005D3E20"/>
    <w:rsid w:val="005D7374"/>
    <w:rsid w:val="005D76CF"/>
    <w:rsid w:val="005D7F03"/>
    <w:rsid w:val="005E1D30"/>
    <w:rsid w:val="005E298B"/>
    <w:rsid w:val="005E6615"/>
    <w:rsid w:val="005F32BD"/>
    <w:rsid w:val="005F3E8C"/>
    <w:rsid w:val="00615762"/>
    <w:rsid w:val="00631C15"/>
    <w:rsid w:val="0063551E"/>
    <w:rsid w:val="00642712"/>
    <w:rsid w:val="006476CE"/>
    <w:rsid w:val="00647F05"/>
    <w:rsid w:val="0065612E"/>
    <w:rsid w:val="006640E5"/>
    <w:rsid w:val="00664804"/>
    <w:rsid w:val="006665A4"/>
    <w:rsid w:val="00670E80"/>
    <w:rsid w:val="006725CC"/>
    <w:rsid w:val="0067309E"/>
    <w:rsid w:val="006730FD"/>
    <w:rsid w:val="006741C9"/>
    <w:rsid w:val="0067443D"/>
    <w:rsid w:val="006755C1"/>
    <w:rsid w:val="00682AB6"/>
    <w:rsid w:val="00686B66"/>
    <w:rsid w:val="00693DA4"/>
    <w:rsid w:val="006A3567"/>
    <w:rsid w:val="006A3C2D"/>
    <w:rsid w:val="006B0E05"/>
    <w:rsid w:val="006B2623"/>
    <w:rsid w:val="006B669B"/>
    <w:rsid w:val="006C0902"/>
    <w:rsid w:val="006C37B0"/>
    <w:rsid w:val="006C3B79"/>
    <w:rsid w:val="006C4B3B"/>
    <w:rsid w:val="006C7E2D"/>
    <w:rsid w:val="006D71A3"/>
    <w:rsid w:val="006D7645"/>
    <w:rsid w:val="006E3838"/>
    <w:rsid w:val="006E7A26"/>
    <w:rsid w:val="007034B3"/>
    <w:rsid w:val="007041E9"/>
    <w:rsid w:val="007159AB"/>
    <w:rsid w:val="007236AC"/>
    <w:rsid w:val="00727C9F"/>
    <w:rsid w:val="00730066"/>
    <w:rsid w:val="0073071D"/>
    <w:rsid w:val="007402F9"/>
    <w:rsid w:val="00742EF0"/>
    <w:rsid w:val="007430B6"/>
    <w:rsid w:val="00746743"/>
    <w:rsid w:val="00752C6B"/>
    <w:rsid w:val="00771D7A"/>
    <w:rsid w:val="007726FF"/>
    <w:rsid w:val="0078409D"/>
    <w:rsid w:val="007973C6"/>
    <w:rsid w:val="007A5AC4"/>
    <w:rsid w:val="007B1928"/>
    <w:rsid w:val="007B595D"/>
    <w:rsid w:val="007C308A"/>
    <w:rsid w:val="007C4975"/>
    <w:rsid w:val="007C6CEC"/>
    <w:rsid w:val="007F5B60"/>
    <w:rsid w:val="008070C4"/>
    <w:rsid w:val="0081084F"/>
    <w:rsid w:val="00810DF3"/>
    <w:rsid w:val="0081127D"/>
    <w:rsid w:val="00824B6D"/>
    <w:rsid w:val="00824D4D"/>
    <w:rsid w:val="00826D9A"/>
    <w:rsid w:val="008336C2"/>
    <w:rsid w:val="008363AB"/>
    <w:rsid w:val="00843F2D"/>
    <w:rsid w:val="00850151"/>
    <w:rsid w:val="00861D9D"/>
    <w:rsid w:val="0086781E"/>
    <w:rsid w:val="008728B9"/>
    <w:rsid w:val="00880309"/>
    <w:rsid w:val="008854E1"/>
    <w:rsid w:val="008874CE"/>
    <w:rsid w:val="00891717"/>
    <w:rsid w:val="00892FB9"/>
    <w:rsid w:val="00893859"/>
    <w:rsid w:val="00893DB5"/>
    <w:rsid w:val="00896CD2"/>
    <w:rsid w:val="008A0162"/>
    <w:rsid w:val="008A6089"/>
    <w:rsid w:val="008B46C8"/>
    <w:rsid w:val="008C0AEA"/>
    <w:rsid w:val="008C7812"/>
    <w:rsid w:val="008C7B84"/>
    <w:rsid w:val="008D4217"/>
    <w:rsid w:val="008D42B9"/>
    <w:rsid w:val="008E19CB"/>
    <w:rsid w:val="008E5347"/>
    <w:rsid w:val="008E6F93"/>
    <w:rsid w:val="00900C89"/>
    <w:rsid w:val="009017BD"/>
    <w:rsid w:val="0090427F"/>
    <w:rsid w:val="009148EA"/>
    <w:rsid w:val="00917AF0"/>
    <w:rsid w:val="00921002"/>
    <w:rsid w:val="00923E61"/>
    <w:rsid w:val="009322D9"/>
    <w:rsid w:val="009351AE"/>
    <w:rsid w:val="00937E6B"/>
    <w:rsid w:val="0094084A"/>
    <w:rsid w:val="009453DF"/>
    <w:rsid w:val="00950DC9"/>
    <w:rsid w:val="00956FCB"/>
    <w:rsid w:val="00957234"/>
    <w:rsid w:val="009700CF"/>
    <w:rsid w:val="00975454"/>
    <w:rsid w:val="009759A1"/>
    <w:rsid w:val="00976A3B"/>
    <w:rsid w:val="00990FEE"/>
    <w:rsid w:val="009B62A8"/>
    <w:rsid w:val="009B6CAC"/>
    <w:rsid w:val="009C39EE"/>
    <w:rsid w:val="009C510B"/>
    <w:rsid w:val="009C6894"/>
    <w:rsid w:val="009C7603"/>
    <w:rsid w:val="009D09FB"/>
    <w:rsid w:val="009D1E41"/>
    <w:rsid w:val="009D2986"/>
    <w:rsid w:val="009E45E1"/>
    <w:rsid w:val="009E4A57"/>
    <w:rsid w:val="009E6001"/>
    <w:rsid w:val="009F3808"/>
    <w:rsid w:val="009F434E"/>
    <w:rsid w:val="009F6DAB"/>
    <w:rsid w:val="009F739A"/>
    <w:rsid w:val="00A02DF0"/>
    <w:rsid w:val="00A03591"/>
    <w:rsid w:val="00A15577"/>
    <w:rsid w:val="00A20A6C"/>
    <w:rsid w:val="00A27D59"/>
    <w:rsid w:val="00A43D47"/>
    <w:rsid w:val="00A4510B"/>
    <w:rsid w:val="00A463EE"/>
    <w:rsid w:val="00A5025C"/>
    <w:rsid w:val="00A52B1F"/>
    <w:rsid w:val="00A553EC"/>
    <w:rsid w:val="00A60B70"/>
    <w:rsid w:val="00A66781"/>
    <w:rsid w:val="00A76910"/>
    <w:rsid w:val="00A826FB"/>
    <w:rsid w:val="00A82C19"/>
    <w:rsid w:val="00A86EC1"/>
    <w:rsid w:val="00A958E8"/>
    <w:rsid w:val="00AC2391"/>
    <w:rsid w:val="00AC2F14"/>
    <w:rsid w:val="00AD12AC"/>
    <w:rsid w:val="00AE0F3A"/>
    <w:rsid w:val="00AE6B6F"/>
    <w:rsid w:val="00AF3DD4"/>
    <w:rsid w:val="00B03886"/>
    <w:rsid w:val="00B05F30"/>
    <w:rsid w:val="00B06B39"/>
    <w:rsid w:val="00B125EC"/>
    <w:rsid w:val="00B132C7"/>
    <w:rsid w:val="00B159E8"/>
    <w:rsid w:val="00B20221"/>
    <w:rsid w:val="00B328E9"/>
    <w:rsid w:val="00B40343"/>
    <w:rsid w:val="00B41070"/>
    <w:rsid w:val="00B42C4C"/>
    <w:rsid w:val="00B518DE"/>
    <w:rsid w:val="00B75FEE"/>
    <w:rsid w:val="00B821E6"/>
    <w:rsid w:val="00B87571"/>
    <w:rsid w:val="00B9128D"/>
    <w:rsid w:val="00B913FB"/>
    <w:rsid w:val="00B926CE"/>
    <w:rsid w:val="00B940BC"/>
    <w:rsid w:val="00BA605B"/>
    <w:rsid w:val="00BB0FD7"/>
    <w:rsid w:val="00BC0929"/>
    <w:rsid w:val="00BC279E"/>
    <w:rsid w:val="00BC6703"/>
    <w:rsid w:val="00BC7356"/>
    <w:rsid w:val="00BD015E"/>
    <w:rsid w:val="00BD2DFE"/>
    <w:rsid w:val="00BE2116"/>
    <w:rsid w:val="00BE3683"/>
    <w:rsid w:val="00BE7252"/>
    <w:rsid w:val="00BF2A55"/>
    <w:rsid w:val="00BF76CD"/>
    <w:rsid w:val="00C013AD"/>
    <w:rsid w:val="00C109A8"/>
    <w:rsid w:val="00C12680"/>
    <w:rsid w:val="00C15255"/>
    <w:rsid w:val="00C24DDB"/>
    <w:rsid w:val="00C31300"/>
    <w:rsid w:val="00C43AAB"/>
    <w:rsid w:val="00C4533D"/>
    <w:rsid w:val="00C50C03"/>
    <w:rsid w:val="00C52472"/>
    <w:rsid w:val="00C52CA7"/>
    <w:rsid w:val="00C57769"/>
    <w:rsid w:val="00C611F0"/>
    <w:rsid w:val="00C676E9"/>
    <w:rsid w:val="00C71961"/>
    <w:rsid w:val="00C8533F"/>
    <w:rsid w:val="00C915AC"/>
    <w:rsid w:val="00C930C6"/>
    <w:rsid w:val="00CA3EED"/>
    <w:rsid w:val="00CA5F96"/>
    <w:rsid w:val="00CA63D0"/>
    <w:rsid w:val="00CC5F59"/>
    <w:rsid w:val="00CD3BA5"/>
    <w:rsid w:val="00CE5D96"/>
    <w:rsid w:val="00CF30C8"/>
    <w:rsid w:val="00CF7288"/>
    <w:rsid w:val="00D0140F"/>
    <w:rsid w:val="00D24855"/>
    <w:rsid w:val="00D31D50"/>
    <w:rsid w:val="00D37803"/>
    <w:rsid w:val="00D46120"/>
    <w:rsid w:val="00D65821"/>
    <w:rsid w:val="00D7027D"/>
    <w:rsid w:val="00D71250"/>
    <w:rsid w:val="00D7249A"/>
    <w:rsid w:val="00D81EA9"/>
    <w:rsid w:val="00D9442F"/>
    <w:rsid w:val="00D95543"/>
    <w:rsid w:val="00D96B28"/>
    <w:rsid w:val="00DA3888"/>
    <w:rsid w:val="00DB4D6E"/>
    <w:rsid w:val="00DE2DB7"/>
    <w:rsid w:val="00DE42EB"/>
    <w:rsid w:val="00DE5972"/>
    <w:rsid w:val="00E03E28"/>
    <w:rsid w:val="00E072CC"/>
    <w:rsid w:val="00E21C31"/>
    <w:rsid w:val="00E41496"/>
    <w:rsid w:val="00E41676"/>
    <w:rsid w:val="00E43273"/>
    <w:rsid w:val="00E50943"/>
    <w:rsid w:val="00E61A1F"/>
    <w:rsid w:val="00E73623"/>
    <w:rsid w:val="00E76546"/>
    <w:rsid w:val="00E93C47"/>
    <w:rsid w:val="00E961B4"/>
    <w:rsid w:val="00EA1647"/>
    <w:rsid w:val="00EB5EE2"/>
    <w:rsid w:val="00EB74EF"/>
    <w:rsid w:val="00EC7325"/>
    <w:rsid w:val="00ED0DE4"/>
    <w:rsid w:val="00EE1F5C"/>
    <w:rsid w:val="00EE28FD"/>
    <w:rsid w:val="00EE2EE1"/>
    <w:rsid w:val="00EE3094"/>
    <w:rsid w:val="00EE5092"/>
    <w:rsid w:val="00EF04AA"/>
    <w:rsid w:val="00F0007C"/>
    <w:rsid w:val="00F020A8"/>
    <w:rsid w:val="00F03A30"/>
    <w:rsid w:val="00F07442"/>
    <w:rsid w:val="00F26009"/>
    <w:rsid w:val="00F46D01"/>
    <w:rsid w:val="00F503E5"/>
    <w:rsid w:val="00F5366B"/>
    <w:rsid w:val="00F57CEC"/>
    <w:rsid w:val="00F60A8E"/>
    <w:rsid w:val="00F668BA"/>
    <w:rsid w:val="00F746AA"/>
    <w:rsid w:val="00F75817"/>
    <w:rsid w:val="00F90E3A"/>
    <w:rsid w:val="00F93196"/>
    <w:rsid w:val="00F96BED"/>
    <w:rsid w:val="00FA3043"/>
    <w:rsid w:val="00FA565E"/>
    <w:rsid w:val="00FA74B7"/>
    <w:rsid w:val="00FB109B"/>
    <w:rsid w:val="00FB703B"/>
    <w:rsid w:val="00FD5BC3"/>
    <w:rsid w:val="00FE48A9"/>
    <w:rsid w:val="00FF02E3"/>
    <w:rsid w:val="00FF0968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BC3"/>
  </w:style>
  <w:style w:type="paragraph" w:styleId="Nagwek1">
    <w:name w:val="heading 1"/>
    <w:basedOn w:val="Normalny"/>
    <w:next w:val="Normalny"/>
    <w:qFormat/>
    <w:rsid w:val="00236BC3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qFormat/>
    <w:rsid w:val="00236BC3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236BC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236B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6BC3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236BC3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236BC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36BC3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236BC3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6BC3"/>
    <w:rPr>
      <w:sz w:val="22"/>
    </w:rPr>
  </w:style>
  <w:style w:type="paragraph" w:styleId="Nagwek">
    <w:name w:val="header"/>
    <w:basedOn w:val="Normalny"/>
    <w:semiHidden/>
    <w:rsid w:val="00236B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236BC3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236BC3"/>
    <w:rPr>
      <w:rFonts w:cs="Times New Roman"/>
      <w:color w:val="0000FF"/>
      <w:u w:val="single"/>
    </w:rPr>
  </w:style>
  <w:style w:type="paragraph" w:styleId="Listanumerowana">
    <w:name w:val="List Number"/>
    <w:basedOn w:val="Normalny"/>
    <w:semiHidden/>
    <w:rsid w:val="00236BC3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semiHidden/>
    <w:rsid w:val="00236BC3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rsid w:val="00236BC3"/>
  </w:style>
  <w:style w:type="paragraph" w:styleId="Tekstpodstawowywcity">
    <w:name w:val="Body Text Indent"/>
    <w:basedOn w:val="Normalny"/>
    <w:semiHidden/>
    <w:rsid w:val="00236BC3"/>
    <w:pPr>
      <w:spacing w:after="120"/>
      <w:ind w:left="283"/>
    </w:pPr>
  </w:style>
  <w:style w:type="paragraph" w:styleId="Tekstpodstawowy3">
    <w:name w:val="Body Text 3"/>
    <w:basedOn w:val="Normalny"/>
    <w:semiHidden/>
    <w:rsid w:val="00236BC3"/>
    <w:pPr>
      <w:spacing w:after="120"/>
    </w:pPr>
    <w:rPr>
      <w:sz w:val="16"/>
    </w:rPr>
  </w:style>
  <w:style w:type="paragraph" w:styleId="Tytu">
    <w:name w:val="Title"/>
    <w:basedOn w:val="Normalny"/>
    <w:qFormat/>
    <w:rsid w:val="00236BC3"/>
    <w:pPr>
      <w:jc w:val="center"/>
    </w:pPr>
    <w:rPr>
      <w:b/>
      <w:sz w:val="32"/>
    </w:rPr>
  </w:style>
  <w:style w:type="paragraph" w:styleId="Tekstpodstawowy2">
    <w:name w:val="Body Text 2"/>
    <w:basedOn w:val="Normalny"/>
    <w:semiHidden/>
    <w:rsid w:val="00236BC3"/>
    <w:rPr>
      <w:sz w:val="24"/>
    </w:rPr>
  </w:style>
  <w:style w:type="paragraph" w:styleId="Tekstpodstawowywcity2">
    <w:name w:val="Body Text Indent 2"/>
    <w:basedOn w:val="Normalny"/>
    <w:semiHidden/>
    <w:rsid w:val="00236BC3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236BC3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236BC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236BC3"/>
    <w:rPr>
      <w:rFonts w:ascii="Symbol" w:hAnsi="Symbol"/>
    </w:rPr>
  </w:style>
  <w:style w:type="character" w:customStyle="1" w:styleId="WW8Num3z0">
    <w:name w:val="WW8Num3z0"/>
    <w:rsid w:val="00236BC3"/>
    <w:rPr>
      <w:rFonts w:ascii="StarSymbol" w:eastAsia="StarSymbol"/>
    </w:rPr>
  </w:style>
  <w:style w:type="character" w:customStyle="1" w:styleId="WW-Absatz-Standardschriftart">
    <w:name w:val="WW-Absatz-Standardschriftart"/>
    <w:rsid w:val="00236BC3"/>
  </w:style>
  <w:style w:type="character" w:customStyle="1" w:styleId="WW-WW8Num1z0">
    <w:name w:val="WW-WW8Num1z0"/>
    <w:rsid w:val="00236BC3"/>
    <w:rPr>
      <w:rFonts w:ascii="Symbol" w:hAnsi="Symbol"/>
    </w:rPr>
  </w:style>
  <w:style w:type="character" w:customStyle="1" w:styleId="WW-WW8Num3z0">
    <w:name w:val="WW-WW8Num3z0"/>
    <w:rsid w:val="00236BC3"/>
    <w:rPr>
      <w:rFonts w:ascii="StarSymbol" w:eastAsia="StarSymbol"/>
    </w:rPr>
  </w:style>
  <w:style w:type="character" w:customStyle="1" w:styleId="WW-Absatz-Standardschriftart1">
    <w:name w:val="WW-Absatz-Standardschriftart1"/>
    <w:rsid w:val="00236BC3"/>
  </w:style>
  <w:style w:type="character" w:customStyle="1" w:styleId="WW-WW8Num1z01">
    <w:name w:val="WW-WW8Num1z01"/>
    <w:rsid w:val="00236BC3"/>
    <w:rPr>
      <w:rFonts w:ascii="Symbol" w:hAnsi="Symbol"/>
    </w:rPr>
  </w:style>
  <w:style w:type="character" w:customStyle="1" w:styleId="WW-WW8Num3z01">
    <w:name w:val="WW-WW8Num3z01"/>
    <w:rsid w:val="00236BC3"/>
    <w:rPr>
      <w:rFonts w:ascii="StarSymbol" w:eastAsia="StarSymbol"/>
    </w:rPr>
  </w:style>
  <w:style w:type="character" w:customStyle="1" w:styleId="WW-Absatz-Standardschriftart11">
    <w:name w:val="WW-Absatz-Standardschriftart11"/>
    <w:rsid w:val="00236BC3"/>
  </w:style>
  <w:style w:type="character" w:customStyle="1" w:styleId="WW-WW8Num1z011">
    <w:name w:val="WW-WW8Num1z011"/>
    <w:rsid w:val="00236BC3"/>
    <w:rPr>
      <w:rFonts w:ascii="Symbol" w:hAnsi="Symbol"/>
    </w:rPr>
  </w:style>
  <w:style w:type="character" w:customStyle="1" w:styleId="WW-WW8Num3z011">
    <w:name w:val="WW-WW8Num3z011"/>
    <w:rsid w:val="00236BC3"/>
    <w:rPr>
      <w:rFonts w:ascii="StarSymbol" w:eastAsia="StarSymbol"/>
    </w:rPr>
  </w:style>
  <w:style w:type="character" w:customStyle="1" w:styleId="WW-Absatz-Standardschriftart111">
    <w:name w:val="WW-Absatz-Standardschriftart111"/>
    <w:rsid w:val="00236BC3"/>
  </w:style>
  <w:style w:type="character" w:customStyle="1" w:styleId="WW-WW8Num1z0111">
    <w:name w:val="WW-WW8Num1z0111"/>
    <w:rsid w:val="00236BC3"/>
    <w:rPr>
      <w:rFonts w:ascii="Symbol" w:hAnsi="Symbol"/>
    </w:rPr>
  </w:style>
  <w:style w:type="character" w:customStyle="1" w:styleId="WW-WW8Num3z0111">
    <w:name w:val="WW-WW8Num3z0111"/>
    <w:rsid w:val="00236BC3"/>
    <w:rPr>
      <w:rFonts w:ascii="StarSymbol" w:eastAsia="StarSymbol"/>
    </w:rPr>
  </w:style>
  <w:style w:type="character" w:customStyle="1" w:styleId="WW-Absatz-Standardschriftart1111">
    <w:name w:val="WW-Absatz-Standardschriftart1111"/>
    <w:rsid w:val="00236BC3"/>
  </w:style>
  <w:style w:type="character" w:customStyle="1" w:styleId="WW-WW8Num1z01111">
    <w:name w:val="WW-WW8Num1z01111"/>
    <w:rsid w:val="00236BC3"/>
    <w:rPr>
      <w:rFonts w:ascii="Symbol" w:hAnsi="Symbol"/>
    </w:rPr>
  </w:style>
  <w:style w:type="character" w:customStyle="1" w:styleId="WW-WW8Num3z01111">
    <w:name w:val="WW-WW8Num3z01111"/>
    <w:rsid w:val="00236BC3"/>
    <w:rPr>
      <w:rFonts w:ascii="StarSymbol" w:eastAsia="StarSymbol"/>
    </w:rPr>
  </w:style>
  <w:style w:type="character" w:customStyle="1" w:styleId="WW-Absatz-Standardschriftart11111">
    <w:name w:val="WW-Absatz-Standardschriftart11111"/>
    <w:rsid w:val="00236BC3"/>
  </w:style>
  <w:style w:type="character" w:customStyle="1" w:styleId="WW-WW8Num1z011111">
    <w:name w:val="WW-WW8Num1z011111"/>
    <w:rsid w:val="00236BC3"/>
    <w:rPr>
      <w:rFonts w:ascii="Symbol" w:hAnsi="Symbol"/>
    </w:rPr>
  </w:style>
  <w:style w:type="character" w:customStyle="1" w:styleId="WW-WW8Num3z011111">
    <w:name w:val="WW-WW8Num3z011111"/>
    <w:rsid w:val="00236BC3"/>
    <w:rPr>
      <w:rFonts w:ascii="StarSymbol" w:eastAsia="StarSymbol"/>
    </w:rPr>
  </w:style>
  <w:style w:type="character" w:customStyle="1" w:styleId="WW-Absatz-Standardschriftart111111">
    <w:name w:val="WW-Absatz-Standardschriftart111111"/>
    <w:rsid w:val="00236BC3"/>
  </w:style>
  <w:style w:type="character" w:customStyle="1" w:styleId="WW-WW8Num1z0111111">
    <w:name w:val="WW-WW8Num1z0111111"/>
    <w:rsid w:val="00236BC3"/>
    <w:rPr>
      <w:rFonts w:ascii="Symbol" w:hAnsi="Symbol"/>
    </w:rPr>
  </w:style>
  <w:style w:type="character" w:customStyle="1" w:styleId="WW-WW8Num3z0111111">
    <w:name w:val="WW-WW8Num3z0111111"/>
    <w:rsid w:val="00236BC3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236BC3"/>
  </w:style>
  <w:style w:type="character" w:customStyle="1" w:styleId="WW-WW8Num1z01111111">
    <w:name w:val="WW-WW8Num1z01111111"/>
    <w:rsid w:val="00236BC3"/>
    <w:rPr>
      <w:rFonts w:ascii="Symbol" w:hAnsi="Symbol"/>
    </w:rPr>
  </w:style>
  <w:style w:type="character" w:customStyle="1" w:styleId="WW-WW8Num3z01111111">
    <w:name w:val="WW-WW8Num3z01111111"/>
    <w:rsid w:val="00236BC3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236BC3"/>
  </w:style>
  <w:style w:type="character" w:customStyle="1" w:styleId="WW-WW8Num1z011111111">
    <w:name w:val="WW-WW8Num1z011111111"/>
    <w:rsid w:val="00236BC3"/>
    <w:rPr>
      <w:rFonts w:ascii="Symbol" w:hAnsi="Symbol"/>
    </w:rPr>
  </w:style>
  <w:style w:type="character" w:customStyle="1" w:styleId="WW-WW8Num3z011111111">
    <w:name w:val="WW-WW8Num3z011111111"/>
    <w:rsid w:val="00236BC3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236BC3"/>
  </w:style>
  <w:style w:type="character" w:customStyle="1" w:styleId="WW-WW8Num1z0111111111">
    <w:name w:val="WW-WW8Num1z0111111111"/>
    <w:rsid w:val="00236BC3"/>
    <w:rPr>
      <w:rFonts w:ascii="Symbol" w:hAnsi="Symbol"/>
    </w:rPr>
  </w:style>
  <w:style w:type="character" w:customStyle="1" w:styleId="WW-WW8Num3z0111111111">
    <w:name w:val="WW-WW8Num3z0111111111"/>
    <w:rsid w:val="00236BC3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236BC3"/>
  </w:style>
  <w:style w:type="character" w:customStyle="1" w:styleId="WW8Num4z0">
    <w:name w:val="WW8Num4z0"/>
    <w:rsid w:val="00236BC3"/>
    <w:rPr>
      <w:rFonts w:ascii="Symbol" w:hAnsi="Symbol"/>
    </w:rPr>
  </w:style>
  <w:style w:type="character" w:customStyle="1" w:styleId="WW8Num7z0">
    <w:name w:val="WW8Num7z0"/>
    <w:rsid w:val="00236BC3"/>
    <w:rPr>
      <w:rFonts w:ascii="StarSymbol" w:eastAsia="StarSymbol"/>
    </w:rPr>
  </w:style>
  <w:style w:type="character" w:customStyle="1" w:styleId="WW8Num8z0">
    <w:name w:val="WW8Num8z0"/>
    <w:rsid w:val="00236BC3"/>
    <w:rPr>
      <w:rFonts w:ascii="Symbol" w:hAnsi="Symbol"/>
    </w:rPr>
  </w:style>
  <w:style w:type="character" w:customStyle="1" w:styleId="WW8Num14z0">
    <w:name w:val="WW8Num14z0"/>
    <w:rsid w:val="00236BC3"/>
    <w:rPr>
      <w:rFonts w:ascii="StarSymbol" w:eastAsia="StarSymbol"/>
    </w:rPr>
  </w:style>
  <w:style w:type="character" w:customStyle="1" w:styleId="WW8Num16z0">
    <w:name w:val="WW8Num16z0"/>
    <w:rsid w:val="00236BC3"/>
    <w:rPr>
      <w:rFonts w:ascii="Symbol" w:hAnsi="Symbol"/>
    </w:rPr>
  </w:style>
  <w:style w:type="character" w:customStyle="1" w:styleId="WW8Num17z0">
    <w:name w:val="WW8Num17z0"/>
    <w:rsid w:val="00236BC3"/>
    <w:rPr>
      <w:rFonts w:ascii="Symbol" w:hAnsi="Symbol"/>
    </w:rPr>
  </w:style>
  <w:style w:type="character" w:customStyle="1" w:styleId="WW8Num18z0">
    <w:name w:val="WW8Num18z0"/>
    <w:rsid w:val="00236BC3"/>
    <w:rPr>
      <w:rFonts w:ascii="Symbol" w:hAnsi="Symbol"/>
    </w:rPr>
  </w:style>
  <w:style w:type="character" w:customStyle="1" w:styleId="WW8Num20z0">
    <w:name w:val="WW8Num20z0"/>
    <w:rsid w:val="00236BC3"/>
    <w:rPr>
      <w:rFonts w:ascii="Symbol" w:hAnsi="Symbol"/>
    </w:rPr>
  </w:style>
  <w:style w:type="character" w:customStyle="1" w:styleId="WW8Num27z0">
    <w:name w:val="WW8Num27z0"/>
    <w:rsid w:val="00236BC3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236BC3"/>
    <w:rPr>
      <w:rFonts w:ascii="Times New Roman" w:hAnsi="Times New Roman"/>
    </w:rPr>
  </w:style>
  <w:style w:type="character" w:customStyle="1" w:styleId="WW8Num29z0">
    <w:name w:val="WW8Num29z0"/>
    <w:rsid w:val="00236BC3"/>
    <w:rPr>
      <w:rFonts w:ascii="Times New Roman" w:hAnsi="Times New Roman"/>
    </w:rPr>
  </w:style>
  <w:style w:type="character" w:customStyle="1" w:styleId="WW8Num30z0">
    <w:name w:val="WW8Num30z0"/>
    <w:rsid w:val="00236BC3"/>
    <w:rPr>
      <w:rFonts w:ascii="Symbol" w:hAnsi="Symbol"/>
    </w:rPr>
  </w:style>
  <w:style w:type="character" w:customStyle="1" w:styleId="WW8Num33z0">
    <w:name w:val="WW8Num33z0"/>
    <w:rsid w:val="00236BC3"/>
    <w:rPr>
      <w:rFonts w:ascii="Symbol" w:hAnsi="Symbol"/>
    </w:rPr>
  </w:style>
  <w:style w:type="character" w:customStyle="1" w:styleId="WW8Num34z0">
    <w:name w:val="WW8Num34z0"/>
    <w:rsid w:val="00236BC3"/>
    <w:rPr>
      <w:rFonts w:ascii="Wingdings" w:hAnsi="Wingdings"/>
      <w:b/>
    </w:rPr>
  </w:style>
  <w:style w:type="character" w:customStyle="1" w:styleId="WW8Num35z0">
    <w:name w:val="WW8Num35z0"/>
    <w:rsid w:val="00236BC3"/>
    <w:rPr>
      <w:rFonts w:ascii="Wingdings" w:hAnsi="Wingdings"/>
    </w:rPr>
  </w:style>
  <w:style w:type="character" w:customStyle="1" w:styleId="WW8Num36z0">
    <w:name w:val="WW8Num36z0"/>
    <w:rsid w:val="00236BC3"/>
    <w:rPr>
      <w:rFonts w:ascii="Symbol" w:hAnsi="Symbol"/>
    </w:rPr>
  </w:style>
  <w:style w:type="character" w:customStyle="1" w:styleId="WW8Num37z0">
    <w:name w:val="WW8Num37z0"/>
    <w:rsid w:val="00236BC3"/>
    <w:rPr>
      <w:rFonts w:ascii="Symbol" w:hAnsi="Symbol"/>
    </w:rPr>
  </w:style>
  <w:style w:type="character" w:customStyle="1" w:styleId="WW8Num39z0">
    <w:name w:val="WW8Num39z0"/>
    <w:rsid w:val="00236BC3"/>
    <w:rPr>
      <w:rFonts w:ascii="StarSymbol" w:eastAsia="StarSymbol"/>
      <w:sz w:val="18"/>
    </w:rPr>
  </w:style>
  <w:style w:type="character" w:customStyle="1" w:styleId="WW8Num45z0">
    <w:name w:val="WW8Num45z0"/>
    <w:rsid w:val="00236BC3"/>
    <w:rPr>
      <w:rFonts w:ascii="StarSymbol" w:eastAsia="StarSymbol"/>
      <w:sz w:val="18"/>
    </w:rPr>
  </w:style>
  <w:style w:type="character" w:customStyle="1" w:styleId="WW8Num46z0">
    <w:name w:val="WW8Num46z0"/>
    <w:rsid w:val="00236BC3"/>
    <w:rPr>
      <w:rFonts w:ascii="StarSymbol" w:eastAsia="StarSymbol"/>
      <w:sz w:val="18"/>
    </w:rPr>
  </w:style>
  <w:style w:type="character" w:customStyle="1" w:styleId="WW8Num48z0">
    <w:name w:val="WW8Num48z0"/>
    <w:rsid w:val="00236BC3"/>
    <w:rPr>
      <w:rFonts w:ascii="Symbol" w:hAnsi="Symbol"/>
      <w:sz w:val="18"/>
    </w:rPr>
  </w:style>
  <w:style w:type="character" w:customStyle="1" w:styleId="WW8Num49z0">
    <w:name w:val="WW8Num49z0"/>
    <w:rsid w:val="00236BC3"/>
    <w:rPr>
      <w:rFonts w:ascii="Symbol" w:hAnsi="Symbol"/>
      <w:sz w:val="18"/>
    </w:rPr>
  </w:style>
  <w:style w:type="character" w:customStyle="1" w:styleId="WW8Num50z0">
    <w:name w:val="WW8Num50z0"/>
    <w:rsid w:val="00236BC3"/>
    <w:rPr>
      <w:rFonts w:ascii="Symbol" w:hAnsi="Symbol"/>
      <w:sz w:val="18"/>
    </w:rPr>
  </w:style>
  <w:style w:type="character" w:customStyle="1" w:styleId="WW8Num51z0">
    <w:name w:val="WW8Num51z0"/>
    <w:rsid w:val="00236BC3"/>
    <w:rPr>
      <w:rFonts w:ascii="Symbol" w:hAnsi="Symbol"/>
      <w:sz w:val="18"/>
    </w:rPr>
  </w:style>
  <w:style w:type="character" w:customStyle="1" w:styleId="WW8Num52z0">
    <w:name w:val="WW8Num52z0"/>
    <w:rsid w:val="00236BC3"/>
    <w:rPr>
      <w:rFonts w:ascii="Symbol" w:hAnsi="Symbol"/>
      <w:sz w:val="18"/>
    </w:rPr>
  </w:style>
  <w:style w:type="character" w:customStyle="1" w:styleId="WW8Num53z0">
    <w:name w:val="WW8Num53z0"/>
    <w:rsid w:val="00236BC3"/>
    <w:rPr>
      <w:rFonts w:ascii="Symbol" w:hAnsi="Symbol"/>
      <w:sz w:val="18"/>
    </w:rPr>
  </w:style>
  <w:style w:type="character" w:customStyle="1" w:styleId="WW8Num54z0">
    <w:name w:val="WW8Num54z0"/>
    <w:rsid w:val="00236BC3"/>
    <w:rPr>
      <w:rFonts w:ascii="Symbol" w:hAnsi="Symbol"/>
      <w:sz w:val="18"/>
    </w:rPr>
  </w:style>
  <w:style w:type="character" w:customStyle="1" w:styleId="WW8Num55z0">
    <w:name w:val="WW8Num55z0"/>
    <w:rsid w:val="00236BC3"/>
    <w:rPr>
      <w:rFonts w:ascii="Symbol" w:hAnsi="Symbol"/>
      <w:sz w:val="18"/>
    </w:rPr>
  </w:style>
  <w:style w:type="character" w:customStyle="1" w:styleId="WW8Num56z0">
    <w:name w:val="WW8Num56z0"/>
    <w:rsid w:val="00236BC3"/>
    <w:rPr>
      <w:rFonts w:ascii="Symbol" w:hAnsi="Symbol"/>
      <w:sz w:val="18"/>
    </w:rPr>
  </w:style>
  <w:style w:type="character" w:customStyle="1" w:styleId="WW8Num57z0">
    <w:name w:val="WW8Num57z0"/>
    <w:rsid w:val="00236BC3"/>
    <w:rPr>
      <w:rFonts w:ascii="Symbol" w:hAnsi="Symbol"/>
      <w:sz w:val="18"/>
    </w:rPr>
  </w:style>
  <w:style w:type="character" w:customStyle="1" w:styleId="WW8Num58z0">
    <w:name w:val="WW8Num58z0"/>
    <w:rsid w:val="00236BC3"/>
    <w:rPr>
      <w:rFonts w:ascii="Symbol" w:hAnsi="Symbol"/>
      <w:sz w:val="18"/>
    </w:rPr>
  </w:style>
  <w:style w:type="character" w:customStyle="1" w:styleId="WW8Num59z0">
    <w:name w:val="WW8Num59z0"/>
    <w:rsid w:val="00236BC3"/>
    <w:rPr>
      <w:rFonts w:ascii="Symbol" w:hAnsi="Symbol"/>
      <w:sz w:val="18"/>
    </w:rPr>
  </w:style>
  <w:style w:type="character" w:customStyle="1" w:styleId="WW-Domylnaczcionkaakapitu">
    <w:name w:val="WW-Domyślna czcionka akapitu"/>
    <w:rsid w:val="00236BC3"/>
  </w:style>
  <w:style w:type="character" w:customStyle="1" w:styleId="WW-WW8Num4z0">
    <w:name w:val="WW-WW8Num4z0"/>
    <w:rsid w:val="00236BC3"/>
    <w:rPr>
      <w:rFonts w:ascii="Symbol" w:hAnsi="Symbol"/>
    </w:rPr>
  </w:style>
  <w:style w:type="character" w:customStyle="1" w:styleId="WW-WW8Num7z0">
    <w:name w:val="WW-WW8Num7z0"/>
    <w:rsid w:val="00236BC3"/>
    <w:rPr>
      <w:rFonts w:ascii="StarSymbol" w:eastAsia="StarSymbol"/>
    </w:rPr>
  </w:style>
  <w:style w:type="character" w:customStyle="1" w:styleId="WW-WW8Num8z0">
    <w:name w:val="WW-WW8Num8z0"/>
    <w:rsid w:val="00236BC3"/>
    <w:rPr>
      <w:rFonts w:ascii="Symbol" w:hAnsi="Symbol"/>
    </w:rPr>
  </w:style>
  <w:style w:type="character" w:customStyle="1" w:styleId="WW-WW8Num14z0">
    <w:name w:val="WW-WW8Num14z0"/>
    <w:rsid w:val="00236BC3"/>
    <w:rPr>
      <w:rFonts w:ascii="StarSymbol" w:eastAsia="StarSymbol"/>
    </w:rPr>
  </w:style>
  <w:style w:type="character" w:customStyle="1" w:styleId="WW-WW8Num16z0">
    <w:name w:val="WW-WW8Num16z0"/>
    <w:rsid w:val="00236BC3"/>
    <w:rPr>
      <w:rFonts w:ascii="Symbol" w:hAnsi="Symbol"/>
    </w:rPr>
  </w:style>
  <w:style w:type="character" w:customStyle="1" w:styleId="WW-WW8Num17z0">
    <w:name w:val="WW-WW8Num17z0"/>
    <w:rsid w:val="00236BC3"/>
    <w:rPr>
      <w:rFonts w:ascii="Symbol" w:hAnsi="Symbol"/>
    </w:rPr>
  </w:style>
  <w:style w:type="character" w:customStyle="1" w:styleId="WW-WW8Num18z0">
    <w:name w:val="WW-WW8Num18z0"/>
    <w:rsid w:val="00236BC3"/>
    <w:rPr>
      <w:rFonts w:ascii="Symbol" w:hAnsi="Symbol"/>
    </w:rPr>
  </w:style>
  <w:style w:type="character" w:customStyle="1" w:styleId="WW-WW8Num20z0">
    <w:name w:val="WW-WW8Num20z0"/>
    <w:rsid w:val="00236BC3"/>
    <w:rPr>
      <w:rFonts w:ascii="Symbol" w:hAnsi="Symbol"/>
    </w:rPr>
  </w:style>
  <w:style w:type="character" w:customStyle="1" w:styleId="WW-WW8Num27z0">
    <w:name w:val="WW-WW8Num27z0"/>
    <w:rsid w:val="00236BC3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236BC3"/>
    <w:rPr>
      <w:rFonts w:ascii="Times New Roman" w:hAnsi="Times New Roman"/>
    </w:rPr>
  </w:style>
  <w:style w:type="character" w:customStyle="1" w:styleId="WW-WW8Num29z0">
    <w:name w:val="WW-WW8Num29z0"/>
    <w:rsid w:val="00236BC3"/>
    <w:rPr>
      <w:rFonts w:ascii="Times New Roman" w:hAnsi="Times New Roman"/>
    </w:rPr>
  </w:style>
  <w:style w:type="character" w:customStyle="1" w:styleId="WW-WW8Num30z0">
    <w:name w:val="WW-WW8Num30z0"/>
    <w:rsid w:val="00236BC3"/>
    <w:rPr>
      <w:rFonts w:ascii="Symbol" w:hAnsi="Symbol"/>
    </w:rPr>
  </w:style>
  <w:style w:type="character" w:customStyle="1" w:styleId="WW-WW8Num33z0">
    <w:name w:val="WW-WW8Num33z0"/>
    <w:rsid w:val="00236BC3"/>
    <w:rPr>
      <w:rFonts w:ascii="Symbol" w:hAnsi="Symbol"/>
    </w:rPr>
  </w:style>
  <w:style w:type="character" w:customStyle="1" w:styleId="WW-WW8Num34z0">
    <w:name w:val="WW-WW8Num34z0"/>
    <w:rsid w:val="00236BC3"/>
    <w:rPr>
      <w:rFonts w:ascii="Wingdings" w:hAnsi="Wingdings"/>
      <w:b/>
    </w:rPr>
  </w:style>
  <w:style w:type="character" w:customStyle="1" w:styleId="WW-WW8Num35z0">
    <w:name w:val="WW-WW8Num35z0"/>
    <w:rsid w:val="00236BC3"/>
    <w:rPr>
      <w:rFonts w:ascii="Wingdings" w:hAnsi="Wingdings"/>
    </w:rPr>
  </w:style>
  <w:style w:type="character" w:customStyle="1" w:styleId="WW-WW8Num36z0">
    <w:name w:val="WW-WW8Num36z0"/>
    <w:rsid w:val="00236BC3"/>
    <w:rPr>
      <w:rFonts w:ascii="Symbol" w:hAnsi="Symbol"/>
    </w:rPr>
  </w:style>
  <w:style w:type="character" w:customStyle="1" w:styleId="WW-WW8Num37z0">
    <w:name w:val="WW-WW8Num37z0"/>
    <w:rsid w:val="00236BC3"/>
    <w:rPr>
      <w:rFonts w:ascii="Symbol" w:hAnsi="Symbol"/>
    </w:rPr>
  </w:style>
  <w:style w:type="character" w:customStyle="1" w:styleId="WW-WW8Num39z0">
    <w:name w:val="WW-WW8Num39z0"/>
    <w:rsid w:val="00236BC3"/>
    <w:rPr>
      <w:rFonts w:ascii="StarSymbol" w:eastAsia="StarSymbol"/>
      <w:sz w:val="18"/>
    </w:rPr>
  </w:style>
  <w:style w:type="character" w:customStyle="1" w:styleId="WW-WW8Num45z0">
    <w:name w:val="WW-WW8Num45z0"/>
    <w:rsid w:val="00236BC3"/>
    <w:rPr>
      <w:rFonts w:ascii="StarSymbol" w:eastAsia="StarSymbol"/>
      <w:sz w:val="18"/>
    </w:rPr>
  </w:style>
  <w:style w:type="character" w:customStyle="1" w:styleId="WW-WW8Num46z0">
    <w:name w:val="WW-WW8Num46z0"/>
    <w:rsid w:val="00236BC3"/>
    <w:rPr>
      <w:rFonts w:ascii="StarSymbol" w:eastAsia="StarSymbol"/>
      <w:sz w:val="18"/>
    </w:rPr>
  </w:style>
  <w:style w:type="character" w:customStyle="1" w:styleId="WW-WW8Num48z0">
    <w:name w:val="WW-WW8Num48z0"/>
    <w:rsid w:val="00236BC3"/>
    <w:rPr>
      <w:rFonts w:ascii="Symbol" w:hAnsi="Symbol"/>
      <w:sz w:val="18"/>
    </w:rPr>
  </w:style>
  <w:style w:type="character" w:customStyle="1" w:styleId="WW-WW8Num49z0">
    <w:name w:val="WW-WW8Num49z0"/>
    <w:rsid w:val="00236BC3"/>
    <w:rPr>
      <w:rFonts w:ascii="Symbol" w:hAnsi="Symbol"/>
      <w:sz w:val="18"/>
    </w:rPr>
  </w:style>
  <w:style w:type="character" w:customStyle="1" w:styleId="WW-WW8Num50z0">
    <w:name w:val="WW-WW8Num50z0"/>
    <w:rsid w:val="00236BC3"/>
    <w:rPr>
      <w:rFonts w:ascii="Symbol" w:hAnsi="Symbol"/>
      <w:sz w:val="18"/>
    </w:rPr>
  </w:style>
  <w:style w:type="character" w:customStyle="1" w:styleId="WW-WW8Num51z0">
    <w:name w:val="WW-WW8Num51z0"/>
    <w:rsid w:val="00236BC3"/>
    <w:rPr>
      <w:rFonts w:ascii="Symbol" w:hAnsi="Symbol"/>
      <w:sz w:val="18"/>
    </w:rPr>
  </w:style>
  <w:style w:type="character" w:customStyle="1" w:styleId="WW-WW8Num52z0">
    <w:name w:val="WW-WW8Num52z0"/>
    <w:rsid w:val="00236BC3"/>
    <w:rPr>
      <w:rFonts w:ascii="Symbol" w:hAnsi="Symbol"/>
      <w:sz w:val="18"/>
    </w:rPr>
  </w:style>
  <w:style w:type="character" w:customStyle="1" w:styleId="WW-WW8Num53z0">
    <w:name w:val="WW-WW8Num53z0"/>
    <w:rsid w:val="00236BC3"/>
    <w:rPr>
      <w:rFonts w:ascii="Symbol" w:hAnsi="Symbol"/>
      <w:sz w:val="18"/>
    </w:rPr>
  </w:style>
  <w:style w:type="character" w:customStyle="1" w:styleId="WW-WW8Num54z0">
    <w:name w:val="WW-WW8Num54z0"/>
    <w:rsid w:val="00236BC3"/>
    <w:rPr>
      <w:rFonts w:ascii="Symbol" w:hAnsi="Symbol"/>
      <w:sz w:val="18"/>
    </w:rPr>
  </w:style>
  <w:style w:type="character" w:customStyle="1" w:styleId="WW-WW8Num55z0">
    <w:name w:val="WW-WW8Num55z0"/>
    <w:rsid w:val="00236BC3"/>
    <w:rPr>
      <w:rFonts w:ascii="Symbol" w:hAnsi="Symbol"/>
      <w:sz w:val="18"/>
    </w:rPr>
  </w:style>
  <w:style w:type="character" w:customStyle="1" w:styleId="WW-WW8Num56z0">
    <w:name w:val="WW-WW8Num56z0"/>
    <w:rsid w:val="00236BC3"/>
    <w:rPr>
      <w:rFonts w:ascii="Symbol" w:hAnsi="Symbol"/>
      <w:sz w:val="18"/>
    </w:rPr>
  </w:style>
  <w:style w:type="character" w:customStyle="1" w:styleId="WW-WW8Num57z0">
    <w:name w:val="WW-WW8Num57z0"/>
    <w:rsid w:val="00236BC3"/>
    <w:rPr>
      <w:rFonts w:ascii="Symbol" w:hAnsi="Symbol"/>
      <w:sz w:val="18"/>
    </w:rPr>
  </w:style>
  <w:style w:type="character" w:customStyle="1" w:styleId="WW-WW8Num58z0">
    <w:name w:val="WW-WW8Num58z0"/>
    <w:rsid w:val="00236BC3"/>
    <w:rPr>
      <w:rFonts w:ascii="Symbol" w:hAnsi="Symbol"/>
      <w:sz w:val="18"/>
    </w:rPr>
  </w:style>
  <w:style w:type="character" w:customStyle="1" w:styleId="WW-WW8Num59z0">
    <w:name w:val="WW-WW8Num59z0"/>
    <w:rsid w:val="00236BC3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236BC3"/>
  </w:style>
  <w:style w:type="character" w:customStyle="1" w:styleId="WW-WW8Num4z01">
    <w:name w:val="WW-WW8Num4z01"/>
    <w:rsid w:val="00236BC3"/>
    <w:rPr>
      <w:rFonts w:ascii="Symbol" w:hAnsi="Symbol"/>
    </w:rPr>
  </w:style>
  <w:style w:type="character" w:customStyle="1" w:styleId="WW-WW8Num7z01">
    <w:name w:val="WW-WW8Num7z01"/>
    <w:rsid w:val="00236BC3"/>
    <w:rPr>
      <w:rFonts w:ascii="StarSymbol" w:eastAsia="StarSymbol"/>
    </w:rPr>
  </w:style>
  <w:style w:type="character" w:customStyle="1" w:styleId="WW-WW8Num8z01">
    <w:name w:val="WW-WW8Num8z01"/>
    <w:rsid w:val="00236BC3"/>
    <w:rPr>
      <w:rFonts w:ascii="Symbol" w:hAnsi="Symbol"/>
    </w:rPr>
  </w:style>
  <w:style w:type="character" w:customStyle="1" w:styleId="WW-WW8Num14z01">
    <w:name w:val="WW-WW8Num14z01"/>
    <w:rsid w:val="00236BC3"/>
    <w:rPr>
      <w:rFonts w:ascii="StarSymbol" w:eastAsia="StarSymbol"/>
    </w:rPr>
  </w:style>
  <w:style w:type="character" w:customStyle="1" w:styleId="WW-WW8Num16z01">
    <w:name w:val="WW-WW8Num16z01"/>
    <w:rsid w:val="00236BC3"/>
    <w:rPr>
      <w:rFonts w:ascii="Symbol" w:hAnsi="Symbol"/>
    </w:rPr>
  </w:style>
  <w:style w:type="character" w:customStyle="1" w:styleId="WW-WW8Num17z01">
    <w:name w:val="WW-WW8Num17z01"/>
    <w:rsid w:val="00236BC3"/>
    <w:rPr>
      <w:rFonts w:ascii="Symbol" w:hAnsi="Symbol"/>
    </w:rPr>
  </w:style>
  <w:style w:type="character" w:customStyle="1" w:styleId="WW-WW8Num18z01">
    <w:name w:val="WW-WW8Num18z01"/>
    <w:rsid w:val="00236BC3"/>
    <w:rPr>
      <w:rFonts w:ascii="Symbol" w:hAnsi="Symbol"/>
    </w:rPr>
  </w:style>
  <w:style w:type="character" w:customStyle="1" w:styleId="WW-WW8Num20z01">
    <w:name w:val="WW-WW8Num20z01"/>
    <w:rsid w:val="00236BC3"/>
    <w:rPr>
      <w:rFonts w:ascii="Symbol" w:hAnsi="Symbol"/>
    </w:rPr>
  </w:style>
  <w:style w:type="character" w:customStyle="1" w:styleId="WW-WW8Num27z01">
    <w:name w:val="WW-WW8Num27z01"/>
    <w:rsid w:val="00236BC3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236BC3"/>
    <w:rPr>
      <w:rFonts w:ascii="Times New Roman" w:hAnsi="Times New Roman"/>
    </w:rPr>
  </w:style>
  <w:style w:type="character" w:customStyle="1" w:styleId="WW-WW8Num29z01">
    <w:name w:val="WW-WW8Num29z01"/>
    <w:rsid w:val="00236BC3"/>
    <w:rPr>
      <w:rFonts w:ascii="Times New Roman" w:hAnsi="Times New Roman"/>
    </w:rPr>
  </w:style>
  <w:style w:type="character" w:customStyle="1" w:styleId="WW-WW8Num30z01">
    <w:name w:val="WW-WW8Num30z01"/>
    <w:rsid w:val="00236BC3"/>
    <w:rPr>
      <w:rFonts w:ascii="Symbol" w:hAnsi="Symbol"/>
    </w:rPr>
  </w:style>
  <w:style w:type="character" w:customStyle="1" w:styleId="WW-WW8Num33z01">
    <w:name w:val="WW-WW8Num33z01"/>
    <w:rsid w:val="00236BC3"/>
    <w:rPr>
      <w:rFonts w:ascii="Symbol" w:hAnsi="Symbol"/>
    </w:rPr>
  </w:style>
  <w:style w:type="character" w:customStyle="1" w:styleId="WW-WW8Num34z01">
    <w:name w:val="WW-WW8Num34z01"/>
    <w:rsid w:val="00236BC3"/>
    <w:rPr>
      <w:rFonts w:ascii="Wingdings" w:hAnsi="Wingdings"/>
      <w:b/>
    </w:rPr>
  </w:style>
  <w:style w:type="character" w:customStyle="1" w:styleId="WW-WW8Num35z01">
    <w:name w:val="WW-WW8Num35z01"/>
    <w:rsid w:val="00236BC3"/>
    <w:rPr>
      <w:rFonts w:ascii="Wingdings" w:hAnsi="Wingdings"/>
    </w:rPr>
  </w:style>
  <w:style w:type="character" w:customStyle="1" w:styleId="WW-WW8Num36z01">
    <w:name w:val="WW-WW8Num36z01"/>
    <w:rsid w:val="00236BC3"/>
    <w:rPr>
      <w:rFonts w:ascii="Symbol" w:hAnsi="Symbol"/>
    </w:rPr>
  </w:style>
  <w:style w:type="character" w:customStyle="1" w:styleId="WW-WW8Num37z01">
    <w:name w:val="WW-WW8Num37z01"/>
    <w:rsid w:val="00236BC3"/>
    <w:rPr>
      <w:rFonts w:ascii="Symbol" w:hAnsi="Symbol"/>
    </w:rPr>
  </w:style>
  <w:style w:type="character" w:customStyle="1" w:styleId="WW-WW8Num39z01">
    <w:name w:val="WW-WW8Num39z01"/>
    <w:rsid w:val="00236BC3"/>
    <w:rPr>
      <w:rFonts w:ascii="StarSymbol" w:eastAsia="StarSymbol"/>
      <w:sz w:val="18"/>
    </w:rPr>
  </w:style>
  <w:style w:type="character" w:customStyle="1" w:styleId="WW-WW8Num45z01">
    <w:name w:val="WW-WW8Num45z01"/>
    <w:rsid w:val="00236BC3"/>
    <w:rPr>
      <w:rFonts w:ascii="StarSymbol" w:eastAsia="StarSymbol"/>
      <w:sz w:val="18"/>
    </w:rPr>
  </w:style>
  <w:style w:type="character" w:customStyle="1" w:styleId="WW-WW8Num46z01">
    <w:name w:val="WW-WW8Num46z01"/>
    <w:rsid w:val="00236BC3"/>
    <w:rPr>
      <w:rFonts w:ascii="StarSymbol" w:eastAsia="StarSymbol"/>
      <w:sz w:val="18"/>
    </w:rPr>
  </w:style>
  <w:style w:type="character" w:customStyle="1" w:styleId="WW-WW8Num48z01">
    <w:name w:val="WW-WW8Num48z01"/>
    <w:rsid w:val="00236BC3"/>
    <w:rPr>
      <w:rFonts w:ascii="Symbol" w:hAnsi="Symbol"/>
      <w:sz w:val="18"/>
    </w:rPr>
  </w:style>
  <w:style w:type="character" w:customStyle="1" w:styleId="WW-WW8Num49z01">
    <w:name w:val="WW-WW8Num49z01"/>
    <w:rsid w:val="00236BC3"/>
    <w:rPr>
      <w:rFonts w:ascii="Symbol" w:hAnsi="Symbol"/>
      <w:sz w:val="18"/>
    </w:rPr>
  </w:style>
  <w:style w:type="character" w:customStyle="1" w:styleId="WW-WW8Num50z01">
    <w:name w:val="WW-WW8Num50z01"/>
    <w:rsid w:val="00236BC3"/>
    <w:rPr>
      <w:rFonts w:ascii="Symbol" w:hAnsi="Symbol"/>
      <w:sz w:val="18"/>
    </w:rPr>
  </w:style>
  <w:style w:type="character" w:customStyle="1" w:styleId="WW-WW8Num51z01">
    <w:name w:val="WW-WW8Num51z01"/>
    <w:rsid w:val="00236BC3"/>
    <w:rPr>
      <w:rFonts w:ascii="Symbol" w:hAnsi="Symbol"/>
      <w:sz w:val="18"/>
    </w:rPr>
  </w:style>
  <w:style w:type="character" w:customStyle="1" w:styleId="WW-WW8Num52z01">
    <w:name w:val="WW-WW8Num52z01"/>
    <w:rsid w:val="00236BC3"/>
    <w:rPr>
      <w:rFonts w:ascii="Symbol" w:hAnsi="Symbol"/>
      <w:sz w:val="18"/>
    </w:rPr>
  </w:style>
  <w:style w:type="character" w:customStyle="1" w:styleId="WW-WW8Num53z01">
    <w:name w:val="WW-WW8Num53z01"/>
    <w:rsid w:val="00236BC3"/>
    <w:rPr>
      <w:rFonts w:ascii="Symbol" w:hAnsi="Symbol"/>
      <w:sz w:val="18"/>
    </w:rPr>
  </w:style>
  <w:style w:type="character" w:customStyle="1" w:styleId="WW-WW8Num54z01">
    <w:name w:val="WW-WW8Num54z01"/>
    <w:rsid w:val="00236BC3"/>
    <w:rPr>
      <w:rFonts w:ascii="Symbol" w:hAnsi="Symbol"/>
      <w:sz w:val="18"/>
    </w:rPr>
  </w:style>
  <w:style w:type="character" w:customStyle="1" w:styleId="WW-WW8Num55z01">
    <w:name w:val="WW-WW8Num55z01"/>
    <w:rsid w:val="00236BC3"/>
    <w:rPr>
      <w:rFonts w:ascii="Symbol" w:hAnsi="Symbol"/>
      <w:sz w:val="18"/>
    </w:rPr>
  </w:style>
  <w:style w:type="character" w:customStyle="1" w:styleId="WW-WW8Num56z01">
    <w:name w:val="WW-WW8Num56z01"/>
    <w:rsid w:val="00236BC3"/>
    <w:rPr>
      <w:rFonts w:ascii="Symbol" w:hAnsi="Symbol"/>
      <w:sz w:val="18"/>
    </w:rPr>
  </w:style>
  <w:style w:type="character" w:customStyle="1" w:styleId="WW-WW8Num57z01">
    <w:name w:val="WW-WW8Num57z01"/>
    <w:rsid w:val="00236BC3"/>
    <w:rPr>
      <w:rFonts w:ascii="Symbol" w:hAnsi="Symbol"/>
      <w:sz w:val="18"/>
    </w:rPr>
  </w:style>
  <w:style w:type="character" w:customStyle="1" w:styleId="WW-WW8Num58z01">
    <w:name w:val="WW-WW8Num58z01"/>
    <w:rsid w:val="00236BC3"/>
    <w:rPr>
      <w:rFonts w:ascii="Symbol" w:hAnsi="Symbol"/>
      <w:sz w:val="18"/>
    </w:rPr>
  </w:style>
  <w:style w:type="character" w:customStyle="1" w:styleId="WW-WW8Num59z01">
    <w:name w:val="WW-WW8Num59z01"/>
    <w:rsid w:val="00236BC3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236BC3"/>
  </w:style>
  <w:style w:type="character" w:customStyle="1" w:styleId="WW-WW8Num4z011">
    <w:name w:val="WW-WW8Num4z011"/>
    <w:rsid w:val="00236BC3"/>
    <w:rPr>
      <w:rFonts w:ascii="Symbol" w:hAnsi="Symbol"/>
    </w:rPr>
  </w:style>
  <w:style w:type="character" w:customStyle="1" w:styleId="WW-WW8Num7z011">
    <w:name w:val="WW-WW8Num7z011"/>
    <w:rsid w:val="00236BC3"/>
    <w:rPr>
      <w:rFonts w:ascii="StarSymbol" w:eastAsia="StarSymbol"/>
    </w:rPr>
  </w:style>
  <w:style w:type="character" w:customStyle="1" w:styleId="WW-WW8Num8z011">
    <w:name w:val="WW-WW8Num8z011"/>
    <w:rsid w:val="00236BC3"/>
    <w:rPr>
      <w:rFonts w:ascii="Symbol" w:hAnsi="Symbol"/>
    </w:rPr>
  </w:style>
  <w:style w:type="character" w:customStyle="1" w:styleId="WW-WW8Num14z011">
    <w:name w:val="WW-WW8Num14z011"/>
    <w:rsid w:val="00236BC3"/>
    <w:rPr>
      <w:rFonts w:ascii="StarSymbol" w:eastAsia="StarSymbol"/>
    </w:rPr>
  </w:style>
  <w:style w:type="character" w:customStyle="1" w:styleId="WW-WW8Num16z011">
    <w:name w:val="WW-WW8Num16z011"/>
    <w:rsid w:val="00236BC3"/>
    <w:rPr>
      <w:rFonts w:ascii="Symbol" w:hAnsi="Symbol"/>
    </w:rPr>
  </w:style>
  <w:style w:type="character" w:customStyle="1" w:styleId="WW-WW8Num17z011">
    <w:name w:val="WW-WW8Num17z011"/>
    <w:rsid w:val="00236BC3"/>
    <w:rPr>
      <w:rFonts w:ascii="Symbol" w:hAnsi="Symbol"/>
    </w:rPr>
  </w:style>
  <w:style w:type="character" w:customStyle="1" w:styleId="WW-WW8Num18z011">
    <w:name w:val="WW-WW8Num18z011"/>
    <w:rsid w:val="00236BC3"/>
    <w:rPr>
      <w:rFonts w:ascii="Symbol" w:hAnsi="Symbol"/>
    </w:rPr>
  </w:style>
  <w:style w:type="character" w:customStyle="1" w:styleId="WW-WW8Num20z011">
    <w:name w:val="WW-WW8Num20z011"/>
    <w:rsid w:val="00236BC3"/>
    <w:rPr>
      <w:rFonts w:ascii="Symbol" w:hAnsi="Symbol"/>
    </w:rPr>
  </w:style>
  <w:style w:type="character" w:customStyle="1" w:styleId="WW-WW8Num27z011">
    <w:name w:val="WW-WW8Num27z011"/>
    <w:rsid w:val="00236BC3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236BC3"/>
    <w:rPr>
      <w:rFonts w:ascii="Times New Roman" w:hAnsi="Times New Roman"/>
    </w:rPr>
  </w:style>
  <w:style w:type="character" w:customStyle="1" w:styleId="WW-WW8Num29z011">
    <w:name w:val="WW-WW8Num29z011"/>
    <w:rsid w:val="00236BC3"/>
    <w:rPr>
      <w:rFonts w:ascii="Times New Roman" w:hAnsi="Times New Roman"/>
    </w:rPr>
  </w:style>
  <w:style w:type="character" w:customStyle="1" w:styleId="WW-WW8Num30z011">
    <w:name w:val="WW-WW8Num30z011"/>
    <w:rsid w:val="00236BC3"/>
    <w:rPr>
      <w:rFonts w:ascii="Symbol" w:hAnsi="Symbol"/>
    </w:rPr>
  </w:style>
  <w:style w:type="character" w:customStyle="1" w:styleId="WW-WW8Num33z011">
    <w:name w:val="WW-WW8Num33z011"/>
    <w:rsid w:val="00236BC3"/>
    <w:rPr>
      <w:rFonts w:ascii="Symbol" w:hAnsi="Symbol"/>
    </w:rPr>
  </w:style>
  <w:style w:type="character" w:customStyle="1" w:styleId="WW-WW8Num34z011">
    <w:name w:val="WW-WW8Num34z011"/>
    <w:rsid w:val="00236BC3"/>
    <w:rPr>
      <w:rFonts w:ascii="Wingdings" w:hAnsi="Wingdings"/>
      <w:b/>
    </w:rPr>
  </w:style>
  <w:style w:type="character" w:customStyle="1" w:styleId="WW-WW8Num35z011">
    <w:name w:val="WW-WW8Num35z011"/>
    <w:rsid w:val="00236BC3"/>
    <w:rPr>
      <w:rFonts w:ascii="Wingdings" w:hAnsi="Wingdings"/>
    </w:rPr>
  </w:style>
  <w:style w:type="character" w:customStyle="1" w:styleId="WW-WW8Num36z011">
    <w:name w:val="WW-WW8Num36z011"/>
    <w:rsid w:val="00236BC3"/>
    <w:rPr>
      <w:rFonts w:ascii="Symbol" w:hAnsi="Symbol"/>
    </w:rPr>
  </w:style>
  <w:style w:type="character" w:customStyle="1" w:styleId="WW-WW8Num37z011">
    <w:name w:val="WW-WW8Num37z011"/>
    <w:rsid w:val="00236BC3"/>
    <w:rPr>
      <w:rFonts w:ascii="Symbol" w:hAnsi="Symbol"/>
    </w:rPr>
  </w:style>
  <w:style w:type="character" w:customStyle="1" w:styleId="WW-WW8Num39z011">
    <w:name w:val="WW-WW8Num39z011"/>
    <w:rsid w:val="00236BC3"/>
    <w:rPr>
      <w:rFonts w:ascii="StarSymbol" w:eastAsia="StarSymbol"/>
      <w:sz w:val="18"/>
    </w:rPr>
  </w:style>
  <w:style w:type="character" w:customStyle="1" w:styleId="WW-WW8Num45z011">
    <w:name w:val="WW-WW8Num45z011"/>
    <w:rsid w:val="00236BC3"/>
    <w:rPr>
      <w:rFonts w:ascii="StarSymbol" w:eastAsia="StarSymbol"/>
      <w:sz w:val="18"/>
    </w:rPr>
  </w:style>
  <w:style w:type="character" w:customStyle="1" w:styleId="WW-WW8Num46z011">
    <w:name w:val="WW-WW8Num46z011"/>
    <w:rsid w:val="00236BC3"/>
    <w:rPr>
      <w:rFonts w:ascii="StarSymbol" w:eastAsia="StarSymbol"/>
      <w:sz w:val="18"/>
    </w:rPr>
  </w:style>
  <w:style w:type="character" w:customStyle="1" w:styleId="WW-WW8Num48z011">
    <w:name w:val="WW-WW8Num48z011"/>
    <w:rsid w:val="00236BC3"/>
    <w:rPr>
      <w:rFonts w:ascii="Symbol" w:hAnsi="Symbol"/>
      <w:sz w:val="18"/>
    </w:rPr>
  </w:style>
  <w:style w:type="character" w:customStyle="1" w:styleId="WW-WW8Num49z011">
    <w:name w:val="WW-WW8Num49z011"/>
    <w:rsid w:val="00236BC3"/>
    <w:rPr>
      <w:rFonts w:ascii="Symbol" w:hAnsi="Symbol"/>
      <w:sz w:val="18"/>
    </w:rPr>
  </w:style>
  <w:style w:type="character" w:customStyle="1" w:styleId="WW-WW8Num50z011">
    <w:name w:val="WW-WW8Num50z011"/>
    <w:rsid w:val="00236BC3"/>
    <w:rPr>
      <w:rFonts w:ascii="Symbol" w:hAnsi="Symbol"/>
      <w:sz w:val="18"/>
    </w:rPr>
  </w:style>
  <w:style w:type="character" w:customStyle="1" w:styleId="WW-WW8Num51z011">
    <w:name w:val="WW-WW8Num51z011"/>
    <w:rsid w:val="00236BC3"/>
    <w:rPr>
      <w:rFonts w:ascii="Symbol" w:hAnsi="Symbol"/>
      <w:sz w:val="18"/>
    </w:rPr>
  </w:style>
  <w:style w:type="character" w:customStyle="1" w:styleId="WW-WW8Num52z011">
    <w:name w:val="WW-WW8Num52z011"/>
    <w:rsid w:val="00236BC3"/>
    <w:rPr>
      <w:rFonts w:ascii="Symbol" w:hAnsi="Symbol"/>
      <w:sz w:val="18"/>
    </w:rPr>
  </w:style>
  <w:style w:type="character" w:customStyle="1" w:styleId="WW-WW8Num53z011">
    <w:name w:val="WW-WW8Num53z011"/>
    <w:rsid w:val="00236BC3"/>
    <w:rPr>
      <w:rFonts w:ascii="Symbol" w:hAnsi="Symbol"/>
      <w:sz w:val="18"/>
    </w:rPr>
  </w:style>
  <w:style w:type="character" w:customStyle="1" w:styleId="WW-WW8Num54z011">
    <w:name w:val="WW-WW8Num54z011"/>
    <w:rsid w:val="00236BC3"/>
    <w:rPr>
      <w:rFonts w:ascii="Symbol" w:hAnsi="Symbol"/>
      <w:sz w:val="18"/>
    </w:rPr>
  </w:style>
  <w:style w:type="character" w:customStyle="1" w:styleId="WW-WW8Num55z011">
    <w:name w:val="WW-WW8Num55z011"/>
    <w:rsid w:val="00236BC3"/>
    <w:rPr>
      <w:rFonts w:ascii="Symbol" w:hAnsi="Symbol"/>
      <w:sz w:val="18"/>
    </w:rPr>
  </w:style>
  <w:style w:type="character" w:customStyle="1" w:styleId="WW-WW8Num56z011">
    <w:name w:val="WW-WW8Num56z011"/>
    <w:rsid w:val="00236BC3"/>
    <w:rPr>
      <w:rFonts w:ascii="Symbol" w:hAnsi="Symbol"/>
      <w:sz w:val="18"/>
    </w:rPr>
  </w:style>
  <w:style w:type="character" w:customStyle="1" w:styleId="WW-WW8Num57z011">
    <w:name w:val="WW-WW8Num57z011"/>
    <w:rsid w:val="00236BC3"/>
    <w:rPr>
      <w:rFonts w:ascii="Symbol" w:hAnsi="Symbol"/>
      <w:sz w:val="18"/>
    </w:rPr>
  </w:style>
  <w:style w:type="character" w:customStyle="1" w:styleId="WW-WW8Num58z011">
    <w:name w:val="WW-WW8Num58z011"/>
    <w:rsid w:val="00236BC3"/>
    <w:rPr>
      <w:rFonts w:ascii="Symbol" w:hAnsi="Symbol"/>
      <w:sz w:val="18"/>
    </w:rPr>
  </w:style>
  <w:style w:type="character" w:customStyle="1" w:styleId="WW-WW8Num59z011">
    <w:name w:val="WW-WW8Num59z011"/>
    <w:rsid w:val="00236BC3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236BC3"/>
  </w:style>
  <w:style w:type="character" w:customStyle="1" w:styleId="WW-WW8Num4z0111">
    <w:name w:val="WW-WW8Num4z0111"/>
    <w:rsid w:val="00236BC3"/>
    <w:rPr>
      <w:rFonts w:ascii="Symbol" w:hAnsi="Symbol"/>
    </w:rPr>
  </w:style>
  <w:style w:type="character" w:customStyle="1" w:styleId="WW-WW8Num7z0111">
    <w:name w:val="WW-WW8Num7z0111"/>
    <w:rsid w:val="00236BC3"/>
    <w:rPr>
      <w:rFonts w:ascii="StarSymbol" w:eastAsia="StarSymbol"/>
    </w:rPr>
  </w:style>
  <w:style w:type="character" w:customStyle="1" w:styleId="WW-WW8Num8z0111">
    <w:name w:val="WW-WW8Num8z0111"/>
    <w:rsid w:val="00236BC3"/>
    <w:rPr>
      <w:rFonts w:ascii="Symbol" w:hAnsi="Symbol"/>
    </w:rPr>
  </w:style>
  <w:style w:type="character" w:customStyle="1" w:styleId="WW-WW8Num14z0111">
    <w:name w:val="WW-WW8Num14z0111"/>
    <w:rsid w:val="00236BC3"/>
    <w:rPr>
      <w:rFonts w:ascii="StarSymbol" w:eastAsia="StarSymbol"/>
    </w:rPr>
  </w:style>
  <w:style w:type="character" w:customStyle="1" w:styleId="WW-WW8Num16z0111">
    <w:name w:val="WW-WW8Num16z0111"/>
    <w:rsid w:val="00236BC3"/>
    <w:rPr>
      <w:rFonts w:ascii="Symbol" w:hAnsi="Symbol"/>
    </w:rPr>
  </w:style>
  <w:style w:type="character" w:customStyle="1" w:styleId="WW-WW8Num17z0111">
    <w:name w:val="WW-WW8Num17z0111"/>
    <w:rsid w:val="00236BC3"/>
    <w:rPr>
      <w:rFonts w:ascii="Symbol" w:hAnsi="Symbol"/>
    </w:rPr>
  </w:style>
  <w:style w:type="character" w:customStyle="1" w:styleId="WW-WW8Num18z0111">
    <w:name w:val="WW-WW8Num18z0111"/>
    <w:rsid w:val="00236BC3"/>
    <w:rPr>
      <w:rFonts w:ascii="Symbol" w:hAnsi="Symbol"/>
    </w:rPr>
  </w:style>
  <w:style w:type="character" w:customStyle="1" w:styleId="WW-WW8Num20z0111">
    <w:name w:val="WW-WW8Num20z0111"/>
    <w:rsid w:val="00236BC3"/>
    <w:rPr>
      <w:rFonts w:ascii="Symbol" w:hAnsi="Symbol"/>
    </w:rPr>
  </w:style>
  <w:style w:type="character" w:customStyle="1" w:styleId="WW-WW8Num27z0111">
    <w:name w:val="WW-WW8Num27z0111"/>
    <w:rsid w:val="00236BC3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236BC3"/>
    <w:rPr>
      <w:rFonts w:ascii="Times New Roman" w:hAnsi="Times New Roman"/>
    </w:rPr>
  </w:style>
  <w:style w:type="character" w:customStyle="1" w:styleId="WW-WW8Num29z0111">
    <w:name w:val="WW-WW8Num29z0111"/>
    <w:rsid w:val="00236BC3"/>
    <w:rPr>
      <w:rFonts w:ascii="Times New Roman" w:hAnsi="Times New Roman"/>
    </w:rPr>
  </w:style>
  <w:style w:type="character" w:customStyle="1" w:styleId="WW-WW8Num30z0111">
    <w:name w:val="WW-WW8Num30z0111"/>
    <w:rsid w:val="00236BC3"/>
    <w:rPr>
      <w:rFonts w:ascii="Symbol" w:hAnsi="Symbol"/>
    </w:rPr>
  </w:style>
  <w:style w:type="character" w:customStyle="1" w:styleId="WW-WW8Num33z0111">
    <w:name w:val="WW-WW8Num33z0111"/>
    <w:rsid w:val="00236BC3"/>
    <w:rPr>
      <w:rFonts w:ascii="Symbol" w:hAnsi="Symbol"/>
    </w:rPr>
  </w:style>
  <w:style w:type="character" w:customStyle="1" w:styleId="WW-WW8Num34z0111">
    <w:name w:val="WW-WW8Num34z0111"/>
    <w:rsid w:val="00236BC3"/>
    <w:rPr>
      <w:rFonts w:ascii="Wingdings" w:hAnsi="Wingdings"/>
      <w:b/>
    </w:rPr>
  </w:style>
  <w:style w:type="character" w:customStyle="1" w:styleId="WW-WW8Num35z0111">
    <w:name w:val="WW-WW8Num35z0111"/>
    <w:rsid w:val="00236BC3"/>
    <w:rPr>
      <w:rFonts w:ascii="Wingdings" w:hAnsi="Wingdings"/>
    </w:rPr>
  </w:style>
  <w:style w:type="character" w:customStyle="1" w:styleId="WW-WW8Num36z0111">
    <w:name w:val="WW-WW8Num36z0111"/>
    <w:rsid w:val="00236BC3"/>
    <w:rPr>
      <w:rFonts w:ascii="Symbol" w:hAnsi="Symbol"/>
    </w:rPr>
  </w:style>
  <w:style w:type="character" w:customStyle="1" w:styleId="WW-WW8Num37z0111">
    <w:name w:val="WW-WW8Num37z0111"/>
    <w:rsid w:val="00236BC3"/>
    <w:rPr>
      <w:rFonts w:ascii="Symbol" w:hAnsi="Symbol"/>
    </w:rPr>
  </w:style>
  <w:style w:type="character" w:customStyle="1" w:styleId="WW-WW8Num39z0111">
    <w:name w:val="WW-WW8Num39z0111"/>
    <w:rsid w:val="00236BC3"/>
    <w:rPr>
      <w:rFonts w:ascii="StarSymbol" w:eastAsia="StarSymbol"/>
      <w:sz w:val="18"/>
    </w:rPr>
  </w:style>
  <w:style w:type="character" w:customStyle="1" w:styleId="WW-WW8Num45z0111">
    <w:name w:val="WW-WW8Num45z0111"/>
    <w:rsid w:val="00236BC3"/>
    <w:rPr>
      <w:rFonts w:ascii="StarSymbol" w:eastAsia="StarSymbol"/>
      <w:sz w:val="18"/>
    </w:rPr>
  </w:style>
  <w:style w:type="character" w:customStyle="1" w:styleId="WW-WW8Num46z0111">
    <w:name w:val="WW-WW8Num46z0111"/>
    <w:rsid w:val="00236BC3"/>
    <w:rPr>
      <w:rFonts w:ascii="StarSymbol" w:eastAsia="StarSymbol"/>
      <w:sz w:val="18"/>
    </w:rPr>
  </w:style>
  <w:style w:type="character" w:customStyle="1" w:styleId="WW-WW8Num48z0111">
    <w:name w:val="WW-WW8Num48z0111"/>
    <w:rsid w:val="00236BC3"/>
    <w:rPr>
      <w:rFonts w:ascii="Symbol" w:hAnsi="Symbol"/>
      <w:sz w:val="18"/>
    </w:rPr>
  </w:style>
  <w:style w:type="character" w:customStyle="1" w:styleId="WW-WW8Num49z0111">
    <w:name w:val="WW-WW8Num49z0111"/>
    <w:rsid w:val="00236BC3"/>
    <w:rPr>
      <w:rFonts w:ascii="Symbol" w:hAnsi="Symbol"/>
      <w:sz w:val="18"/>
    </w:rPr>
  </w:style>
  <w:style w:type="character" w:customStyle="1" w:styleId="WW-WW8Num50z0111">
    <w:name w:val="WW-WW8Num50z0111"/>
    <w:rsid w:val="00236BC3"/>
    <w:rPr>
      <w:rFonts w:ascii="Symbol" w:hAnsi="Symbol"/>
      <w:sz w:val="18"/>
    </w:rPr>
  </w:style>
  <w:style w:type="character" w:customStyle="1" w:styleId="WW-WW8Num51z0111">
    <w:name w:val="WW-WW8Num51z0111"/>
    <w:rsid w:val="00236BC3"/>
    <w:rPr>
      <w:rFonts w:ascii="Symbol" w:hAnsi="Symbol"/>
      <w:sz w:val="18"/>
    </w:rPr>
  </w:style>
  <w:style w:type="character" w:customStyle="1" w:styleId="WW-WW8Num52z0111">
    <w:name w:val="WW-WW8Num52z0111"/>
    <w:rsid w:val="00236BC3"/>
    <w:rPr>
      <w:rFonts w:ascii="Symbol" w:hAnsi="Symbol"/>
      <w:sz w:val="18"/>
    </w:rPr>
  </w:style>
  <w:style w:type="character" w:customStyle="1" w:styleId="WW-WW8Num53z0111">
    <w:name w:val="WW-WW8Num53z0111"/>
    <w:rsid w:val="00236BC3"/>
    <w:rPr>
      <w:rFonts w:ascii="Symbol" w:hAnsi="Symbol"/>
      <w:sz w:val="18"/>
    </w:rPr>
  </w:style>
  <w:style w:type="character" w:customStyle="1" w:styleId="WW-WW8Num54z0111">
    <w:name w:val="WW-WW8Num54z0111"/>
    <w:rsid w:val="00236BC3"/>
    <w:rPr>
      <w:rFonts w:ascii="Symbol" w:hAnsi="Symbol"/>
      <w:sz w:val="18"/>
    </w:rPr>
  </w:style>
  <w:style w:type="character" w:customStyle="1" w:styleId="WW-WW8Num55z0111">
    <w:name w:val="WW-WW8Num55z0111"/>
    <w:rsid w:val="00236BC3"/>
    <w:rPr>
      <w:rFonts w:ascii="Symbol" w:hAnsi="Symbol"/>
      <w:sz w:val="18"/>
    </w:rPr>
  </w:style>
  <w:style w:type="character" w:customStyle="1" w:styleId="WW-WW8Num56z0111">
    <w:name w:val="WW-WW8Num56z0111"/>
    <w:rsid w:val="00236BC3"/>
    <w:rPr>
      <w:rFonts w:ascii="Symbol" w:hAnsi="Symbol"/>
      <w:sz w:val="18"/>
    </w:rPr>
  </w:style>
  <w:style w:type="character" w:customStyle="1" w:styleId="WW-WW8Num57z0111">
    <w:name w:val="WW-WW8Num57z0111"/>
    <w:rsid w:val="00236BC3"/>
    <w:rPr>
      <w:rFonts w:ascii="Symbol" w:hAnsi="Symbol"/>
      <w:sz w:val="18"/>
    </w:rPr>
  </w:style>
  <w:style w:type="character" w:customStyle="1" w:styleId="WW-WW8Num58z0111">
    <w:name w:val="WW-WW8Num58z0111"/>
    <w:rsid w:val="00236BC3"/>
    <w:rPr>
      <w:rFonts w:ascii="Symbol" w:hAnsi="Symbol"/>
      <w:sz w:val="18"/>
    </w:rPr>
  </w:style>
  <w:style w:type="character" w:customStyle="1" w:styleId="WW-WW8Num59z0111">
    <w:name w:val="WW-WW8Num59z0111"/>
    <w:rsid w:val="00236BC3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236BC3"/>
  </w:style>
  <w:style w:type="character" w:customStyle="1" w:styleId="WW-WW8Num4z01111">
    <w:name w:val="WW-WW8Num4z01111"/>
    <w:rsid w:val="00236BC3"/>
    <w:rPr>
      <w:rFonts w:ascii="Symbol" w:hAnsi="Symbol"/>
    </w:rPr>
  </w:style>
  <w:style w:type="character" w:customStyle="1" w:styleId="WW-WW8Num7z01111">
    <w:name w:val="WW-WW8Num7z01111"/>
    <w:rsid w:val="00236BC3"/>
    <w:rPr>
      <w:rFonts w:ascii="StarSymbol" w:eastAsia="StarSymbol"/>
    </w:rPr>
  </w:style>
  <w:style w:type="character" w:customStyle="1" w:styleId="WW-WW8Num8z01111">
    <w:name w:val="WW-WW8Num8z01111"/>
    <w:rsid w:val="00236BC3"/>
    <w:rPr>
      <w:rFonts w:ascii="Symbol" w:hAnsi="Symbol"/>
    </w:rPr>
  </w:style>
  <w:style w:type="character" w:customStyle="1" w:styleId="WW-WW8Num14z01111">
    <w:name w:val="WW-WW8Num14z01111"/>
    <w:rsid w:val="00236BC3"/>
    <w:rPr>
      <w:rFonts w:ascii="StarSymbol" w:eastAsia="StarSymbol"/>
    </w:rPr>
  </w:style>
  <w:style w:type="character" w:customStyle="1" w:styleId="WW-WW8Num16z01111">
    <w:name w:val="WW-WW8Num16z01111"/>
    <w:rsid w:val="00236BC3"/>
    <w:rPr>
      <w:rFonts w:ascii="Symbol" w:hAnsi="Symbol"/>
    </w:rPr>
  </w:style>
  <w:style w:type="character" w:customStyle="1" w:styleId="WW-WW8Num17z01111">
    <w:name w:val="WW-WW8Num17z01111"/>
    <w:rsid w:val="00236BC3"/>
    <w:rPr>
      <w:rFonts w:ascii="Symbol" w:hAnsi="Symbol"/>
    </w:rPr>
  </w:style>
  <w:style w:type="character" w:customStyle="1" w:styleId="WW-WW8Num18z01111">
    <w:name w:val="WW-WW8Num18z01111"/>
    <w:rsid w:val="00236BC3"/>
    <w:rPr>
      <w:rFonts w:ascii="Symbol" w:hAnsi="Symbol"/>
    </w:rPr>
  </w:style>
  <w:style w:type="character" w:customStyle="1" w:styleId="WW-WW8Num20z01111">
    <w:name w:val="WW-WW8Num20z01111"/>
    <w:rsid w:val="00236BC3"/>
    <w:rPr>
      <w:rFonts w:ascii="Symbol" w:hAnsi="Symbol"/>
    </w:rPr>
  </w:style>
  <w:style w:type="character" w:customStyle="1" w:styleId="WW-WW8Num28z01111">
    <w:name w:val="WW-WW8Num28z01111"/>
    <w:rsid w:val="00236BC3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236BC3"/>
    <w:rPr>
      <w:rFonts w:ascii="Times New Roman" w:hAnsi="Times New Roman"/>
    </w:rPr>
  </w:style>
  <w:style w:type="character" w:customStyle="1" w:styleId="WW-WW8Num30z01111">
    <w:name w:val="WW-WW8Num30z01111"/>
    <w:rsid w:val="00236BC3"/>
    <w:rPr>
      <w:rFonts w:ascii="Times New Roman" w:hAnsi="Times New Roman"/>
    </w:rPr>
  </w:style>
  <w:style w:type="character" w:customStyle="1" w:styleId="WW8Num31z0">
    <w:name w:val="WW8Num31z0"/>
    <w:rsid w:val="00236BC3"/>
    <w:rPr>
      <w:rFonts w:ascii="Symbol" w:hAnsi="Symbol"/>
    </w:rPr>
  </w:style>
  <w:style w:type="character" w:customStyle="1" w:styleId="WW-WW8Num34z01111">
    <w:name w:val="WW-WW8Num34z01111"/>
    <w:rsid w:val="00236BC3"/>
    <w:rPr>
      <w:rFonts w:ascii="Symbol" w:hAnsi="Symbol"/>
    </w:rPr>
  </w:style>
  <w:style w:type="character" w:customStyle="1" w:styleId="WW-WW8Num35z01111">
    <w:name w:val="WW-WW8Num35z01111"/>
    <w:rsid w:val="00236BC3"/>
    <w:rPr>
      <w:rFonts w:ascii="Wingdings" w:hAnsi="Wingdings"/>
      <w:b/>
    </w:rPr>
  </w:style>
  <w:style w:type="character" w:customStyle="1" w:styleId="WW-WW8Num36z01111">
    <w:name w:val="WW-WW8Num36z01111"/>
    <w:rsid w:val="00236BC3"/>
    <w:rPr>
      <w:rFonts w:ascii="Wingdings" w:hAnsi="Wingdings"/>
    </w:rPr>
  </w:style>
  <w:style w:type="character" w:customStyle="1" w:styleId="WW-WW8Num37z01111">
    <w:name w:val="WW-WW8Num37z01111"/>
    <w:rsid w:val="00236BC3"/>
    <w:rPr>
      <w:rFonts w:ascii="Symbol" w:hAnsi="Symbol"/>
    </w:rPr>
  </w:style>
  <w:style w:type="character" w:customStyle="1" w:styleId="WW8Num38z0">
    <w:name w:val="WW8Num38z0"/>
    <w:rsid w:val="00236BC3"/>
    <w:rPr>
      <w:rFonts w:ascii="Symbol" w:hAnsi="Symbol"/>
    </w:rPr>
  </w:style>
  <w:style w:type="character" w:customStyle="1" w:styleId="WW8Num40z0">
    <w:name w:val="WW8Num40z0"/>
    <w:rsid w:val="00236BC3"/>
    <w:rPr>
      <w:rFonts w:ascii="StarSymbol" w:eastAsia="StarSymbol"/>
      <w:sz w:val="18"/>
    </w:rPr>
  </w:style>
  <w:style w:type="character" w:customStyle="1" w:styleId="WW-WW8Num46z01111">
    <w:name w:val="WW-WW8Num46z01111"/>
    <w:rsid w:val="00236BC3"/>
    <w:rPr>
      <w:rFonts w:ascii="StarSymbol" w:eastAsia="StarSymbol"/>
      <w:sz w:val="18"/>
    </w:rPr>
  </w:style>
  <w:style w:type="character" w:customStyle="1" w:styleId="WW8Num47z0">
    <w:name w:val="WW8Num47z0"/>
    <w:rsid w:val="00236BC3"/>
    <w:rPr>
      <w:rFonts w:ascii="StarSymbol" w:eastAsia="StarSymbol"/>
      <w:sz w:val="18"/>
    </w:rPr>
  </w:style>
  <w:style w:type="character" w:customStyle="1" w:styleId="WW-WW8Num49z01111">
    <w:name w:val="WW-WW8Num49z01111"/>
    <w:rsid w:val="00236BC3"/>
    <w:rPr>
      <w:rFonts w:ascii="Symbol" w:hAnsi="Symbol"/>
      <w:sz w:val="18"/>
    </w:rPr>
  </w:style>
  <w:style w:type="character" w:customStyle="1" w:styleId="WW-WW8Num50z01111">
    <w:name w:val="WW-WW8Num50z01111"/>
    <w:rsid w:val="00236BC3"/>
    <w:rPr>
      <w:rFonts w:ascii="Symbol" w:hAnsi="Symbol"/>
      <w:sz w:val="18"/>
    </w:rPr>
  </w:style>
  <w:style w:type="character" w:customStyle="1" w:styleId="WW-WW8Num51z01111">
    <w:name w:val="WW-WW8Num51z01111"/>
    <w:rsid w:val="00236BC3"/>
    <w:rPr>
      <w:rFonts w:ascii="Symbol" w:hAnsi="Symbol"/>
      <w:sz w:val="18"/>
    </w:rPr>
  </w:style>
  <w:style w:type="character" w:customStyle="1" w:styleId="WW-WW8Num52z01111">
    <w:name w:val="WW-WW8Num52z01111"/>
    <w:rsid w:val="00236BC3"/>
    <w:rPr>
      <w:rFonts w:ascii="Symbol" w:hAnsi="Symbol"/>
      <w:sz w:val="18"/>
    </w:rPr>
  </w:style>
  <w:style w:type="character" w:customStyle="1" w:styleId="WW-WW8Num53z01111">
    <w:name w:val="WW-WW8Num53z01111"/>
    <w:rsid w:val="00236BC3"/>
    <w:rPr>
      <w:rFonts w:ascii="Symbol" w:hAnsi="Symbol"/>
      <w:sz w:val="18"/>
    </w:rPr>
  </w:style>
  <w:style w:type="character" w:customStyle="1" w:styleId="WW-WW8Num54z01111">
    <w:name w:val="WW-WW8Num54z01111"/>
    <w:rsid w:val="00236BC3"/>
    <w:rPr>
      <w:rFonts w:ascii="Symbol" w:hAnsi="Symbol"/>
      <w:sz w:val="18"/>
    </w:rPr>
  </w:style>
  <w:style w:type="character" w:customStyle="1" w:styleId="WW-WW8Num55z01111">
    <w:name w:val="WW-WW8Num55z01111"/>
    <w:rsid w:val="00236BC3"/>
    <w:rPr>
      <w:rFonts w:ascii="Symbol" w:hAnsi="Symbol"/>
      <w:sz w:val="18"/>
    </w:rPr>
  </w:style>
  <w:style w:type="character" w:customStyle="1" w:styleId="WW-WW8Num56z01111">
    <w:name w:val="WW-WW8Num56z01111"/>
    <w:rsid w:val="00236BC3"/>
    <w:rPr>
      <w:rFonts w:ascii="Symbol" w:hAnsi="Symbol"/>
      <w:sz w:val="18"/>
    </w:rPr>
  </w:style>
  <w:style w:type="character" w:customStyle="1" w:styleId="WW-WW8Num57z01111">
    <w:name w:val="WW-WW8Num57z01111"/>
    <w:rsid w:val="00236BC3"/>
    <w:rPr>
      <w:rFonts w:ascii="Symbol" w:hAnsi="Symbol"/>
      <w:sz w:val="18"/>
    </w:rPr>
  </w:style>
  <w:style w:type="character" w:customStyle="1" w:styleId="WW-WW8Num58z01111">
    <w:name w:val="WW-WW8Num58z01111"/>
    <w:rsid w:val="00236BC3"/>
    <w:rPr>
      <w:rFonts w:ascii="Symbol" w:hAnsi="Symbol"/>
      <w:sz w:val="18"/>
    </w:rPr>
  </w:style>
  <w:style w:type="character" w:customStyle="1" w:styleId="WW-WW8Num59z01111">
    <w:name w:val="WW-WW8Num59z01111"/>
    <w:rsid w:val="00236BC3"/>
    <w:rPr>
      <w:rFonts w:ascii="Symbol" w:hAnsi="Symbol"/>
      <w:sz w:val="18"/>
    </w:rPr>
  </w:style>
  <w:style w:type="character" w:customStyle="1" w:styleId="WW8Num60z0">
    <w:name w:val="WW8Num60z0"/>
    <w:rsid w:val="00236BC3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236BC3"/>
  </w:style>
  <w:style w:type="character" w:customStyle="1" w:styleId="WW-WW8Num4z011111">
    <w:name w:val="WW-WW8Num4z011111"/>
    <w:rsid w:val="00236BC3"/>
    <w:rPr>
      <w:rFonts w:ascii="Symbol" w:hAnsi="Symbol"/>
    </w:rPr>
  </w:style>
  <w:style w:type="character" w:customStyle="1" w:styleId="WW-WW8Num7z011111">
    <w:name w:val="WW-WW8Num7z011111"/>
    <w:rsid w:val="00236BC3"/>
    <w:rPr>
      <w:rFonts w:ascii="StarSymbol" w:eastAsia="StarSymbol"/>
    </w:rPr>
  </w:style>
  <w:style w:type="character" w:customStyle="1" w:styleId="WW-WW8Num8z011111">
    <w:name w:val="WW-WW8Num8z011111"/>
    <w:rsid w:val="00236BC3"/>
    <w:rPr>
      <w:rFonts w:ascii="Symbol" w:hAnsi="Symbol"/>
    </w:rPr>
  </w:style>
  <w:style w:type="character" w:customStyle="1" w:styleId="WW8Num15z0">
    <w:name w:val="WW8Num15z0"/>
    <w:rsid w:val="00236BC3"/>
    <w:rPr>
      <w:rFonts w:ascii="StarSymbol" w:eastAsia="StarSymbol"/>
    </w:rPr>
  </w:style>
  <w:style w:type="character" w:customStyle="1" w:styleId="WW-WW8Num17z011111">
    <w:name w:val="WW-WW8Num17z011111"/>
    <w:rsid w:val="00236BC3"/>
    <w:rPr>
      <w:rFonts w:ascii="Symbol" w:hAnsi="Symbol"/>
    </w:rPr>
  </w:style>
  <w:style w:type="character" w:customStyle="1" w:styleId="WW-WW8Num18z011111">
    <w:name w:val="WW-WW8Num18z011111"/>
    <w:rsid w:val="00236BC3"/>
    <w:rPr>
      <w:rFonts w:ascii="Symbol" w:hAnsi="Symbol"/>
    </w:rPr>
  </w:style>
  <w:style w:type="character" w:customStyle="1" w:styleId="WW8Num19z0">
    <w:name w:val="WW8Num19z0"/>
    <w:rsid w:val="00236BC3"/>
    <w:rPr>
      <w:rFonts w:ascii="Symbol" w:hAnsi="Symbol"/>
    </w:rPr>
  </w:style>
  <w:style w:type="character" w:customStyle="1" w:styleId="WW8Num21z0">
    <w:name w:val="WW8Num21z0"/>
    <w:rsid w:val="00236BC3"/>
    <w:rPr>
      <w:rFonts w:ascii="Symbol" w:hAnsi="Symbol"/>
    </w:rPr>
  </w:style>
  <w:style w:type="character" w:customStyle="1" w:styleId="WW-WW8Num29z011111">
    <w:name w:val="WW-WW8Num29z0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236BC3"/>
    <w:rPr>
      <w:rFonts w:ascii="Times New Roman" w:hAnsi="Times New Roman"/>
    </w:rPr>
  </w:style>
  <w:style w:type="character" w:customStyle="1" w:styleId="WW-WW8Num31z0">
    <w:name w:val="WW-WW8Num31z0"/>
    <w:rsid w:val="00236BC3"/>
    <w:rPr>
      <w:rFonts w:ascii="Times New Roman" w:hAnsi="Times New Roman"/>
    </w:rPr>
  </w:style>
  <w:style w:type="character" w:customStyle="1" w:styleId="WW-WW8Num33z01111">
    <w:name w:val="WW-WW8Num33z01111"/>
    <w:rsid w:val="00236BC3"/>
    <w:rPr>
      <w:rFonts w:ascii="Symbol" w:hAnsi="Symbol"/>
    </w:rPr>
  </w:style>
  <w:style w:type="character" w:customStyle="1" w:styleId="WW-WW8Num36z011111">
    <w:name w:val="WW-WW8Num36z011111"/>
    <w:rsid w:val="00236BC3"/>
    <w:rPr>
      <w:rFonts w:ascii="Symbol" w:hAnsi="Symbol"/>
    </w:rPr>
  </w:style>
  <w:style w:type="character" w:customStyle="1" w:styleId="WW-WW8Num37z011111">
    <w:name w:val="WW-WW8Num37z011111"/>
    <w:rsid w:val="00236BC3"/>
    <w:rPr>
      <w:rFonts w:ascii="Wingdings" w:hAnsi="Wingdings"/>
      <w:b/>
    </w:rPr>
  </w:style>
  <w:style w:type="character" w:customStyle="1" w:styleId="WW-WW8Num38z0">
    <w:name w:val="WW-WW8Num38z0"/>
    <w:rsid w:val="00236BC3"/>
    <w:rPr>
      <w:rFonts w:ascii="Wingdings" w:hAnsi="Wingdings"/>
    </w:rPr>
  </w:style>
  <w:style w:type="character" w:customStyle="1" w:styleId="WW-WW8Num39z01111">
    <w:name w:val="WW-WW8Num39z01111"/>
    <w:rsid w:val="00236BC3"/>
    <w:rPr>
      <w:rFonts w:ascii="Symbol" w:hAnsi="Symbol"/>
    </w:rPr>
  </w:style>
  <w:style w:type="character" w:customStyle="1" w:styleId="WW-WW8Num40z0">
    <w:name w:val="WW-WW8Num40z0"/>
    <w:rsid w:val="00236BC3"/>
    <w:rPr>
      <w:rFonts w:ascii="Symbol" w:hAnsi="Symbol"/>
    </w:rPr>
  </w:style>
  <w:style w:type="character" w:customStyle="1" w:styleId="WW8Num42z0">
    <w:name w:val="WW8Num42z0"/>
    <w:rsid w:val="00236BC3"/>
    <w:rPr>
      <w:rFonts w:ascii="StarSymbol" w:eastAsia="StarSymbol"/>
      <w:sz w:val="18"/>
    </w:rPr>
  </w:style>
  <w:style w:type="character" w:customStyle="1" w:styleId="WW-WW8Num48z01111">
    <w:name w:val="WW-WW8Num48z01111"/>
    <w:rsid w:val="00236BC3"/>
    <w:rPr>
      <w:rFonts w:ascii="StarSymbol" w:eastAsia="StarSymbol"/>
      <w:sz w:val="18"/>
    </w:rPr>
  </w:style>
  <w:style w:type="character" w:customStyle="1" w:styleId="WW-WW8Num49z011111">
    <w:name w:val="WW-WW8Num49z011111"/>
    <w:rsid w:val="00236BC3"/>
    <w:rPr>
      <w:rFonts w:ascii="StarSymbol" w:eastAsia="StarSymbol"/>
      <w:sz w:val="18"/>
    </w:rPr>
  </w:style>
  <w:style w:type="character" w:customStyle="1" w:styleId="WW-WW8Num51z011111">
    <w:name w:val="WW-WW8Num51z011111"/>
    <w:rsid w:val="00236BC3"/>
    <w:rPr>
      <w:rFonts w:ascii="Symbol" w:hAnsi="Symbol"/>
      <w:sz w:val="18"/>
    </w:rPr>
  </w:style>
  <w:style w:type="character" w:customStyle="1" w:styleId="WW-WW8Num52z011111">
    <w:name w:val="WW-WW8Num52z011111"/>
    <w:rsid w:val="00236BC3"/>
    <w:rPr>
      <w:rFonts w:ascii="Symbol" w:hAnsi="Symbol"/>
      <w:sz w:val="18"/>
    </w:rPr>
  </w:style>
  <w:style w:type="character" w:customStyle="1" w:styleId="WW-WW8Num53z011111">
    <w:name w:val="WW-WW8Num53z011111"/>
    <w:rsid w:val="00236BC3"/>
    <w:rPr>
      <w:rFonts w:ascii="Symbol" w:hAnsi="Symbol"/>
      <w:sz w:val="18"/>
    </w:rPr>
  </w:style>
  <w:style w:type="character" w:customStyle="1" w:styleId="WW-WW8Num54z011111">
    <w:name w:val="WW-WW8Num54z011111"/>
    <w:rsid w:val="00236BC3"/>
    <w:rPr>
      <w:rFonts w:ascii="Symbol" w:hAnsi="Symbol"/>
      <w:sz w:val="18"/>
    </w:rPr>
  </w:style>
  <w:style w:type="character" w:customStyle="1" w:styleId="WW-WW8Num55z011111">
    <w:name w:val="WW-WW8Num55z011111"/>
    <w:rsid w:val="00236BC3"/>
    <w:rPr>
      <w:rFonts w:ascii="Symbol" w:hAnsi="Symbol"/>
      <w:sz w:val="18"/>
    </w:rPr>
  </w:style>
  <w:style w:type="character" w:customStyle="1" w:styleId="WW-WW8Num56z011111">
    <w:name w:val="WW-WW8Num56z011111"/>
    <w:rsid w:val="00236BC3"/>
    <w:rPr>
      <w:rFonts w:ascii="Symbol" w:hAnsi="Symbol"/>
      <w:sz w:val="18"/>
    </w:rPr>
  </w:style>
  <w:style w:type="character" w:customStyle="1" w:styleId="WW-WW8Num57z011111">
    <w:name w:val="WW-WW8Num57z011111"/>
    <w:rsid w:val="00236BC3"/>
    <w:rPr>
      <w:rFonts w:ascii="Symbol" w:hAnsi="Symbol"/>
      <w:sz w:val="18"/>
    </w:rPr>
  </w:style>
  <w:style w:type="character" w:customStyle="1" w:styleId="WW-WW8Num58z011111">
    <w:name w:val="WW-WW8Num58z011111"/>
    <w:rsid w:val="00236BC3"/>
    <w:rPr>
      <w:rFonts w:ascii="Symbol" w:hAnsi="Symbol"/>
      <w:sz w:val="18"/>
    </w:rPr>
  </w:style>
  <w:style w:type="character" w:customStyle="1" w:styleId="WW-WW8Num59z011111">
    <w:name w:val="WW-WW8Num59z011111"/>
    <w:rsid w:val="00236BC3"/>
    <w:rPr>
      <w:rFonts w:ascii="Symbol" w:hAnsi="Symbol"/>
      <w:sz w:val="18"/>
    </w:rPr>
  </w:style>
  <w:style w:type="character" w:customStyle="1" w:styleId="WW-WW8Num60z0">
    <w:name w:val="WW-WW8Num60z0"/>
    <w:rsid w:val="00236BC3"/>
    <w:rPr>
      <w:rFonts w:ascii="Symbol" w:hAnsi="Symbol"/>
      <w:sz w:val="18"/>
    </w:rPr>
  </w:style>
  <w:style w:type="character" w:customStyle="1" w:styleId="WW8Num61z0">
    <w:name w:val="WW8Num61z0"/>
    <w:rsid w:val="00236BC3"/>
    <w:rPr>
      <w:rFonts w:ascii="Symbol" w:hAnsi="Symbol"/>
      <w:sz w:val="18"/>
    </w:rPr>
  </w:style>
  <w:style w:type="character" w:customStyle="1" w:styleId="WW8Num62z0">
    <w:name w:val="WW8Num62z0"/>
    <w:rsid w:val="00236BC3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236BC3"/>
  </w:style>
  <w:style w:type="character" w:customStyle="1" w:styleId="WW-WW8Num4z0111111">
    <w:name w:val="WW-WW8Num4z0111111"/>
    <w:rsid w:val="00236BC3"/>
    <w:rPr>
      <w:rFonts w:ascii="Symbol" w:hAnsi="Symbol"/>
    </w:rPr>
  </w:style>
  <w:style w:type="character" w:customStyle="1" w:styleId="WW-WW8Num7z0111111">
    <w:name w:val="WW-WW8Num7z0111111"/>
    <w:rsid w:val="00236BC3"/>
    <w:rPr>
      <w:rFonts w:ascii="StarSymbol" w:eastAsia="StarSymbol"/>
    </w:rPr>
  </w:style>
  <w:style w:type="character" w:customStyle="1" w:styleId="WW-WW8Num8z0111111">
    <w:name w:val="WW-WW8Num8z0111111"/>
    <w:rsid w:val="00236BC3"/>
    <w:rPr>
      <w:rFonts w:ascii="Symbol" w:hAnsi="Symbol"/>
    </w:rPr>
  </w:style>
  <w:style w:type="character" w:customStyle="1" w:styleId="WW-WW8Num15z0">
    <w:name w:val="WW-WW8Num15z0"/>
    <w:rsid w:val="00236BC3"/>
    <w:rPr>
      <w:rFonts w:ascii="StarSymbol" w:eastAsia="StarSymbol"/>
    </w:rPr>
  </w:style>
  <w:style w:type="character" w:customStyle="1" w:styleId="WW-WW8Num17z0111111">
    <w:name w:val="WW-WW8Num17z0111111"/>
    <w:rsid w:val="00236BC3"/>
    <w:rPr>
      <w:rFonts w:ascii="Symbol" w:hAnsi="Symbol"/>
    </w:rPr>
  </w:style>
  <w:style w:type="character" w:customStyle="1" w:styleId="WW-WW8Num18z0111111">
    <w:name w:val="WW-WW8Num18z0111111"/>
    <w:rsid w:val="00236BC3"/>
    <w:rPr>
      <w:rFonts w:ascii="Symbol" w:hAnsi="Symbol"/>
    </w:rPr>
  </w:style>
  <w:style w:type="character" w:customStyle="1" w:styleId="WW-WW8Num19z0">
    <w:name w:val="WW-WW8Num19z0"/>
    <w:rsid w:val="00236BC3"/>
    <w:rPr>
      <w:rFonts w:ascii="Symbol" w:hAnsi="Symbol"/>
    </w:rPr>
  </w:style>
  <w:style w:type="character" w:customStyle="1" w:styleId="WW-WW8Num21z0">
    <w:name w:val="WW-WW8Num21z0"/>
    <w:rsid w:val="00236BC3"/>
    <w:rPr>
      <w:rFonts w:ascii="Symbol" w:hAnsi="Symbol"/>
    </w:rPr>
  </w:style>
  <w:style w:type="character" w:customStyle="1" w:styleId="WW-WW8Num29z0111111">
    <w:name w:val="WW-WW8Num29z0111111"/>
    <w:rsid w:val="00236BC3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236BC3"/>
    <w:rPr>
      <w:rFonts w:ascii="Times New Roman" w:hAnsi="Times New Roman"/>
    </w:rPr>
  </w:style>
  <w:style w:type="character" w:customStyle="1" w:styleId="WW-WW8Num31z01">
    <w:name w:val="WW-WW8Num31z01"/>
    <w:rsid w:val="00236BC3"/>
    <w:rPr>
      <w:rFonts w:ascii="Times New Roman" w:hAnsi="Times New Roman"/>
    </w:rPr>
  </w:style>
  <w:style w:type="character" w:customStyle="1" w:styleId="WW-WW8Num33z011111">
    <w:name w:val="WW-WW8Num33z011111"/>
    <w:rsid w:val="00236BC3"/>
    <w:rPr>
      <w:rFonts w:ascii="Symbol" w:hAnsi="Symbol"/>
    </w:rPr>
  </w:style>
  <w:style w:type="character" w:customStyle="1" w:styleId="WW-WW8Num36z0111111">
    <w:name w:val="WW-WW8Num36z0111111"/>
    <w:rsid w:val="00236BC3"/>
    <w:rPr>
      <w:rFonts w:ascii="Symbol" w:hAnsi="Symbol"/>
    </w:rPr>
  </w:style>
  <w:style w:type="character" w:customStyle="1" w:styleId="WW-WW8Num37z0111111">
    <w:name w:val="WW-WW8Num37z0111111"/>
    <w:rsid w:val="00236BC3"/>
    <w:rPr>
      <w:rFonts w:ascii="Wingdings" w:hAnsi="Wingdings"/>
      <w:b/>
    </w:rPr>
  </w:style>
  <w:style w:type="character" w:customStyle="1" w:styleId="WW-WW8Num38z01">
    <w:name w:val="WW-WW8Num38z01"/>
    <w:rsid w:val="00236BC3"/>
    <w:rPr>
      <w:rFonts w:ascii="Wingdings" w:hAnsi="Wingdings"/>
    </w:rPr>
  </w:style>
  <w:style w:type="character" w:customStyle="1" w:styleId="WW-WW8Num39z011111">
    <w:name w:val="WW-WW8Num39z011111"/>
    <w:rsid w:val="00236BC3"/>
    <w:rPr>
      <w:rFonts w:ascii="Symbol" w:hAnsi="Symbol"/>
    </w:rPr>
  </w:style>
  <w:style w:type="character" w:customStyle="1" w:styleId="WW-WW8Num40z01">
    <w:name w:val="WW-WW8Num40z01"/>
    <w:rsid w:val="00236BC3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236BC3"/>
  </w:style>
  <w:style w:type="character" w:customStyle="1" w:styleId="WW-WW8Num4z01111111">
    <w:name w:val="WW-WW8Num4z01111111"/>
    <w:rsid w:val="00236BC3"/>
    <w:rPr>
      <w:rFonts w:ascii="Symbol" w:hAnsi="Symbol"/>
    </w:rPr>
  </w:style>
  <w:style w:type="character" w:customStyle="1" w:styleId="WW-WW8Num7z01111111">
    <w:name w:val="WW-WW8Num7z01111111"/>
    <w:rsid w:val="00236BC3"/>
    <w:rPr>
      <w:rFonts w:ascii="StarSymbol" w:eastAsia="StarSymbol"/>
    </w:rPr>
  </w:style>
  <w:style w:type="character" w:customStyle="1" w:styleId="WW-WW8Num8z01111111">
    <w:name w:val="WW-WW8Num8z01111111"/>
    <w:rsid w:val="00236BC3"/>
    <w:rPr>
      <w:rFonts w:ascii="Symbol" w:hAnsi="Symbol"/>
    </w:rPr>
  </w:style>
  <w:style w:type="character" w:customStyle="1" w:styleId="WW-WW8Num15z01">
    <w:name w:val="WW-WW8Num15z01"/>
    <w:rsid w:val="00236BC3"/>
    <w:rPr>
      <w:rFonts w:ascii="StarSymbol" w:eastAsia="StarSymbol"/>
    </w:rPr>
  </w:style>
  <w:style w:type="character" w:customStyle="1" w:styleId="WW-WW8Num17z01111111">
    <w:name w:val="WW-WW8Num17z01111111"/>
    <w:rsid w:val="00236BC3"/>
    <w:rPr>
      <w:rFonts w:ascii="Symbol" w:hAnsi="Symbol"/>
    </w:rPr>
  </w:style>
  <w:style w:type="character" w:customStyle="1" w:styleId="WW-WW8Num18z01111111">
    <w:name w:val="WW-WW8Num18z01111111"/>
    <w:rsid w:val="00236BC3"/>
    <w:rPr>
      <w:rFonts w:ascii="Symbol" w:hAnsi="Symbol"/>
    </w:rPr>
  </w:style>
  <w:style w:type="character" w:customStyle="1" w:styleId="WW-WW8Num19z01">
    <w:name w:val="WW-WW8Num19z01"/>
    <w:rsid w:val="00236BC3"/>
    <w:rPr>
      <w:rFonts w:ascii="Symbol" w:hAnsi="Symbol"/>
    </w:rPr>
  </w:style>
  <w:style w:type="character" w:customStyle="1" w:styleId="WW-WW8Num21z01">
    <w:name w:val="WW-WW8Num21z01"/>
    <w:rsid w:val="00236BC3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236BC3"/>
  </w:style>
  <w:style w:type="character" w:customStyle="1" w:styleId="WW-WW8Num4z011111111">
    <w:name w:val="WW-WW8Num4z011111111"/>
    <w:rsid w:val="00236BC3"/>
    <w:rPr>
      <w:rFonts w:ascii="Symbol" w:hAnsi="Symbol"/>
    </w:rPr>
  </w:style>
  <w:style w:type="character" w:customStyle="1" w:styleId="WW-WW8Num7z011111111">
    <w:name w:val="WW-WW8Num7z011111111"/>
    <w:rsid w:val="00236BC3"/>
    <w:rPr>
      <w:rFonts w:ascii="StarSymbol" w:eastAsia="StarSymbol"/>
    </w:rPr>
  </w:style>
  <w:style w:type="character" w:customStyle="1" w:styleId="WW-WW8Num8z011111111">
    <w:name w:val="WW-WW8Num8z011111111"/>
    <w:rsid w:val="00236BC3"/>
    <w:rPr>
      <w:rFonts w:ascii="Symbol" w:hAnsi="Symbol"/>
    </w:rPr>
  </w:style>
  <w:style w:type="character" w:customStyle="1" w:styleId="WW-WW8Num15z011">
    <w:name w:val="WW-WW8Num15z011"/>
    <w:rsid w:val="00236BC3"/>
    <w:rPr>
      <w:rFonts w:ascii="StarSymbol" w:eastAsia="StarSymbol"/>
    </w:rPr>
  </w:style>
  <w:style w:type="character" w:customStyle="1" w:styleId="WW-WW8Num17z011111111">
    <w:name w:val="WW-WW8Num17z011111111"/>
    <w:rsid w:val="00236BC3"/>
    <w:rPr>
      <w:rFonts w:ascii="Symbol" w:hAnsi="Symbol"/>
    </w:rPr>
  </w:style>
  <w:style w:type="character" w:customStyle="1" w:styleId="WW-WW8Num18z011111111">
    <w:name w:val="WW-WW8Num18z011111111"/>
    <w:rsid w:val="00236BC3"/>
    <w:rPr>
      <w:rFonts w:ascii="Symbol" w:hAnsi="Symbol"/>
    </w:rPr>
  </w:style>
  <w:style w:type="character" w:customStyle="1" w:styleId="WW-WW8Num19z011">
    <w:name w:val="WW-WW8Num19z011"/>
    <w:rsid w:val="00236BC3"/>
    <w:rPr>
      <w:rFonts w:ascii="Symbol" w:hAnsi="Symbol"/>
    </w:rPr>
  </w:style>
  <w:style w:type="character" w:customStyle="1" w:styleId="WW-WW8Num21z011">
    <w:name w:val="WW-WW8Num21z011"/>
    <w:rsid w:val="00236BC3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236BC3"/>
  </w:style>
  <w:style w:type="character" w:customStyle="1" w:styleId="WW-WW8Num4z0111111111">
    <w:name w:val="WW-WW8Num4z0111111111"/>
    <w:rsid w:val="00236BC3"/>
    <w:rPr>
      <w:rFonts w:ascii="Symbol" w:hAnsi="Symbol"/>
    </w:rPr>
  </w:style>
  <w:style w:type="character" w:customStyle="1" w:styleId="WW-WW8Num7z0111111111">
    <w:name w:val="WW-WW8Num7z0111111111"/>
    <w:rsid w:val="00236BC3"/>
    <w:rPr>
      <w:rFonts w:ascii="StarSymbol" w:eastAsia="StarSymbol"/>
    </w:rPr>
  </w:style>
  <w:style w:type="character" w:customStyle="1" w:styleId="WW-WW8Num8z0111111111">
    <w:name w:val="WW-WW8Num8z0111111111"/>
    <w:rsid w:val="00236BC3"/>
    <w:rPr>
      <w:rFonts w:ascii="Symbol" w:hAnsi="Symbol"/>
    </w:rPr>
  </w:style>
  <w:style w:type="character" w:customStyle="1" w:styleId="WW-WW8Num15z0111">
    <w:name w:val="WW-WW8Num15z0111"/>
    <w:rsid w:val="00236BC3"/>
    <w:rPr>
      <w:rFonts w:ascii="StarSymbol" w:eastAsia="StarSymbol"/>
    </w:rPr>
  </w:style>
  <w:style w:type="character" w:customStyle="1" w:styleId="WW-WW8Num17z0111111111">
    <w:name w:val="WW-WW8Num17z0111111111"/>
    <w:rsid w:val="00236BC3"/>
    <w:rPr>
      <w:rFonts w:ascii="Symbol" w:hAnsi="Symbol"/>
    </w:rPr>
  </w:style>
  <w:style w:type="character" w:customStyle="1" w:styleId="WW-WW8Num18z0111111111">
    <w:name w:val="WW-WW8Num18z0111111111"/>
    <w:rsid w:val="00236BC3"/>
    <w:rPr>
      <w:rFonts w:ascii="Symbol" w:hAnsi="Symbol"/>
    </w:rPr>
  </w:style>
  <w:style w:type="character" w:customStyle="1" w:styleId="WW-WW8Num19z0111">
    <w:name w:val="WW-WW8Num19z0111"/>
    <w:rsid w:val="00236BC3"/>
    <w:rPr>
      <w:rFonts w:ascii="Symbol" w:hAnsi="Symbol"/>
    </w:rPr>
  </w:style>
  <w:style w:type="character" w:customStyle="1" w:styleId="WW-WW8Num21z0111">
    <w:name w:val="WW-WW8Num21z0111"/>
    <w:rsid w:val="00236BC3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236BC3"/>
  </w:style>
  <w:style w:type="character" w:customStyle="1" w:styleId="WW8Num5z0">
    <w:name w:val="WW8Num5z0"/>
    <w:rsid w:val="00236BC3"/>
    <w:rPr>
      <w:rFonts w:ascii="Symbol" w:hAnsi="Symbol"/>
    </w:rPr>
  </w:style>
  <w:style w:type="character" w:customStyle="1" w:styleId="WW8Num6z0">
    <w:name w:val="WW8Num6z0"/>
    <w:rsid w:val="00236BC3"/>
    <w:rPr>
      <w:rFonts w:ascii="Symbol" w:hAnsi="Symbol"/>
    </w:rPr>
  </w:style>
  <w:style w:type="character" w:customStyle="1" w:styleId="WW-WW8Num7z01111111111">
    <w:name w:val="WW-WW8Num7z01111111111"/>
    <w:rsid w:val="00236BC3"/>
    <w:rPr>
      <w:rFonts w:ascii="Symbol" w:hAnsi="Symbol"/>
    </w:rPr>
  </w:style>
  <w:style w:type="character" w:customStyle="1" w:styleId="WW-WW8Num8z01111111111">
    <w:name w:val="WW-WW8Num8z01111111111"/>
    <w:rsid w:val="00236BC3"/>
    <w:rPr>
      <w:rFonts w:ascii="Symbol" w:hAnsi="Symbol"/>
    </w:rPr>
  </w:style>
  <w:style w:type="character" w:customStyle="1" w:styleId="WW8Num10z0">
    <w:name w:val="WW8Num10z0"/>
    <w:rsid w:val="00236BC3"/>
    <w:rPr>
      <w:rFonts w:ascii="Symbol" w:hAnsi="Symbol"/>
    </w:rPr>
  </w:style>
  <w:style w:type="character" w:customStyle="1" w:styleId="WW8Num13z0">
    <w:name w:val="WW8Num13z0"/>
    <w:rsid w:val="00236BC3"/>
    <w:rPr>
      <w:rFonts w:ascii="Arial Narrow" w:hAnsi="Arial Narrow"/>
      <w:sz w:val="22"/>
    </w:rPr>
  </w:style>
  <w:style w:type="character" w:customStyle="1" w:styleId="WW-WW8Num15z01111">
    <w:name w:val="WW-WW8Num15z01111"/>
    <w:rsid w:val="00236BC3"/>
    <w:rPr>
      <w:rFonts w:ascii="Symbol" w:hAnsi="Symbol"/>
    </w:rPr>
  </w:style>
  <w:style w:type="character" w:customStyle="1" w:styleId="WW-WW8Num18z01111111111">
    <w:name w:val="WW-WW8Num18z01111111111"/>
    <w:rsid w:val="00236BC3"/>
    <w:rPr>
      <w:rFonts w:ascii="Times New Roman" w:hAnsi="Times New Roman"/>
    </w:rPr>
  </w:style>
  <w:style w:type="character" w:customStyle="1" w:styleId="WW8Num24z0">
    <w:name w:val="WW8Num24z0"/>
    <w:rsid w:val="00236BC3"/>
    <w:rPr>
      <w:rFonts w:ascii="Symbol" w:hAnsi="Symbol"/>
    </w:rPr>
  </w:style>
  <w:style w:type="character" w:customStyle="1" w:styleId="WW8Num26z0">
    <w:name w:val="WW8Num26z0"/>
    <w:rsid w:val="00236BC3"/>
    <w:rPr>
      <w:rFonts w:ascii="Symbol" w:hAnsi="Symbol"/>
    </w:rPr>
  </w:style>
  <w:style w:type="character" w:customStyle="1" w:styleId="WW8Num26z1">
    <w:name w:val="WW8Num26z1"/>
    <w:rsid w:val="00236BC3"/>
    <w:rPr>
      <w:rFonts w:ascii="Courier New" w:hAnsi="Courier New"/>
    </w:rPr>
  </w:style>
  <w:style w:type="character" w:customStyle="1" w:styleId="WW8Num26z2">
    <w:name w:val="WW8Num26z2"/>
    <w:rsid w:val="00236BC3"/>
    <w:rPr>
      <w:rFonts w:ascii="Wingdings" w:hAnsi="Wingdings"/>
    </w:rPr>
  </w:style>
  <w:style w:type="character" w:customStyle="1" w:styleId="WW-WW8Num27z01111">
    <w:name w:val="WW-WW8Num27z01111"/>
    <w:rsid w:val="00236BC3"/>
    <w:rPr>
      <w:rFonts w:ascii="Arial" w:hAnsi="Arial"/>
      <w:sz w:val="20"/>
    </w:rPr>
  </w:style>
  <w:style w:type="character" w:customStyle="1" w:styleId="WW8Num27z1">
    <w:name w:val="WW8Num27z1"/>
    <w:rsid w:val="00236BC3"/>
    <w:rPr>
      <w:b/>
    </w:rPr>
  </w:style>
  <w:style w:type="character" w:customStyle="1" w:styleId="WW-WW8Num28z011111">
    <w:name w:val="WW-WW8Num28z011111"/>
    <w:rsid w:val="00236BC3"/>
    <w:rPr>
      <w:rFonts w:ascii="Symbol" w:hAnsi="Symbol"/>
    </w:rPr>
  </w:style>
  <w:style w:type="character" w:customStyle="1" w:styleId="WW-WW8Num29z01111111">
    <w:name w:val="WW-WW8Num29z01111111"/>
    <w:rsid w:val="00236BC3"/>
    <w:rPr>
      <w:rFonts w:ascii="Symbol" w:hAnsi="Symbol"/>
    </w:rPr>
  </w:style>
  <w:style w:type="character" w:customStyle="1" w:styleId="WW8Num32z0">
    <w:name w:val="WW8Num32z0"/>
    <w:rsid w:val="00236BC3"/>
    <w:rPr>
      <w:rFonts w:ascii="Symbol" w:hAnsi="Symbol"/>
    </w:rPr>
  </w:style>
  <w:style w:type="character" w:customStyle="1" w:styleId="WW-WW8Num36z01111111">
    <w:name w:val="WW-WW8Num36z01111111"/>
    <w:rsid w:val="00236BC3"/>
    <w:rPr>
      <w:b/>
    </w:rPr>
  </w:style>
  <w:style w:type="character" w:customStyle="1" w:styleId="WW-WW8Num39z0111111">
    <w:name w:val="WW-WW8Num39z0111111"/>
    <w:rsid w:val="00236BC3"/>
    <w:rPr>
      <w:i/>
    </w:rPr>
  </w:style>
  <w:style w:type="character" w:customStyle="1" w:styleId="WW8Num41z0">
    <w:name w:val="WW8Num41z0"/>
    <w:rsid w:val="00236BC3"/>
    <w:rPr>
      <w:rFonts w:ascii="Symbol" w:hAnsi="Symbol"/>
    </w:rPr>
  </w:style>
  <w:style w:type="character" w:customStyle="1" w:styleId="WW-WW8Num46z011111">
    <w:name w:val="WW-WW8Num46z011111"/>
    <w:rsid w:val="00236BC3"/>
    <w:rPr>
      <w:rFonts w:ascii="Symbol" w:hAnsi="Symbol"/>
    </w:rPr>
  </w:style>
  <w:style w:type="character" w:customStyle="1" w:styleId="WW-WW8Num47z0">
    <w:name w:val="WW-WW8Num47z0"/>
    <w:rsid w:val="00236BC3"/>
    <w:rPr>
      <w:rFonts w:ascii="Wingdings" w:hAnsi="Wingdings"/>
    </w:rPr>
  </w:style>
  <w:style w:type="character" w:customStyle="1" w:styleId="WW-WW8Num49z0111111">
    <w:name w:val="WW-WW8Num49z0111111"/>
    <w:rsid w:val="00236BC3"/>
    <w:rPr>
      <w:rFonts w:ascii="Symbol" w:hAnsi="Symbol"/>
    </w:rPr>
  </w:style>
  <w:style w:type="character" w:customStyle="1" w:styleId="WW-WW8Num52z0111111">
    <w:name w:val="WW-WW8Num52z0111111"/>
    <w:rsid w:val="00236BC3"/>
    <w:rPr>
      <w:rFonts w:ascii="Times New Roman" w:hAnsi="Times New Roman"/>
    </w:rPr>
  </w:style>
  <w:style w:type="character" w:customStyle="1" w:styleId="WW8Num52z1">
    <w:name w:val="WW8Num52z1"/>
    <w:rsid w:val="00236BC3"/>
    <w:rPr>
      <w:rFonts w:ascii="Courier New" w:hAnsi="Courier New"/>
    </w:rPr>
  </w:style>
  <w:style w:type="character" w:customStyle="1" w:styleId="WW8Num52z2">
    <w:name w:val="WW8Num52z2"/>
    <w:rsid w:val="00236BC3"/>
    <w:rPr>
      <w:rFonts w:ascii="Wingdings" w:hAnsi="Wingdings"/>
    </w:rPr>
  </w:style>
  <w:style w:type="character" w:customStyle="1" w:styleId="WW8Num52z3">
    <w:name w:val="WW8Num52z3"/>
    <w:rsid w:val="00236BC3"/>
    <w:rPr>
      <w:rFonts w:ascii="Symbol" w:hAnsi="Symbol"/>
    </w:rPr>
  </w:style>
  <w:style w:type="character" w:customStyle="1" w:styleId="WW-WW8Num55z0111111">
    <w:name w:val="WW-WW8Num55z0111111"/>
    <w:rsid w:val="00236BC3"/>
  </w:style>
  <w:style w:type="character" w:customStyle="1" w:styleId="WW-WW8Num57z0111111">
    <w:name w:val="WW-WW8Num57z0111111"/>
    <w:rsid w:val="00236BC3"/>
    <w:rPr>
      <w:rFonts w:ascii="Symbol" w:hAnsi="Symbol"/>
    </w:rPr>
  </w:style>
  <w:style w:type="character" w:customStyle="1" w:styleId="WW-WW8Num60z01">
    <w:name w:val="WW-WW8Num60z01"/>
    <w:rsid w:val="00236BC3"/>
    <w:rPr>
      <w:rFonts w:ascii="Wingdings" w:hAnsi="Wingdings"/>
    </w:rPr>
  </w:style>
  <w:style w:type="character" w:customStyle="1" w:styleId="WW8Num60z1">
    <w:name w:val="WW8Num60z1"/>
    <w:rsid w:val="00236BC3"/>
    <w:rPr>
      <w:rFonts w:ascii="Courier New" w:hAnsi="Courier New"/>
    </w:rPr>
  </w:style>
  <w:style w:type="character" w:customStyle="1" w:styleId="WW8Num60z3">
    <w:name w:val="WW8Num60z3"/>
    <w:rsid w:val="00236BC3"/>
    <w:rPr>
      <w:rFonts w:ascii="Symbol" w:hAnsi="Symbol"/>
    </w:rPr>
  </w:style>
  <w:style w:type="character" w:customStyle="1" w:styleId="WW-WW8Num61z0">
    <w:name w:val="WW-WW8Num61z0"/>
    <w:rsid w:val="00236BC3"/>
    <w:rPr>
      <w:rFonts w:ascii="Symbol" w:hAnsi="Symbol"/>
    </w:rPr>
  </w:style>
  <w:style w:type="character" w:customStyle="1" w:styleId="WW8Num66z0">
    <w:name w:val="WW8Num66z0"/>
    <w:rsid w:val="00236BC3"/>
    <w:rPr>
      <w:i/>
    </w:rPr>
  </w:style>
  <w:style w:type="character" w:customStyle="1" w:styleId="WW8Num70z0">
    <w:name w:val="WW8Num70z0"/>
    <w:rsid w:val="00236BC3"/>
    <w:rPr>
      <w:color w:val="000000"/>
      <w:sz w:val="21"/>
    </w:rPr>
  </w:style>
  <w:style w:type="character" w:customStyle="1" w:styleId="WW8Num73z0">
    <w:name w:val="WW8Num73z0"/>
    <w:rsid w:val="00236BC3"/>
    <w:rPr>
      <w:rFonts w:ascii="Times New Roman" w:hAnsi="Times New Roman"/>
    </w:rPr>
  </w:style>
  <w:style w:type="character" w:customStyle="1" w:styleId="WW8Num73z1">
    <w:name w:val="WW8Num73z1"/>
    <w:rsid w:val="00236BC3"/>
    <w:rPr>
      <w:rFonts w:ascii="Courier New" w:hAnsi="Courier New"/>
    </w:rPr>
  </w:style>
  <w:style w:type="character" w:customStyle="1" w:styleId="WW8Num73z2">
    <w:name w:val="WW8Num73z2"/>
    <w:rsid w:val="00236BC3"/>
    <w:rPr>
      <w:rFonts w:ascii="Wingdings" w:hAnsi="Wingdings"/>
    </w:rPr>
  </w:style>
  <w:style w:type="character" w:customStyle="1" w:styleId="WW8Num73z3">
    <w:name w:val="WW8Num73z3"/>
    <w:rsid w:val="00236BC3"/>
    <w:rPr>
      <w:rFonts w:ascii="Symbol" w:hAnsi="Symbol"/>
    </w:rPr>
  </w:style>
  <w:style w:type="character" w:customStyle="1" w:styleId="WW8Num76z0">
    <w:name w:val="WW8Num76z0"/>
    <w:rsid w:val="00236BC3"/>
    <w:rPr>
      <w:rFonts w:ascii="Arial" w:hAnsi="Arial"/>
      <w:b/>
      <w:sz w:val="24"/>
    </w:rPr>
  </w:style>
  <w:style w:type="character" w:customStyle="1" w:styleId="WW8Num79z0">
    <w:name w:val="WW8Num79z0"/>
    <w:rsid w:val="00236BC3"/>
    <w:rPr>
      <w:rFonts w:ascii="Wingdings" w:hAnsi="Wingdings"/>
      <w:sz w:val="24"/>
    </w:rPr>
  </w:style>
  <w:style w:type="character" w:customStyle="1" w:styleId="WW8Num84z0">
    <w:name w:val="WW8Num84z0"/>
    <w:rsid w:val="00236BC3"/>
    <w:rPr>
      <w:rFonts w:ascii="Arial" w:hAnsi="Arial"/>
      <w:sz w:val="24"/>
    </w:rPr>
  </w:style>
  <w:style w:type="character" w:customStyle="1" w:styleId="WW8Num84z2">
    <w:name w:val="WW8Num84z2"/>
    <w:rsid w:val="00236BC3"/>
    <w:rPr>
      <w:rFonts w:ascii="Arial" w:hAnsi="Arial"/>
    </w:rPr>
  </w:style>
  <w:style w:type="character" w:customStyle="1" w:styleId="WW8Num93z0">
    <w:name w:val="WW8Num93z0"/>
    <w:rsid w:val="00236BC3"/>
    <w:rPr>
      <w:rFonts w:ascii="Times New Roman" w:hAnsi="Times New Roman"/>
    </w:rPr>
  </w:style>
  <w:style w:type="character" w:customStyle="1" w:styleId="WW8Num93z1">
    <w:name w:val="WW8Num93z1"/>
    <w:rsid w:val="00236BC3"/>
    <w:rPr>
      <w:rFonts w:ascii="Courier New" w:hAnsi="Courier New"/>
    </w:rPr>
  </w:style>
  <w:style w:type="character" w:customStyle="1" w:styleId="WW8Num93z2">
    <w:name w:val="WW8Num93z2"/>
    <w:rsid w:val="00236BC3"/>
    <w:rPr>
      <w:rFonts w:ascii="Wingdings" w:hAnsi="Wingdings"/>
    </w:rPr>
  </w:style>
  <w:style w:type="character" w:customStyle="1" w:styleId="WW8Num93z3">
    <w:name w:val="WW8Num93z3"/>
    <w:rsid w:val="00236BC3"/>
    <w:rPr>
      <w:rFonts w:ascii="Symbol" w:hAnsi="Symbol"/>
    </w:rPr>
  </w:style>
  <w:style w:type="character" w:customStyle="1" w:styleId="WW8Num95z0">
    <w:name w:val="WW8Num95z0"/>
    <w:rsid w:val="00236BC3"/>
    <w:rPr>
      <w:rFonts w:ascii="Symbol" w:hAnsi="Symbol"/>
    </w:rPr>
  </w:style>
  <w:style w:type="character" w:customStyle="1" w:styleId="WW8Num101z0">
    <w:name w:val="WW8Num101z0"/>
    <w:rsid w:val="00236BC3"/>
    <w:rPr>
      <w:rFonts w:ascii="Symbol" w:hAnsi="Symbol"/>
    </w:rPr>
  </w:style>
  <w:style w:type="character" w:customStyle="1" w:styleId="WW8Num101z1">
    <w:name w:val="WW8Num101z1"/>
    <w:rsid w:val="00236BC3"/>
    <w:rPr>
      <w:rFonts w:ascii="Times New Roman" w:hAnsi="Times New Roman"/>
    </w:rPr>
  </w:style>
  <w:style w:type="character" w:customStyle="1" w:styleId="WW8Num101z2">
    <w:name w:val="WW8Num101z2"/>
    <w:rsid w:val="00236BC3"/>
    <w:rPr>
      <w:rFonts w:ascii="Wingdings" w:hAnsi="Wingdings"/>
    </w:rPr>
  </w:style>
  <w:style w:type="character" w:customStyle="1" w:styleId="WW8Num101z4">
    <w:name w:val="WW8Num101z4"/>
    <w:rsid w:val="00236BC3"/>
    <w:rPr>
      <w:rFonts w:ascii="Courier New" w:hAnsi="Courier New"/>
    </w:rPr>
  </w:style>
  <w:style w:type="character" w:customStyle="1" w:styleId="WW8Num102z0">
    <w:name w:val="WW8Num102z0"/>
    <w:rsid w:val="00236BC3"/>
    <w:rPr>
      <w:rFonts w:ascii="Symbol" w:hAnsi="Symbol"/>
      <w:sz w:val="20"/>
    </w:rPr>
  </w:style>
  <w:style w:type="character" w:customStyle="1" w:styleId="WW8Num105z0">
    <w:name w:val="WW8Num105z0"/>
    <w:rsid w:val="00236BC3"/>
    <w:rPr>
      <w:rFonts w:ascii="Symbol" w:hAnsi="Symbol"/>
    </w:rPr>
  </w:style>
  <w:style w:type="character" w:customStyle="1" w:styleId="WW8Num105z1">
    <w:name w:val="WW8Num105z1"/>
    <w:rsid w:val="00236BC3"/>
    <w:rPr>
      <w:rFonts w:ascii="Courier New" w:hAnsi="Courier New"/>
    </w:rPr>
  </w:style>
  <w:style w:type="character" w:customStyle="1" w:styleId="WW8Num105z2">
    <w:name w:val="WW8Num105z2"/>
    <w:rsid w:val="00236BC3"/>
    <w:rPr>
      <w:rFonts w:ascii="Wingdings" w:hAnsi="Wingdings"/>
    </w:rPr>
  </w:style>
  <w:style w:type="character" w:customStyle="1" w:styleId="WW8Num106z0">
    <w:name w:val="WW8Num106z0"/>
    <w:rsid w:val="00236BC3"/>
    <w:rPr>
      <w:rFonts w:ascii="Symbol" w:hAnsi="Symbol"/>
    </w:rPr>
  </w:style>
  <w:style w:type="character" w:customStyle="1" w:styleId="WW8Num107z0">
    <w:name w:val="WW8Num107z0"/>
    <w:rsid w:val="00236BC3"/>
    <w:rPr>
      <w:rFonts w:ascii="Symbol" w:hAnsi="Symbol"/>
    </w:rPr>
  </w:style>
  <w:style w:type="character" w:customStyle="1" w:styleId="WW8Num108z0">
    <w:name w:val="WW8Num108z0"/>
    <w:rsid w:val="00236BC3"/>
    <w:rPr>
      <w:rFonts w:ascii="Wingdings" w:hAnsi="Wingdings"/>
      <w:sz w:val="24"/>
    </w:rPr>
  </w:style>
  <w:style w:type="character" w:customStyle="1" w:styleId="WW8Num109z0">
    <w:name w:val="WW8Num109z0"/>
    <w:rsid w:val="00236BC3"/>
    <w:rPr>
      <w:rFonts w:ascii="Symbol" w:hAnsi="Symbol"/>
      <w:sz w:val="16"/>
    </w:rPr>
  </w:style>
  <w:style w:type="character" w:customStyle="1" w:styleId="WW8Num109z1">
    <w:name w:val="WW8Num109z1"/>
    <w:rsid w:val="00236BC3"/>
    <w:rPr>
      <w:rFonts w:ascii="Courier New" w:hAnsi="Courier New"/>
    </w:rPr>
  </w:style>
  <w:style w:type="character" w:customStyle="1" w:styleId="WW8Num109z2">
    <w:name w:val="WW8Num109z2"/>
    <w:rsid w:val="00236BC3"/>
    <w:rPr>
      <w:rFonts w:ascii="Wingdings" w:hAnsi="Wingdings"/>
    </w:rPr>
  </w:style>
  <w:style w:type="character" w:customStyle="1" w:styleId="WW8Num109z3">
    <w:name w:val="WW8Num109z3"/>
    <w:rsid w:val="00236BC3"/>
    <w:rPr>
      <w:rFonts w:ascii="Symbol" w:hAnsi="Symbol"/>
    </w:rPr>
  </w:style>
  <w:style w:type="character" w:customStyle="1" w:styleId="WW8Num118z0">
    <w:name w:val="WW8Num118z0"/>
    <w:rsid w:val="00236BC3"/>
    <w:rPr>
      <w:rFonts w:ascii="Symbol" w:hAnsi="Symbol"/>
    </w:rPr>
  </w:style>
  <w:style w:type="character" w:customStyle="1" w:styleId="WW8Num119z0">
    <w:name w:val="WW8Num119z0"/>
    <w:rsid w:val="00236BC3"/>
    <w:rPr>
      <w:color w:val="000000"/>
    </w:rPr>
  </w:style>
  <w:style w:type="character" w:customStyle="1" w:styleId="WW8Num120z0">
    <w:name w:val="WW8Num120z0"/>
    <w:rsid w:val="00236BC3"/>
    <w:rPr>
      <w:b/>
      <w:color w:val="0000FF"/>
    </w:rPr>
  </w:style>
  <w:style w:type="character" w:customStyle="1" w:styleId="WW8Num124z0">
    <w:name w:val="WW8Num124z0"/>
    <w:rsid w:val="00236BC3"/>
    <w:rPr>
      <w:rFonts w:ascii="Symbol" w:hAnsi="Symbol"/>
    </w:rPr>
  </w:style>
  <w:style w:type="character" w:customStyle="1" w:styleId="WW8Num129z0">
    <w:name w:val="WW8Num129z0"/>
    <w:rsid w:val="00236BC3"/>
    <w:rPr>
      <w:rFonts w:ascii="Arial" w:hAnsi="Arial"/>
      <w:sz w:val="24"/>
    </w:rPr>
  </w:style>
  <w:style w:type="character" w:customStyle="1" w:styleId="WW8Num134z0">
    <w:name w:val="WW8Num134z0"/>
    <w:rsid w:val="00236BC3"/>
    <w:rPr>
      <w:rFonts w:ascii="Symbol" w:hAnsi="Symbol"/>
    </w:rPr>
  </w:style>
  <w:style w:type="character" w:customStyle="1" w:styleId="WW8Num136z0">
    <w:name w:val="WW8Num136z0"/>
    <w:rsid w:val="00236BC3"/>
    <w:rPr>
      <w:rFonts w:ascii="Arial" w:hAnsi="Arial"/>
      <w:sz w:val="24"/>
    </w:rPr>
  </w:style>
  <w:style w:type="character" w:customStyle="1" w:styleId="WW8Num136z2">
    <w:name w:val="WW8Num136z2"/>
    <w:rsid w:val="00236BC3"/>
    <w:rPr>
      <w:rFonts w:ascii="Arial" w:hAnsi="Arial"/>
    </w:rPr>
  </w:style>
  <w:style w:type="character" w:customStyle="1" w:styleId="WW8Num144z0">
    <w:name w:val="WW8Num144z0"/>
    <w:rsid w:val="00236BC3"/>
    <w:rPr>
      <w:rFonts w:ascii="Symbol" w:hAnsi="Symbol"/>
    </w:rPr>
  </w:style>
  <w:style w:type="character" w:customStyle="1" w:styleId="WW8Num151z0">
    <w:name w:val="WW8Num151z0"/>
    <w:rsid w:val="00236BC3"/>
    <w:rPr>
      <w:i/>
    </w:rPr>
  </w:style>
  <w:style w:type="character" w:customStyle="1" w:styleId="WW8Num156z0">
    <w:name w:val="WW8Num156z0"/>
    <w:rsid w:val="00236BC3"/>
    <w:rPr>
      <w:rFonts w:ascii="Times New Roman" w:hAnsi="Times New Roman"/>
    </w:rPr>
  </w:style>
  <w:style w:type="character" w:customStyle="1" w:styleId="WW8Num158z0">
    <w:name w:val="WW8Num158z0"/>
    <w:rsid w:val="00236BC3"/>
    <w:rPr>
      <w:rFonts w:ascii="Arial" w:hAnsi="Arial"/>
      <w:sz w:val="24"/>
    </w:rPr>
  </w:style>
  <w:style w:type="character" w:customStyle="1" w:styleId="WW8Num158z2">
    <w:name w:val="WW8Num158z2"/>
    <w:rsid w:val="00236BC3"/>
    <w:rPr>
      <w:rFonts w:ascii="Arial" w:hAnsi="Arial"/>
    </w:rPr>
  </w:style>
  <w:style w:type="character" w:customStyle="1" w:styleId="WW8Num160z0">
    <w:name w:val="WW8Num160z0"/>
    <w:rsid w:val="00236BC3"/>
    <w:rPr>
      <w:color w:val="auto"/>
    </w:rPr>
  </w:style>
  <w:style w:type="character" w:customStyle="1" w:styleId="WW8Num161z1">
    <w:name w:val="WW8Num161z1"/>
    <w:rsid w:val="00236BC3"/>
    <w:rPr>
      <w:i/>
    </w:rPr>
  </w:style>
  <w:style w:type="character" w:customStyle="1" w:styleId="WW8Num165z0">
    <w:name w:val="WW8Num165z0"/>
    <w:rsid w:val="00236BC3"/>
    <w:rPr>
      <w:rFonts w:ascii="Times New Roman" w:hAnsi="Times New Roman"/>
    </w:rPr>
  </w:style>
  <w:style w:type="character" w:customStyle="1" w:styleId="WW8Num166z0">
    <w:name w:val="WW8Num166z0"/>
    <w:rsid w:val="00236BC3"/>
    <w:rPr>
      <w:color w:val="000000"/>
    </w:rPr>
  </w:style>
  <w:style w:type="character" w:customStyle="1" w:styleId="WW8Num173z0">
    <w:name w:val="WW8Num173z0"/>
    <w:rsid w:val="00236BC3"/>
    <w:rPr>
      <w:i/>
    </w:rPr>
  </w:style>
  <w:style w:type="character" w:customStyle="1" w:styleId="WW8Num180z0">
    <w:name w:val="WW8Num180z0"/>
    <w:rsid w:val="00236BC3"/>
    <w:rPr>
      <w:sz w:val="22"/>
    </w:rPr>
  </w:style>
  <w:style w:type="character" w:customStyle="1" w:styleId="WW8Num181z0">
    <w:name w:val="WW8Num181z0"/>
    <w:rsid w:val="00236BC3"/>
    <w:rPr>
      <w:rFonts w:ascii="Symbol" w:hAnsi="Symbol"/>
    </w:rPr>
  </w:style>
  <w:style w:type="character" w:customStyle="1" w:styleId="WW8Num182z0">
    <w:name w:val="WW8Num182z0"/>
    <w:rsid w:val="00236BC3"/>
    <w:rPr>
      <w:rFonts w:ascii="Wingdings" w:hAnsi="Wingdings"/>
      <w:sz w:val="24"/>
    </w:rPr>
  </w:style>
  <w:style w:type="character" w:customStyle="1" w:styleId="WW8Num183z0">
    <w:name w:val="WW8Num183z0"/>
    <w:rsid w:val="00236BC3"/>
    <w:rPr>
      <w:sz w:val="24"/>
    </w:rPr>
  </w:style>
  <w:style w:type="character" w:customStyle="1" w:styleId="WW8Num185z0">
    <w:name w:val="WW8Num185z0"/>
    <w:rsid w:val="00236BC3"/>
    <w:rPr>
      <w:rFonts w:ascii="Symbol" w:hAnsi="Symbol"/>
    </w:rPr>
  </w:style>
  <w:style w:type="character" w:customStyle="1" w:styleId="WW8Num187z0">
    <w:name w:val="WW8Num187z0"/>
    <w:rsid w:val="00236BC3"/>
    <w:rPr>
      <w:rFonts w:ascii="Wingdings" w:hAnsi="Wingdings"/>
    </w:rPr>
  </w:style>
  <w:style w:type="character" w:customStyle="1" w:styleId="WW8Num187z1">
    <w:name w:val="WW8Num187z1"/>
    <w:rsid w:val="00236BC3"/>
    <w:rPr>
      <w:rFonts w:ascii="Courier New" w:hAnsi="Courier New"/>
    </w:rPr>
  </w:style>
  <w:style w:type="character" w:customStyle="1" w:styleId="WW8Num187z3">
    <w:name w:val="WW8Num187z3"/>
    <w:rsid w:val="00236BC3"/>
    <w:rPr>
      <w:rFonts w:ascii="Symbol" w:hAnsi="Symbol"/>
    </w:rPr>
  </w:style>
  <w:style w:type="character" w:customStyle="1" w:styleId="WW8Num189z0">
    <w:name w:val="WW8Num189z0"/>
    <w:rsid w:val="00236BC3"/>
    <w:rPr>
      <w:rFonts w:ascii="Symbol" w:hAnsi="Symbol"/>
    </w:rPr>
  </w:style>
  <w:style w:type="character" w:customStyle="1" w:styleId="WW8Num190z0">
    <w:name w:val="WW8Num190z0"/>
    <w:rsid w:val="00236BC3"/>
    <w:rPr>
      <w:rFonts w:ascii="Symbol" w:hAnsi="Symbol"/>
    </w:rPr>
  </w:style>
  <w:style w:type="character" w:customStyle="1" w:styleId="WW8Num197z0">
    <w:name w:val="WW8Num197z0"/>
    <w:rsid w:val="00236BC3"/>
    <w:rPr>
      <w:rFonts w:ascii="Symbol" w:hAnsi="Symbol"/>
    </w:rPr>
  </w:style>
  <w:style w:type="character" w:customStyle="1" w:styleId="WW8Num202z0">
    <w:name w:val="WW8Num202z0"/>
    <w:rsid w:val="00236BC3"/>
    <w:rPr>
      <w:rFonts w:ascii="Arial" w:hAnsi="Arial"/>
      <w:sz w:val="24"/>
    </w:rPr>
  </w:style>
  <w:style w:type="character" w:customStyle="1" w:styleId="WW8Num204z0">
    <w:name w:val="WW8Num204z0"/>
    <w:rsid w:val="00236BC3"/>
    <w:rPr>
      <w:rFonts w:ascii="Symbol" w:hAnsi="Symbol"/>
    </w:rPr>
  </w:style>
  <w:style w:type="character" w:customStyle="1" w:styleId="WW8Num213z0">
    <w:name w:val="WW8Num213z0"/>
    <w:rsid w:val="00236BC3"/>
    <w:rPr>
      <w:rFonts w:ascii="Symbol" w:hAnsi="Symbol"/>
    </w:rPr>
  </w:style>
  <w:style w:type="character" w:customStyle="1" w:styleId="WW8Num214z0">
    <w:name w:val="WW8Num214z0"/>
    <w:rsid w:val="00236BC3"/>
    <w:rPr>
      <w:rFonts w:ascii="Times New Roman" w:hAnsi="Times New Roman"/>
    </w:rPr>
  </w:style>
  <w:style w:type="character" w:customStyle="1" w:styleId="WW8Num217z0">
    <w:name w:val="WW8Num217z0"/>
    <w:rsid w:val="00236BC3"/>
    <w:rPr>
      <w:rFonts w:ascii="Times New Roman" w:hAnsi="Times New Roman"/>
    </w:rPr>
  </w:style>
  <w:style w:type="character" w:customStyle="1" w:styleId="WW8Num217z1">
    <w:name w:val="WW8Num217z1"/>
    <w:rsid w:val="00236BC3"/>
    <w:rPr>
      <w:rFonts w:ascii="Courier New" w:hAnsi="Courier New"/>
    </w:rPr>
  </w:style>
  <w:style w:type="character" w:customStyle="1" w:styleId="WW8Num217z2">
    <w:name w:val="WW8Num217z2"/>
    <w:rsid w:val="00236BC3"/>
    <w:rPr>
      <w:rFonts w:ascii="Wingdings" w:hAnsi="Wingdings"/>
    </w:rPr>
  </w:style>
  <w:style w:type="character" w:customStyle="1" w:styleId="WW8Num217z3">
    <w:name w:val="WW8Num217z3"/>
    <w:rsid w:val="00236BC3"/>
    <w:rPr>
      <w:rFonts w:ascii="Symbol" w:hAnsi="Symbol"/>
    </w:rPr>
  </w:style>
  <w:style w:type="character" w:customStyle="1" w:styleId="WW8Num218z0">
    <w:name w:val="WW8Num218z0"/>
    <w:rsid w:val="00236BC3"/>
    <w:rPr>
      <w:rFonts w:ascii="Symbol" w:hAnsi="Symbol"/>
    </w:rPr>
  </w:style>
  <w:style w:type="character" w:customStyle="1" w:styleId="WW8Num219z0">
    <w:name w:val="WW8Num219z0"/>
    <w:rsid w:val="00236BC3"/>
    <w:rPr>
      <w:i/>
    </w:rPr>
  </w:style>
  <w:style w:type="character" w:customStyle="1" w:styleId="WW8Num220z1">
    <w:name w:val="WW8Num220z1"/>
    <w:rsid w:val="00236BC3"/>
    <w:rPr>
      <w:b/>
    </w:rPr>
  </w:style>
  <w:style w:type="character" w:customStyle="1" w:styleId="WW8Num223z0">
    <w:name w:val="WW8Num223z0"/>
    <w:rsid w:val="00236BC3"/>
    <w:rPr>
      <w:rFonts w:ascii="Times New Roman" w:hAnsi="Times New Roman"/>
    </w:rPr>
  </w:style>
  <w:style w:type="character" w:customStyle="1" w:styleId="WW8Num228z0">
    <w:name w:val="WW8Num228z0"/>
    <w:rsid w:val="00236BC3"/>
    <w:rPr>
      <w:rFonts w:ascii="Symbol" w:hAnsi="Symbol"/>
    </w:rPr>
  </w:style>
  <w:style w:type="character" w:customStyle="1" w:styleId="WW8Num231z0">
    <w:name w:val="WW8Num231z0"/>
    <w:rsid w:val="00236BC3"/>
    <w:rPr>
      <w:rFonts w:ascii="Times New Roman" w:hAnsi="Times New Roman"/>
    </w:rPr>
  </w:style>
  <w:style w:type="character" w:customStyle="1" w:styleId="WW8Num234z0">
    <w:name w:val="WW8Num234z0"/>
    <w:rsid w:val="00236BC3"/>
    <w:rPr>
      <w:rFonts w:ascii="Symbol" w:hAnsi="Symbol"/>
    </w:rPr>
  </w:style>
  <w:style w:type="character" w:customStyle="1" w:styleId="WW8Num238z0">
    <w:name w:val="WW8Num238z0"/>
    <w:rsid w:val="00236BC3"/>
    <w:rPr>
      <w:rFonts w:ascii="Arial" w:hAnsi="Arial"/>
      <w:sz w:val="24"/>
    </w:rPr>
  </w:style>
  <w:style w:type="character" w:customStyle="1" w:styleId="WW8Num241z0">
    <w:name w:val="WW8Num241z0"/>
    <w:rsid w:val="00236BC3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236BC3"/>
    <w:rPr>
      <w:rFonts w:ascii="Wingdings" w:hAnsi="Wingdings"/>
    </w:rPr>
  </w:style>
  <w:style w:type="character" w:customStyle="1" w:styleId="WW8Num243z1">
    <w:name w:val="WW8Num243z1"/>
    <w:rsid w:val="00236BC3"/>
    <w:rPr>
      <w:rFonts w:ascii="Courier New" w:hAnsi="Courier New"/>
    </w:rPr>
  </w:style>
  <w:style w:type="character" w:customStyle="1" w:styleId="WW8Num243z3">
    <w:name w:val="WW8Num243z3"/>
    <w:rsid w:val="00236BC3"/>
    <w:rPr>
      <w:rFonts w:ascii="Symbol" w:hAnsi="Symbol"/>
    </w:rPr>
  </w:style>
  <w:style w:type="character" w:customStyle="1" w:styleId="WW8Num244z0">
    <w:name w:val="WW8Num244z0"/>
    <w:rsid w:val="00236BC3"/>
    <w:rPr>
      <w:rFonts w:ascii="Symbol" w:hAnsi="Symbol"/>
    </w:rPr>
  </w:style>
  <w:style w:type="character" w:customStyle="1" w:styleId="WW8Num245z0">
    <w:name w:val="WW8Num245z0"/>
    <w:rsid w:val="00236BC3"/>
    <w:rPr>
      <w:b/>
    </w:rPr>
  </w:style>
  <w:style w:type="character" w:customStyle="1" w:styleId="WW8Num251z0">
    <w:name w:val="WW8Num251z0"/>
    <w:rsid w:val="00236BC3"/>
    <w:rPr>
      <w:rFonts w:ascii="Symbol" w:hAnsi="Symbol"/>
    </w:rPr>
  </w:style>
  <w:style w:type="character" w:customStyle="1" w:styleId="WW8Num254z0">
    <w:name w:val="WW8Num254z0"/>
    <w:rsid w:val="00236BC3"/>
    <w:rPr>
      <w:rFonts w:ascii="Symbol" w:hAnsi="Symbol"/>
    </w:rPr>
  </w:style>
  <w:style w:type="character" w:customStyle="1" w:styleId="WW8Num256z0">
    <w:name w:val="WW8Num256z0"/>
    <w:rsid w:val="00236BC3"/>
    <w:rPr>
      <w:rFonts w:ascii="Symbol" w:hAnsi="Symbol"/>
    </w:rPr>
  </w:style>
  <w:style w:type="character" w:customStyle="1" w:styleId="WW8Num262z1">
    <w:name w:val="WW8Num262z1"/>
    <w:rsid w:val="00236BC3"/>
  </w:style>
  <w:style w:type="character" w:customStyle="1" w:styleId="WW8Num263z0">
    <w:name w:val="WW8Num263z0"/>
    <w:rsid w:val="00236BC3"/>
    <w:rPr>
      <w:i/>
    </w:rPr>
  </w:style>
  <w:style w:type="character" w:customStyle="1" w:styleId="WW8Num276z0">
    <w:name w:val="WW8Num276z0"/>
    <w:rsid w:val="00236BC3"/>
    <w:rPr>
      <w:rFonts w:ascii="Wingdings" w:hAnsi="Wingdings"/>
      <w:sz w:val="24"/>
    </w:rPr>
  </w:style>
  <w:style w:type="character" w:customStyle="1" w:styleId="WW8Num277z0">
    <w:name w:val="WW8Num277z0"/>
    <w:rsid w:val="00236BC3"/>
    <w:rPr>
      <w:b/>
    </w:rPr>
  </w:style>
  <w:style w:type="character" w:customStyle="1" w:styleId="WW8Num280z0">
    <w:name w:val="WW8Num280z0"/>
    <w:rsid w:val="00236BC3"/>
    <w:rPr>
      <w:rFonts w:ascii="Symbol" w:hAnsi="Symbol"/>
    </w:rPr>
  </w:style>
  <w:style w:type="character" w:customStyle="1" w:styleId="WW8Num283z1">
    <w:name w:val="WW8Num283z1"/>
    <w:rsid w:val="00236BC3"/>
    <w:rPr>
      <w:rFonts w:ascii="Times New Roman" w:hAnsi="Times New Roman"/>
    </w:rPr>
  </w:style>
  <w:style w:type="character" w:customStyle="1" w:styleId="WW8Num286z0">
    <w:name w:val="WW8Num286z0"/>
    <w:rsid w:val="00236BC3"/>
    <w:rPr>
      <w:sz w:val="24"/>
    </w:rPr>
  </w:style>
  <w:style w:type="character" w:customStyle="1" w:styleId="WW8Num287z0">
    <w:name w:val="WW8Num287z0"/>
    <w:rsid w:val="00236BC3"/>
    <w:rPr>
      <w:rFonts w:ascii="Arial" w:hAnsi="Arial"/>
      <w:sz w:val="20"/>
    </w:rPr>
  </w:style>
  <w:style w:type="character" w:customStyle="1" w:styleId="WW8Num290z0">
    <w:name w:val="WW8Num290z0"/>
    <w:rsid w:val="00236BC3"/>
    <w:rPr>
      <w:rFonts w:ascii="Times New Roman" w:hAnsi="Times New Roman"/>
    </w:rPr>
  </w:style>
  <w:style w:type="character" w:customStyle="1" w:styleId="WW8Num292z0">
    <w:name w:val="WW8Num292z0"/>
    <w:rsid w:val="00236BC3"/>
    <w:rPr>
      <w:rFonts w:ascii="Times New Roman" w:hAnsi="Times New Roman"/>
    </w:rPr>
  </w:style>
  <w:style w:type="character" w:customStyle="1" w:styleId="WW8Num294z0">
    <w:name w:val="WW8Num294z0"/>
    <w:rsid w:val="00236BC3"/>
    <w:rPr>
      <w:rFonts w:ascii="Symbol" w:hAnsi="Symbol"/>
    </w:rPr>
  </w:style>
  <w:style w:type="character" w:customStyle="1" w:styleId="WW8Num295z0">
    <w:name w:val="WW8Num295z0"/>
    <w:rsid w:val="00236BC3"/>
    <w:rPr>
      <w:rFonts w:ascii="Wingdings" w:hAnsi="Wingdings"/>
      <w:sz w:val="24"/>
    </w:rPr>
  </w:style>
  <w:style w:type="character" w:customStyle="1" w:styleId="WW8Num297z1">
    <w:name w:val="WW8Num297z1"/>
    <w:rsid w:val="00236BC3"/>
    <w:rPr>
      <w:i/>
    </w:rPr>
  </w:style>
  <w:style w:type="character" w:customStyle="1" w:styleId="WW8Num298z0">
    <w:name w:val="WW8Num298z0"/>
    <w:rsid w:val="00236BC3"/>
    <w:rPr>
      <w:rFonts w:ascii="Symbol" w:hAnsi="Symbol"/>
    </w:rPr>
  </w:style>
  <w:style w:type="character" w:customStyle="1" w:styleId="WW8Num299z0">
    <w:name w:val="WW8Num299z0"/>
    <w:rsid w:val="00236BC3"/>
    <w:rPr>
      <w:rFonts w:ascii="Wingdings" w:hAnsi="Wingdings"/>
    </w:rPr>
  </w:style>
  <w:style w:type="character" w:customStyle="1" w:styleId="WW8Num307z0">
    <w:name w:val="WW8Num307z0"/>
    <w:rsid w:val="00236BC3"/>
    <w:rPr>
      <w:rFonts w:ascii="Symbol" w:hAnsi="Symbol"/>
    </w:rPr>
  </w:style>
  <w:style w:type="character" w:customStyle="1" w:styleId="WW8Num308z0">
    <w:name w:val="WW8Num308z0"/>
    <w:rsid w:val="00236BC3"/>
    <w:rPr>
      <w:u w:val="single"/>
    </w:rPr>
  </w:style>
  <w:style w:type="character" w:customStyle="1" w:styleId="WW8Num309z0">
    <w:name w:val="WW8Num309z0"/>
    <w:rsid w:val="00236BC3"/>
    <w:rPr>
      <w:rFonts w:ascii="Symbol" w:hAnsi="Symbol"/>
    </w:rPr>
  </w:style>
  <w:style w:type="character" w:customStyle="1" w:styleId="WW8Num322z0">
    <w:name w:val="WW8Num322z0"/>
    <w:rsid w:val="00236BC3"/>
    <w:rPr>
      <w:rFonts w:ascii="Wingdings" w:hAnsi="Wingdings"/>
    </w:rPr>
  </w:style>
  <w:style w:type="character" w:customStyle="1" w:styleId="WW8Num322z1">
    <w:name w:val="WW8Num322z1"/>
    <w:rsid w:val="00236BC3"/>
    <w:rPr>
      <w:rFonts w:ascii="Courier New" w:hAnsi="Courier New"/>
    </w:rPr>
  </w:style>
  <w:style w:type="character" w:customStyle="1" w:styleId="WW8Num322z3">
    <w:name w:val="WW8Num322z3"/>
    <w:rsid w:val="00236BC3"/>
    <w:rPr>
      <w:rFonts w:ascii="Symbol" w:hAnsi="Symbol"/>
    </w:rPr>
  </w:style>
  <w:style w:type="character" w:customStyle="1" w:styleId="WW8Num323z0">
    <w:name w:val="WW8Num323z0"/>
    <w:rsid w:val="00236BC3"/>
    <w:rPr>
      <w:rFonts w:ascii="Symbol" w:hAnsi="Symbol"/>
    </w:rPr>
  </w:style>
  <w:style w:type="character" w:customStyle="1" w:styleId="WW8Num327z0">
    <w:name w:val="WW8Num327z0"/>
    <w:rsid w:val="00236BC3"/>
    <w:rPr>
      <w:rFonts w:ascii="Wingdings" w:hAnsi="Wingdings"/>
    </w:rPr>
  </w:style>
  <w:style w:type="character" w:customStyle="1" w:styleId="WW8Num328z0">
    <w:name w:val="WW8Num328z0"/>
    <w:rsid w:val="00236BC3"/>
  </w:style>
  <w:style w:type="character" w:customStyle="1" w:styleId="WW8Num336z0">
    <w:name w:val="WW8Num336z0"/>
    <w:rsid w:val="00236BC3"/>
    <w:rPr>
      <w:rFonts w:ascii="Wingdings" w:hAnsi="Wingdings"/>
      <w:sz w:val="22"/>
    </w:rPr>
  </w:style>
  <w:style w:type="character" w:customStyle="1" w:styleId="WW8Num336z1">
    <w:name w:val="WW8Num336z1"/>
    <w:rsid w:val="00236BC3"/>
    <w:rPr>
      <w:rFonts w:ascii="Courier New" w:hAnsi="Courier New"/>
    </w:rPr>
  </w:style>
  <w:style w:type="character" w:customStyle="1" w:styleId="WW8Num336z2">
    <w:name w:val="WW8Num336z2"/>
    <w:rsid w:val="00236BC3"/>
    <w:rPr>
      <w:rFonts w:ascii="Wingdings" w:hAnsi="Wingdings"/>
    </w:rPr>
  </w:style>
  <w:style w:type="character" w:customStyle="1" w:styleId="WW8Num336z3">
    <w:name w:val="WW8Num336z3"/>
    <w:rsid w:val="00236BC3"/>
    <w:rPr>
      <w:rFonts w:ascii="Symbol" w:hAnsi="Symbol"/>
    </w:rPr>
  </w:style>
  <w:style w:type="character" w:customStyle="1" w:styleId="WW8Num339z0">
    <w:name w:val="WW8Num339z0"/>
    <w:rsid w:val="00236BC3"/>
    <w:rPr>
      <w:rFonts w:ascii="Symbol" w:hAnsi="Symbol"/>
    </w:rPr>
  </w:style>
  <w:style w:type="character" w:customStyle="1" w:styleId="WW8Num340z0">
    <w:name w:val="WW8Num340z0"/>
    <w:rsid w:val="00236BC3"/>
    <w:rPr>
      <w:rFonts w:ascii="Symbol" w:hAnsi="Symbol"/>
    </w:rPr>
  </w:style>
  <w:style w:type="character" w:customStyle="1" w:styleId="WW8Num343z3">
    <w:name w:val="WW8Num343z3"/>
    <w:rsid w:val="00236BC3"/>
  </w:style>
  <w:style w:type="character" w:customStyle="1" w:styleId="WW8Num350z0">
    <w:name w:val="WW8Num350z0"/>
    <w:rsid w:val="00236BC3"/>
    <w:rPr>
      <w:u w:val="none"/>
    </w:rPr>
  </w:style>
  <w:style w:type="character" w:customStyle="1" w:styleId="WW8Num351z0">
    <w:name w:val="WW8Num351z0"/>
    <w:rsid w:val="00236BC3"/>
  </w:style>
  <w:style w:type="character" w:customStyle="1" w:styleId="WW8Num356z0">
    <w:name w:val="WW8Num356z0"/>
    <w:rsid w:val="00236BC3"/>
    <w:rPr>
      <w:rFonts w:ascii="Symbol" w:hAnsi="Symbol"/>
    </w:rPr>
  </w:style>
  <w:style w:type="character" w:customStyle="1" w:styleId="WW8Num357z0">
    <w:name w:val="WW8Num357z0"/>
    <w:rsid w:val="00236BC3"/>
    <w:rPr>
      <w:rFonts w:ascii="Symbol" w:hAnsi="Symbol"/>
    </w:rPr>
  </w:style>
  <w:style w:type="character" w:customStyle="1" w:styleId="WW8Num362z0">
    <w:name w:val="WW8Num362z0"/>
    <w:rsid w:val="00236BC3"/>
    <w:rPr>
      <w:rFonts w:ascii="Times New Roman" w:hAnsi="Times New Roman"/>
    </w:rPr>
  </w:style>
  <w:style w:type="character" w:customStyle="1" w:styleId="WW8Num363z0">
    <w:name w:val="WW8Num363z0"/>
    <w:rsid w:val="00236BC3"/>
    <w:rPr>
      <w:i/>
    </w:rPr>
  </w:style>
  <w:style w:type="character" w:customStyle="1" w:styleId="WW8Num366z0">
    <w:name w:val="WW8Num366z0"/>
    <w:rsid w:val="00236BC3"/>
    <w:rPr>
      <w:rFonts w:ascii="Symbol" w:hAnsi="Symbol"/>
    </w:rPr>
  </w:style>
  <w:style w:type="character" w:customStyle="1" w:styleId="WW8Num367z0">
    <w:name w:val="WW8Num367z0"/>
    <w:rsid w:val="00236BC3"/>
    <w:rPr>
      <w:rFonts w:ascii="Times New Roman" w:hAnsi="Times New Roman"/>
    </w:rPr>
  </w:style>
  <w:style w:type="character" w:customStyle="1" w:styleId="WW8Num371z0">
    <w:name w:val="WW8Num371z0"/>
    <w:rsid w:val="00236BC3"/>
    <w:rPr>
      <w:rFonts w:ascii="Symbol" w:hAnsi="Symbol"/>
      <w:sz w:val="24"/>
    </w:rPr>
  </w:style>
  <w:style w:type="character" w:customStyle="1" w:styleId="WW8Num372z0">
    <w:name w:val="WW8Num372z0"/>
    <w:rsid w:val="00236BC3"/>
    <w:rPr>
      <w:rFonts w:ascii="Times New Roman" w:hAnsi="Times New Roman"/>
    </w:rPr>
  </w:style>
  <w:style w:type="character" w:customStyle="1" w:styleId="WW8Num372z1">
    <w:name w:val="WW8Num372z1"/>
    <w:rsid w:val="00236BC3"/>
    <w:rPr>
      <w:rFonts w:ascii="Courier New" w:hAnsi="Courier New"/>
    </w:rPr>
  </w:style>
  <w:style w:type="character" w:customStyle="1" w:styleId="WW8Num372z2">
    <w:name w:val="WW8Num372z2"/>
    <w:rsid w:val="00236BC3"/>
    <w:rPr>
      <w:rFonts w:ascii="Wingdings" w:hAnsi="Wingdings"/>
    </w:rPr>
  </w:style>
  <w:style w:type="character" w:customStyle="1" w:styleId="WW8Num372z3">
    <w:name w:val="WW8Num372z3"/>
    <w:rsid w:val="00236BC3"/>
    <w:rPr>
      <w:rFonts w:ascii="Symbol" w:hAnsi="Symbol"/>
    </w:rPr>
  </w:style>
  <w:style w:type="character" w:customStyle="1" w:styleId="WW8Num374z0">
    <w:name w:val="WW8Num374z0"/>
    <w:rsid w:val="00236BC3"/>
    <w:rPr>
      <w:rFonts w:ascii="Symbol" w:hAnsi="Symbol"/>
    </w:rPr>
  </w:style>
  <w:style w:type="character" w:customStyle="1" w:styleId="WW8Num375z0">
    <w:name w:val="WW8Num375z0"/>
    <w:rsid w:val="00236BC3"/>
    <w:rPr>
      <w:rFonts w:ascii="Wingdings" w:hAnsi="Wingdings"/>
    </w:rPr>
  </w:style>
  <w:style w:type="character" w:customStyle="1" w:styleId="WW8Num375z1">
    <w:name w:val="WW8Num375z1"/>
    <w:rsid w:val="00236BC3"/>
    <w:rPr>
      <w:rFonts w:ascii="Courier New" w:hAnsi="Courier New"/>
    </w:rPr>
  </w:style>
  <w:style w:type="character" w:customStyle="1" w:styleId="WW8Num375z3">
    <w:name w:val="WW8Num375z3"/>
    <w:rsid w:val="00236BC3"/>
    <w:rPr>
      <w:rFonts w:ascii="Symbol" w:hAnsi="Symbol"/>
    </w:rPr>
  </w:style>
  <w:style w:type="character" w:customStyle="1" w:styleId="WW8Num376z0">
    <w:name w:val="WW8Num376z0"/>
    <w:rsid w:val="00236BC3"/>
    <w:rPr>
      <w:rFonts w:ascii="Arial" w:hAnsi="Arial"/>
      <w:sz w:val="24"/>
    </w:rPr>
  </w:style>
  <w:style w:type="character" w:customStyle="1" w:styleId="WW8Num376z2">
    <w:name w:val="WW8Num376z2"/>
    <w:rsid w:val="00236BC3"/>
    <w:rPr>
      <w:rFonts w:ascii="Arial" w:hAnsi="Arial"/>
    </w:rPr>
  </w:style>
  <w:style w:type="character" w:customStyle="1" w:styleId="WW8Num377z0">
    <w:name w:val="WW8Num377z0"/>
    <w:rsid w:val="00236BC3"/>
    <w:rPr>
      <w:rFonts w:ascii="Symbol" w:hAnsi="Symbol"/>
    </w:rPr>
  </w:style>
  <w:style w:type="character" w:customStyle="1" w:styleId="WW8Num379z0">
    <w:name w:val="WW8Num379z0"/>
    <w:rsid w:val="00236BC3"/>
    <w:rPr>
      <w:rFonts w:ascii="Arial" w:hAnsi="Arial"/>
      <w:b/>
      <w:sz w:val="24"/>
    </w:rPr>
  </w:style>
  <w:style w:type="character" w:customStyle="1" w:styleId="WW8Num380z0">
    <w:name w:val="WW8Num380z0"/>
    <w:rsid w:val="00236BC3"/>
  </w:style>
  <w:style w:type="character" w:customStyle="1" w:styleId="WW8Num382z0">
    <w:name w:val="WW8Num382z0"/>
    <w:rsid w:val="00236BC3"/>
    <w:rPr>
      <w:b/>
      <w:i/>
      <w:sz w:val="24"/>
    </w:rPr>
  </w:style>
  <w:style w:type="character" w:customStyle="1" w:styleId="WW8Num393z0">
    <w:name w:val="WW8Num393z0"/>
    <w:rsid w:val="00236BC3"/>
    <w:rPr>
      <w:u w:val="none"/>
    </w:rPr>
  </w:style>
  <w:style w:type="character" w:customStyle="1" w:styleId="WW8Num397z0">
    <w:name w:val="WW8Num397z0"/>
    <w:rsid w:val="00236BC3"/>
    <w:rPr>
      <w:rFonts w:ascii="Arial" w:hAnsi="Arial"/>
      <w:sz w:val="20"/>
    </w:rPr>
  </w:style>
  <w:style w:type="character" w:customStyle="1" w:styleId="WW8Num402z0">
    <w:name w:val="WW8Num402z0"/>
    <w:rsid w:val="00236BC3"/>
    <w:rPr>
      <w:rFonts w:ascii="Wingdings" w:hAnsi="Wingdings"/>
    </w:rPr>
  </w:style>
  <w:style w:type="character" w:customStyle="1" w:styleId="WW8Num402z1">
    <w:name w:val="WW8Num402z1"/>
    <w:rsid w:val="00236BC3"/>
    <w:rPr>
      <w:rFonts w:ascii="Courier New" w:hAnsi="Courier New"/>
    </w:rPr>
  </w:style>
  <w:style w:type="character" w:customStyle="1" w:styleId="WW8Num402z3">
    <w:name w:val="WW8Num402z3"/>
    <w:rsid w:val="00236BC3"/>
    <w:rPr>
      <w:rFonts w:ascii="Symbol" w:hAnsi="Symbol"/>
    </w:rPr>
  </w:style>
  <w:style w:type="character" w:customStyle="1" w:styleId="WW8Num407z0">
    <w:name w:val="WW8Num407z0"/>
    <w:rsid w:val="00236BC3"/>
    <w:rPr>
      <w:rFonts w:ascii="Arial" w:hAnsi="Arial"/>
      <w:sz w:val="24"/>
    </w:rPr>
  </w:style>
  <w:style w:type="character" w:customStyle="1" w:styleId="WW8Num410z0">
    <w:name w:val="WW8Num410z0"/>
    <w:rsid w:val="00236BC3"/>
    <w:rPr>
      <w:rFonts w:ascii="Symbol" w:hAnsi="Symbol"/>
    </w:rPr>
  </w:style>
  <w:style w:type="character" w:customStyle="1" w:styleId="WW8Num411z0">
    <w:name w:val="WW8Num411z0"/>
    <w:rsid w:val="00236BC3"/>
    <w:rPr>
      <w:rFonts w:ascii="Symbol" w:hAnsi="Symbol"/>
    </w:rPr>
  </w:style>
  <w:style w:type="character" w:customStyle="1" w:styleId="WW8Num411z1">
    <w:name w:val="WW8Num411z1"/>
    <w:rsid w:val="00236BC3"/>
    <w:rPr>
      <w:rFonts w:ascii="Courier New" w:hAnsi="Courier New"/>
    </w:rPr>
  </w:style>
  <w:style w:type="character" w:customStyle="1" w:styleId="WW8Num411z2">
    <w:name w:val="WW8Num411z2"/>
    <w:rsid w:val="00236BC3"/>
    <w:rPr>
      <w:rFonts w:ascii="Wingdings" w:hAnsi="Wingdings"/>
    </w:rPr>
  </w:style>
  <w:style w:type="character" w:customStyle="1" w:styleId="WW8Num412z0">
    <w:name w:val="WW8Num412z0"/>
    <w:rsid w:val="00236BC3"/>
    <w:rPr>
      <w:rFonts w:ascii="Times New Roman" w:hAnsi="Times New Roman"/>
    </w:rPr>
  </w:style>
  <w:style w:type="character" w:customStyle="1" w:styleId="WW8Num417z0">
    <w:name w:val="WW8Num417z0"/>
    <w:rsid w:val="00236BC3"/>
    <w:rPr>
      <w:rFonts w:ascii="Symbol" w:hAnsi="Symbol"/>
    </w:rPr>
  </w:style>
  <w:style w:type="character" w:customStyle="1" w:styleId="WW8Num419z0">
    <w:name w:val="WW8Num419z0"/>
    <w:rsid w:val="00236BC3"/>
    <w:rPr>
      <w:rFonts w:ascii="Symbol" w:hAnsi="Symbol"/>
    </w:rPr>
  </w:style>
  <w:style w:type="character" w:customStyle="1" w:styleId="WW8Num422z0">
    <w:name w:val="WW8Num422z0"/>
    <w:rsid w:val="00236BC3"/>
    <w:rPr>
      <w:i/>
    </w:rPr>
  </w:style>
  <w:style w:type="character" w:customStyle="1" w:styleId="WW8Num423z0">
    <w:name w:val="WW8Num423z0"/>
    <w:rsid w:val="00236BC3"/>
    <w:rPr>
      <w:rFonts w:ascii="Symbol" w:hAnsi="Symbol"/>
    </w:rPr>
  </w:style>
  <w:style w:type="character" w:customStyle="1" w:styleId="WW8Num425z0">
    <w:name w:val="WW8Num425z0"/>
    <w:rsid w:val="00236BC3"/>
    <w:rPr>
      <w:rFonts w:ascii="Symbol" w:hAnsi="Symbol"/>
    </w:rPr>
  </w:style>
  <w:style w:type="character" w:customStyle="1" w:styleId="WW8Num427z0">
    <w:name w:val="WW8Num427z0"/>
    <w:rsid w:val="00236BC3"/>
    <w:rPr>
      <w:i/>
    </w:rPr>
  </w:style>
  <w:style w:type="character" w:customStyle="1" w:styleId="WW8Num428z0">
    <w:name w:val="WW8Num428z0"/>
    <w:rsid w:val="00236BC3"/>
    <w:rPr>
      <w:rFonts w:ascii="Symbol" w:hAnsi="Symbol"/>
    </w:rPr>
  </w:style>
  <w:style w:type="character" w:customStyle="1" w:styleId="WW8Num432z0">
    <w:name w:val="WW8Num432z0"/>
    <w:rsid w:val="00236BC3"/>
    <w:rPr>
      <w:i/>
    </w:rPr>
  </w:style>
  <w:style w:type="character" w:customStyle="1" w:styleId="WW8Num442z0">
    <w:name w:val="WW8Num442z0"/>
    <w:rsid w:val="00236BC3"/>
    <w:rPr>
      <w:rFonts w:ascii="Arial" w:hAnsi="Arial"/>
      <w:sz w:val="20"/>
    </w:rPr>
  </w:style>
  <w:style w:type="character" w:customStyle="1" w:styleId="WW8Num442z1">
    <w:name w:val="WW8Num442z1"/>
    <w:rsid w:val="00236BC3"/>
    <w:rPr>
      <w:b/>
    </w:rPr>
  </w:style>
  <w:style w:type="character" w:customStyle="1" w:styleId="WW8Num443z0">
    <w:name w:val="WW8Num443z0"/>
    <w:rsid w:val="00236BC3"/>
    <w:rPr>
      <w:b/>
    </w:rPr>
  </w:style>
  <w:style w:type="character" w:customStyle="1" w:styleId="WW8Num445z0">
    <w:name w:val="WW8Num445z0"/>
    <w:rsid w:val="00236BC3"/>
    <w:rPr>
      <w:rFonts w:ascii="Wingdings" w:hAnsi="Wingdings"/>
    </w:rPr>
  </w:style>
  <w:style w:type="character" w:customStyle="1" w:styleId="WW8Num446z0">
    <w:name w:val="WW8Num446z0"/>
    <w:rsid w:val="00236BC3"/>
    <w:rPr>
      <w:rFonts w:ascii="Symbol" w:hAnsi="Symbol"/>
    </w:rPr>
  </w:style>
  <w:style w:type="character" w:customStyle="1" w:styleId="WW8Num449z0">
    <w:name w:val="WW8Num449z0"/>
    <w:rsid w:val="00236BC3"/>
    <w:rPr>
      <w:b/>
    </w:rPr>
  </w:style>
  <w:style w:type="character" w:customStyle="1" w:styleId="WW8Num452z0">
    <w:name w:val="WW8Num452z0"/>
    <w:rsid w:val="00236BC3"/>
    <w:rPr>
      <w:rFonts w:ascii="Times New Roman" w:hAnsi="Times New Roman"/>
    </w:rPr>
  </w:style>
  <w:style w:type="character" w:customStyle="1" w:styleId="WW8Num452z1">
    <w:name w:val="WW8Num452z1"/>
    <w:rsid w:val="00236BC3"/>
    <w:rPr>
      <w:rFonts w:ascii="Courier New" w:hAnsi="Courier New"/>
    </w:rPr>
  </w:style>
  <w:style w:type="character" w:customStyle="1" w:styleId="WW8Num452z2">
    <w:name w:val="WW8Num452z2"/>
    <w:rsid w:val="00236BC3"/>
    <w:rPr>
      <w:rFonts w:ascii="Wingdings" w:hAnsi="Wingdings"/>
    </w:rPr>
  </w:style>
  <w:style w:type="character" w:customStyle="1" w:styleId="WW8Num452z3">
    <w:name w:val="WW8Num452z3"/>
    <w:rsid w:val="00236BC3"/>
    <w:rPr>
      <w:rFonts w:ascii="Symbol" w:hAnsi="Symbol"/>
    </w:rPr>
  </w:style>
  <w:style w:type="character" w:customStyle="1" w:styleId="WW8Num457z0">
    <w:name w:val="WW8Num457z0"/>
    <w:rsid w:val="00236BC3"/>
    <w:rPr>
      <w:rFonts w:ascii="Symbol" w:hAnsi="Symbol"/>
    </w:rPr>
  </w:style>
  <w:style w:type="character" w:customStyle="1" w:styleId="WW8Num459z0">
    <w:name w:val="WW8Num459z0"/>
    <w:rsid w:val="00236BC3"/>
    <w:rPr>
      <w:rFonts w:ascii="Times New Roman" w:hAnsi="Times New Roman"/>
    </w:rPr>
  </w:style>
  <w:style w:type="character" w:customStyle="1" w:styleId="WW8Num459z1">
    <w:name w:val="WW8Num459z1"/>
    <w:rsid w:val="00236BC3"/>
    <w:rPr>
      <w:rFonts w:ascii="Courier New" w:hAnsi="Courier New"/>
    </w:rPr>
  </w:style>
  <w:style w:type="character" w:customStyle="1" w:styleId="WW8Num459z2">
    <w:name w:val="WW8Num459z2"/>
    <w:rsid w:val="00236BC3"/>
    <w:rPr>
      <w:rFonts w:ascii="Wingdings" w:hAnsi="Wingdings"/>
    </w:rPr>
  </w:style>
  <w:style w:type="character" w:customStyle="1" w:styleId="WW8Num459z3">
    <w:name w:val="WW8Num459z3"/>
    <w:rsid w:val="00236BC3"/>
    <w:rPr>
      <w:rFonts w:ascii="Symbol" w:hAnsi="Symbol"/>
    </w:rPr>
  </w:style>
  <w:style w:type="character" w:customStyle="1" w:styleId="WW8Num462z0">
    <w:name w:val="WW8Num462z0"/>
    <w:rsid w:val="00236BC3"/>
    <w:rPr>
      <w:rFonts w:ascii="Wingdings" w:hAnsi="Wingdings"/>
      <w:sz w:val="24"/>
    </w:rPr>
  </w:style>
  <w:style w:type="character" w:customStyle="1" w:styleId="WW8Num465z0">
    <w:name w:val="WW8Num465z0"/>
    <w:rsid w:val="00236BC3"/>
    <w:rPr>
      <w:rFonts w:ascii="Symbol" w:hAnsi="Symbol"/>
    </w:rPr>
  </w:style>
  <w:style w:type="character" w:customStyle="1" w:styleId="WW8Num468z0">
    <w:name w:val="WW8Num468z0"/>
    <w:rsid w:val="00236BC3"/>
    <w:rPr>
      <w:rFonts w:ascii="Wingdings" w:hAnsi="Wingdings"/>
      <w:sz w:val="22"/>
    </w:rPr>
  </w:style>
  <w:style w:type="character" w:customStyle="1" w:styleId="WW8Num468z1">
    <w:name w:val="WW8Num468z1"/>
    <w:rsid w:val="00236BC3"/>
    <w:rPr>
      <w:rFonts w:ascii="Courier New" w:hAnsi="Courier New"/>
    </w:rPr>
  </w:style>
  <w:style w:type="character" w:customStyle="1" w:styleId="WW8Num468z2">
    <w:name w:val="WW8Num468z2"/>
    <w:rsid w:val="00236BC3"/>
    <w:rPr>
      <w:rFonts w:ascii="Wingdings" w:hAnsi="Wingdings"/>
    </w:rPr>
  </w:style>
  <w:style w:type="character" w:customStyle="1" w:styleId="WW8Num468z3">
    <w:name w:val="WW8Num468z3"/>
    <w:rsid w:val="00236BC3"/>
    <w:rPr>
      <w:rFonts w:ascii="Symbol" w:hAnsi="Symbol"/>
    </w:rPr>
  </w:style>
  <w:style w:type="character" w:customStyle="1" w:styleId="WW8Num472z0">
    <w:name w:val="WW8Num472z0"/>
    <w:rsid w:val="00236BC3"/>
    <w:rPr>
      <w:rFonts w:ascii="Wingdings" w:hAnsi="Wingdings"/>
      <w:sz w:val="24"/>
    </w:rPr>
  </w:style>
  <w:style w:type="character" w:customStyle="1" w:styleId="WW8Num476z0">
    <w:name w:val="WW8Num476z0"/>
    <w:rsid w:val="00236BC3"/>
    <w:rPr>
      <w:rFonts w:ascii="Wingdings" w:hAnsi="Wingdings"/>
      <w:sz w:val="24"/>
    </w:rPr>
  </w:style>
  <w:style w:type="character" w:customStyle="1" w:styleId="WW8Num487z0">
    <w:name w:val="WW8Num487z0"/>
    <w:rsid w:val="00236BC3"/>
    <w:rPr>
      <w:rFonts w:ascii="Symbol" w:hAnsi="Symbol"/>
    </w:rPr>
  </w:style>
  <w:style w:type="character" w:customStyle="1" w:styleId="WW8Num489z1">
    <w:name w:val="WW8Num489z1"/>
    <w:rsid w:val="00236BC3"/>
    <w:rPr>
      <w:rFonts w:ascii="Symbol" w:hAnsi="Symbol"/>
    </w:rPr>
  </w:style>
  <w:style w:type="character" w:customStyle="1" w:styleId="WW8Num492z0">
    <w:name w:val="WW8Num492z0"/>
    <w:rsid w:val="00236BC3"/>
    <w:rPr>
      <w:rFonts w:ascii="Wingdings" w:hAnsi="Wingdings"/>
    </w:rPr>
  </w:style>
  <w:style w:type="character" w:customStyle="1" w:styleId="WW8Num493z0">
    <w:name w:val="WW8Num493z0"/>
    <w:rsid w:val="00236BC3"/>
    <w:rPr>
      <w:rFonts w:ascii="Times New Roman" w:hAnsi="Times New Roman"/>
    </w:rPr>
  </w:style>
  <w:style w:type="character" w:customStyle="1" w:styleId="WW8Num496z0">
    <w:name w:val="WW8Num496z0"/>
    <w:rsid w:val="00236BC3"/>
    <w:rPr>
      <w:rFonts w:ascii="Arial" w:hAnsi="Arial"/>
      <w:sz w:val="24"/>
    </w:rPr>
  </w:style>
  <w:style w:type="character" w:customStyle="1" w:styleId="WW8Num500z0">
    <w:name w:val="WW8Num500z0"/>
    <w:rsid w:val="00236BC3"/>
    <w:rPr>
      <w:rFonts w:ascii="Wingdings" w:hAnsi="Wingdings"/>
      <w:sz w:val="24"/>
    </w:rPr>
  </w:style>
  <w:style w:type="character" w:customStyle="1" w:styleId="WW8Num501z0">
    <w:name w:val="WW8Num501z0"/>
    <w:rsid w:val="00236BC3"/>
    <w:rPr>
      <w:rFonts w:ascii="Arial" w:hAnsi="Arial"/>
      <w:sz w:val="20"/>
    </w:rPr>
  </w:style>
  <w:style w:type="character" w:customStyle="1" w:styleId="WW8Num501z1">
    <w:name w:val="WW8Num501z1"/>
    <w:rsid w:val="00236BC3"/>
    <w:rPr>
      <w:b/>
    </w:rPr>
  </w:style>
  <w:style w:type="character" w:customStyle="1" w:styleId="WW8Num507z0">
    <w:name w:val="WW8Num507z0"/>
    <w:rsid w:val="00236BC3"/>
    <w:rPr>
      <w:color w:val="000000"/>
    </w:rPr>
  </w:style>
  <w:style w:type="character" w:customStyle="1" w:styleId="WW8Num508z0">
    <w:name w:val="WW8Num508z0"/>
    <w:rsid w:val="00236BC3"/>
    <w:rPr>
      <w:rFonts w:ascii="Symbol" w:hAnsi="Symbol"/>
    </w:rPr>
  </w:style>
  <w:style w:type="character" w:customStyle="1" w:styleId="WW8Num513z0">
    <w:name w:val="WW8Num513z0"/>
    <w:rsid w:val="00236BC3"/>
    <w:rPr>
      <w:rFonts w:ascii="Wingdings" w:hAnsi="Wingdings"/>
      <w:sz w:val="24"/>
    </w:rPr>
  </w:style>
  <w:style w:type="character" w:customStyle="1" w:styleId="WW8Num515z0">
    <w:name w:val="WW8Num515z0"/>
    <w:rsid w:val="00236BC3"/>
    <w:rPr>
      <w:rFonts w:ascii="Symbol" w:hAnsi="Symbol"/>
    </w:rPr>
  </w:style>
  <w:style w:type="character" w:customStyle="1" w:styleId="WW8Num520z0">
    <w:name w:val="WW8Num520z0"/>
    <w:rsid w:val="00236BC3"/>
    <w:rPr>
      <w:rFonts w:ascii="Symbol" w:hAnsi="Symbol"/>
    </w:rPr>
  </w:style>
  <w:style w:type="character" w:customStyle="1" w:styleId="WW8Num525z0">
    <w:name w:val="WW8Num525z0"/>
    <w:rsid w:val="00236BC3"/>
    <w:rPr>
      <w:rFonts w:ascii="Symbol" w:hAnsi="Symbol"/>
    </w:rPr>
  </w:style>
  <w:style w:type="character" w:customStyle="1" w:styleId="WW8Num527z0">
    <w:name w:val="WW8Num527z0"/>
    <w:rsid w:val="00236BC3"/>
    <w:rPr>
      <w:rFonts w:ascii="Wingdings" w:hAnsi="Wingdings"/>
    </w:rPr>
  </w:style>
  <w:style w:type="character" w:customStyle="1" w:styleId="WW8Num528z0">
    <w:name w:val="WW8Num528z0"/>
    <w:rsid w:val="00236BC3"/>
    <w:rPr>
      <w:rFonts w:ascii="Symbol" w:hAnsi="Symbol"/>
    </w:rPr>
  </w:style>
  <w:style w:type="character" w:customStyle="1" w:styleId="WW8Num534z0">
    <w:name w:val="WW8Num534z0"/>
    <w:rsid w:val="00236BC3"/>
    <w:rPr>
      <w:rFonts w:ascii="Symbol" w:hAnsi="Symbol"/>
    </w:rPr>
  </w:style>
  <w:style w:type="character" w:customStyle="1" w:styleId="WW8Num535z0">
    <w:name w:val="WW8Num535z0"/>
    <w:rsid w:val="00236BC3"/>
    <w:rPr>
      <w:rFonts w:ascii="Symbol" w:hAnsi="Symbol"/>
    </w:rPr>
  </w:style>
  <w:style w:type="character" w:customStyle="1" w:styleId="WW8Num540z0">
    <w:name w:val="WW8Num540z0"/>
    <w:rsid w:val="00236BC3"/>
    <w:rPr>
      <w:rFonts w:ascii="Symbol" w:hAnsi="Symbol"/>
    </w:rPr>
  </w:style>
  <w:style w:type="character" w:customStyle="1" w:styleId="WW8Num542z0">
    <w:name w:val="WW8Num542z0"/>
    <w:rsid w:val="00236BC3"/>
    <w:rPr>
      <w:rFonts w:ascii="Wingdings" w:hAnsi="Wingdings"/>
    </w:rPr>
  </w:style>
  <w:style w:type="character" w:customStyle="1" w:styleId="WW8Num543z0">
    <w:name w:val="WW8Num543z0"/>
    <w:rsid w:val="00236BC3"/>
  </w:style>
  <w:style w:type="character" w:customStyle="1" w:styleId="WW8Num546z0">
    <w:name w:val="WW8Num546z0"/>
    <w:rsid w:val="00236BC3"/>
    <w:rPr>
      <w:rFonts w:ascii="Symbol" w:hAnsi="Symbol"/>
    </w:rPr>
  </w:style>
  <w:style w:type="character" w:customStyle="1" w:styleId="WW8Num548z0">
    <w:name w:val="WW8Num548z0"/>
    <w:rsid w:val="00236BC3"/>
    <w:rPr>
      <w:rFonts w:ascii="Wingdings" w:hAnsi="Wingdings"/>
      <w:sz w:val="24"/>
    </w:rPr>
  </w:style>
  <w:style w:type="character" w:customStyle="1" w:styleId="WW8Num557z0">
    <w:name w:val="WW8Num557z0"/>
    <w:rsid w:val="00236BC3"/>
    <w:rPr>
      <w:rFonts w:ascii="Wingdings" w:hAnsi="Wingdings"/>
    </w:rPr>
  </w:style>
  <w:style w:type="character" w:customStyle="1" w:styleId="WW8Num561z0">
    <w:name w:val="WW8Num561z0"/>
    <w:rsid w:val="00236BC3"/>
    <w:rPr>
      <w:rFonts w:ascii="Symbol" w:hAnsi="Symbol"/>
    </w:rPr>
  </w:style>
  <w:style w:type="character" w:customStyle="1" w:styleId="WW8Num563z0">
    <w:name w:val="WW8Num563z0"/>
    <w:rsid w:val="00236BC3"/>
    <w:rPr>
      <w:rFonts w:ascii="Symbol" w:hAnsi="Symbol"/>
    </w:rPr>
  </w:style>
  <w:style w:type="character" w:customStyle="1" w:styleId="WW8Num565z1">
    <w:name w:val="WW8Num565z1"/>
    <w:rsid w:val="00236BC3"/>
    <w:rPr>
      <w:rFonts w:ascii="Times New Roman" w:hAnsi="Times New Roman"/>
    </w:rPr>
  </w:style>
  <w:style w:type="character" w:customStyle="1" w:styleId="WW8Num565z2">
    <w:name w:val="WW8Num565z2"/>
    <w:rsid w:val="00236BC3"/>
    <w:rPr>
      <w:i/>
    </w:rPr>
  </w:style>
  <w:style w:type="character" w:customStyle="1" w:styleId="WW8Num566z0">
    <w:name w:val="WW8Num566z0"/>
    <w:rsid w:val="00236BC3"/>
    <w:rPr>
      <w:rFonts w:ascii="Times New Roman" w:hAnsi="Times New Roman"/>
    </w:rPr>
  </w:style>
  <w:style w:type="character" w:customStyle="1" w:styleId="WW8Num569z0">
    <w:name w:val="WW8Num569z0"/>
    <w:rsid w:val="00236BC3"/>
    <w:rPr>
      <w:rFonts w:ascii="Times New Roman" w:hAnsi="Times New Roman"/>
    </w:rPr>
  </w:style>
  <w:style w:type="character" w:customStyle="1" w:styleId="WW8Num571z0">
    <w:name w:val="WW8Num571z0"/>
    <w:rsid w:val="00236BC3"/>
    <w:rPr>
      <w:rFonts w:ascii="Symbol" w:hAnsi="Symbol"/>
    </w:rPr>
  </w:style>
  <w:style w:type="character" w:customStyle="1" w:styleId="WW8Num576z0">
    <w:name w:val="WW8Num576z0"/>
    <w:rsid w:val="00236BC3"/>
    <w:rPr>
      <w:rFonts w:ascii="Times New Roman" w:hAnsi="Times New Roman"/>
    </w:rPr>
  </w:style>
  <w:style w:type="character" w:customStyle="1" w:styleId="WW8Num578z0">
    <w:name w:val="WW8Num578z0"/>
    <w:rsid w:val="00236BC3"/>
    <w:rPr>
      <w:u w:val="single"/>
    </w:rPr>
  </w:style>
  <w:style w:type="character" w:customStyle="1" w:styleId="WW8Num579z0">
    <w:name w:val="WW8Num579z0"/>
    <w:rsid w:val="00236BC3"/>
    <w:rPr>
      <w:b/>
    </w:rPr>
  </w:style>
  <w:style w:type="character" w:customStyle="1" w:styleId="WW8Num580z0">
    <w:name w:val="WW8Num580z0"/>
    <w:rsid w:val="00236BC3"/>
    <w:rPr>
      <w:sz w:val="24"/>
    </w:rPr>
  </w:style>
  <w:style w:type="character" w:customStyle="1" w:styleId="WW8Num582z0">
    <w:name w:val="WW8Num582z0"/>
    <w:rsid w:val="00236BC3"/>
    <w:rPr>
      <w:rFonts w:ascii="Arial" w:hAnsi="Arial"/>
      <w:sz w:val="20"/>
    </w:rPr>
  </w:style>
  <w:style w:type="character" w:customStyle="1" w:styleId="WW8Num582z1">
    <w:name w:val="WW8Num582z1"/>
    <w:rsid w:val="00236BC3"/>
    <w:rPr>
      <w:b/>
    </w:rPr>
  </w:style>
  <w:style w:type="character" w:customStyle="1" w:styleId="WW8Num583z0">
    <w:name w:val="WW8Num583z0"/>
    <w:rsid w:val="00236BC3"/>
    <w:rPr>
      <w:rFonts w:ascii="Symbol" w:hAnsi="Symbol"/>
    </w:rPr>
  </w:style>
  <w:style w:type="character" w:customStyle="1" w:styleId="WW8Num584z0">
    <w:name w:val="WW8Num584z0"/>
    <w:rsid w:val="00236BC3"/>
    <w:rPr>
      <w:rFonts w:ascii="Symbol" w:hAnsi="Symbol"/>
    </w:rPr>
  </w:style>
  <w:style w:type="character" w:customStyle="1" w:styleId="WW8Num588z0">
    <w:name w:val="WW8Num588z0"/>
    <w:rsid w:val="00236BC3"/>
    <w:rPr>
      <w:rFonts w:ascii="Wingdings" w:hAnsi="Wingdings"/>
    </w:rPr>
  </w:style>
  <w:style w:type="character" w:customStyle="1" w:styleId="WW8Num589z0">
    <w:name w:val="WW8Num589z0"/>
    <w:rsid w:val="00236BC3"/>
    <w:rPr>
      <w:rFonts w:ascii="Symbol" w:hAnsi="Symbol"/>
    </w:rPr>
  </w:style>
  <w:style w:type="character" w:customStyle="1" w:styleId="WW8Num590z1">
    <w:name w:val="WW8Num590z1"/>
    <w:rsid w:val="00236BC3"/>
  </w:style>
  <w:style w:type="character" w:customStyle="1" w:styleId="WW8Num592z0">
    <w:name w:val="WW8Num592z0"/>
    <w:rsid w:val="00236BC3"/>
    <w:rPr>
      <w:rFonts w:ascii="Times New Roman" w:hAnsi="Times New Roman"/>
    </w:rPr>
  </w:style>
  <w:style w:type="character" w:customStyle="1" w:styleId="WW8Num595z0">
    <w:name w:val="WW8Num595z0"/>
    <w:rsid w:val="00236BC3"/>
    <w:rPr>
      <w:rFonts w:ascii="Symbol" w:hAnsi="Symbol"/>
    </w:rPr>
  </w:style>
  <w:style w:type="character" w:customStyle="1" w:styleId="WW8Num599z0">
    <w:name w:val="WW8Num599z0"/>
    <w:rsid w:val="00236BC3"/>
    <w:rPr>
      <w:rFonts w:ascii="Symbol" w:hAnsi="Symbol"/>
    </w:rPr>
  </w:style>
  <w:style w:type="character" w:customStyle="1" w:styleId="WW8Num600z0">
    <w:name w:val="WW8Num600z0"/>
    <w:rsid w:val="00236BC3"/>
    <w:rPr>
      <w:rFonts w:ascii="Times New Roman" w:hAnsi="Times New Roman"/>
    </w:rPr>
  </w:style>
  <w:style w:type="character" w:customStyle="1" w:styleId="WW8Num602z0">
    <w:name w:val="WW8Num602z0"/>
    <w:rsid w:val="00236BC3"/>
    <w:rPr>
      <w:rFonts w:ascii="Arial" w:hAnsi="Arial"/>
      <w:sz w:val="24"/>
    </w:rPr>
  </w:style>
  <w:style w:type="character" w:customStyle="1" w:styleId="WW8Num606z0">
    <w:name w:val="WW8Num606z0"/>
    <w:rsid w:val="00236BC3"/>
    <w:rPr>
      <w:rFonts w:ascii="Wingdings" w:hAnsi="Wingdings"/>
      <w:sz w:val="24"/>
    </w:rPr>
  </w:style>
  <w:style w:type="character" w:customStyle="1" w:styleId="WW8Num607z0">
    <w:name w:val="WW8Num607z0"/>
    <w:rsid w:val="00236BC3"/>
    <w:rPr>
      <w:rFonts w:ascii="Symbol" w:hAnsi="Symbol"/>
    </w:rPr>
  </w:style>
  <w:style w:type="character" w:customStyle="1" w:styleId="WW8Num609z0">
    <w:name w:val="WW8Num609z0"/>
    <w:rsid w:val="00236BC3"/>
    <w:rPr>
      <w:rFonts w:ascii="Arial" w:hAnsi="Arial"/>
      <w:sz w:val="24"/>
    </w:rPr>
  </w:style>
  <w:style w:type="character" w:customStyle="1" w:styleId="WW8Num611z0">
    <w:name w:val="WW8Num611z0"/>
    <w:rsid w:val="00236BC3"/>
    <w:rPr>
      <w:rFonts w:ascii="Times New Roman" w:hAnsi="Times New Roman"/>
    </w:rPr>
  </w:style>
  <w:style w:type="character" w:customStyle="1" w:styleId="WW8Num620z0">
    <w:name w:val="WW8Num620z0"/>
    <w:rsid w:val="00236BC3"/>
    <w:rPr>
      <w:b/>
    </w:rPr>
  </w:style>
  <w:style w:type="character" w:customStyle="1" w:styleId="WW8Num629z1">
    <w:name w:val="WW8Num629z1"/>
    <w:rsid w:val="00236BC3"/>
  </w:style>
  <w:style w:type="character" w:customStyle="1" w:styleId="WW8Num631z0">
    <w:name w:val="WW8Num631z0"/>
    <w:rsid w:val="00236BC3"/>
    <w:rPr>
      <w:b/>
    </w:rPr>
  </w:style>
  <w:style w:type="character" w:customStyle="1" w:styleId="WW8Num632z0">
    <w:name w:val="WW8Num632z0"/>
    <w:rsid w:val="00236BC3"/>
    <w:rPr>
      <w:rFonts w:ascii="Symbol" w:hAnsi="Symbol"/>
    </w:rPr>
  </w:style>
  <w:style w:type="character" w:customStyle="1" w:styleId="WW8Num633z0">
    <w:name w:val="WW8Num633z0"/>
    <w:rsid w:val="00236BC3"/>
    <w:rPr>
      <w:rFonts w:ascii="Symbol" w:hAnsi="Symbol"/>
    </w:rPr>
  </w:style>
  <w:style w:type="character" w:customStyle="1" w:styleId="WW8Num636z0">
    <w:name w:val="WW8Num636z0"/>
    <w:rsid w:val="00236BC3"/>
    <w:rPr>
      <w:b/>
    </w:rPr>
  </w:style>
  <w:style w:type="character" w:customStyle="1" w:styleId="WW8Num638z0">
    <w:name w:val="WW8Num638z0"/>
    <w:rsid w:val="00236BC3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236BC3"/>
    <w:rPr>
      <w:rFonts w:ascii="Times New Roman" w:hAnsi="Times New Roman"/>
    </w:rPr>
  </w:style>
  <w:style w:type="character" w:customStyle="1" w:styleId="WW8Num645z1">
    <w:name w:val="WW8Num645z1"/>
    <w:rsid w:val="00236BC3"/>
    <w:rPr>
      <w:rFonts w:ascii="Courier New" w:hAnsi="Courier New"/>
    </w:rPr>
  </w:style>
  <w:style w:type="character" w:customStyle="1" w:styleId="WW8Num645z2">
    <w:name w:val="WW8Num645z2"/>
    <w:rsid w:val="00236BC3"/>
    <w:rPr>
      <w:rFonts w:ascii="Wingdings" w:hAnsi="Wingdings"/>
    </w:rPr>
  </w:style>
  <w:style w:type="character" w:customStyle="1" w:styleId="WW8Num645z3">
    <w:name w:val="WW8Num645z3"/>
    <w:rsid w:val="00236BC3"/>
    <w:rPr>
      <w:rFonts w:ascii="Symbol" w:hAnsi="Symbol"/>
    </w:rPr>
  </w:style>
  <w:style w:type="character" w:customStyle="1" w:styleId="WW8Num646z0">
    <w:name w:val="WW8Num646z0"/>
    <w:rsid w:val="00236BC3"/>
    <w:rPr>
      <w:rFonts w:ascii="Symbol" w:hAnsi="Symbol"/>
    </w:rPr>
  </w:style>
  <w:style w:type="character" w:customStyle="1" w:styleId="WW8Num647z0">
    <w:name w:val="WW8Num647z0"/>
    <w:rsid w:val="00236BC3"/>
    <w:rPr>
      <w:rFonts w:ascii="Symbol" w:hAnsi="Symbol"/>
    </w:rPr>
  </w:style>
  <w:style w:type="character" w:customStyle="1" w:styleId="WW8Num649z0">
    <w:name w:val="WW8Num649z0"/>
    <w:rsid w:val="00236BC3"/>
    <w:rPr>
      <w:rFonts w:ascii="Symbol" w:hAnsi="Symbol"/>
      <w:sz w:val="20"/>
    </w:rPr>
  </w:style>
  <w:style w:type="character" w:customStyle="1" w:styleId="WW8Num657z0">
    <w:name w:val="WW8Num657z0"/>
    <w:rsid w:val="00236BC3"/>
    <w:rPr>
      <w:rFonts w:ascii="Wingdings" w:hAnsi="Wingdings"/>
      <w:sz w:val="24"/>
    </w:rPr>
  </w:style>
  <w:style w:type="character" w:customStyle="1" w:styleId="WW8Num658z0">
    <w:name w:val="WW8Num658z0"/>
    <w:rsid w:val="00236BC3"/>
    <w:rPr>
      <w:b/>
    </w:rPr>
  </w:style>
  <w:style w:type="character" w:customStyle="1" w:styleId="WW8Num660z0">
    <w:name w:val="WW8Num660z0"/>
    <w:rsid w:val="00236BC3"/>
    <w:rPr>
      <w:rFonts w:ascii="Arial" w:hAnsi="Arial"/>
      <w:sz w:val="20"/>
      <w:u w:val="none"/>
    </w:rPr>
  </w:style>
  <w:style w:type="character" w:customStyle="1" w:styleId="WW8Num662z0">
    <w:name w:val="WW8Num662z0"/>
    <w:rsid w:val="00236BC3"/>
    <w:rPr>
      <w:rFonts w:ascii="Symbol" w:hAnsi="Symbol"/>
    </w:rPr>
  </w:style>
  <w:style w:type="character" w:customStyle="1" w:styleId="WW8Num663z0">
    <w:name w:val="WW8Num663z0"/>
    <w:rsid w:val="00236BC3"/>
    <w:rPr>
      <w:b/>
    </w:rPr>
  </w:style>
  <w:style w:type="character" w:customStyle="1" w:styleId="WW8Num667z0">
    <w:name w:val="WW8Num667z0"/>
    <w:rsid w:val="00236BC3"/>
    <w:rPr>
      <w:rFonts w:ascii="Symbol" w:hAnsi="Symbol"/>
    </w:rPr>
  </w:style>
  <w:style w:type="character" w:customStyle="1" w:styleId="WW8Num673z0">
    <w:name w:val="WW8Num673z0"/>
    <w:rsid w:val="00236BC3"/>
    <w:rPr>
      <w:rFonts w:ascii="Wingdings" w:hAnsi="Wingdings"/>
      <w:sz w:val="24"/>
    </w:rPr>
  </w:style>
  <w:style w:type="character" w:customStyle="1" w:styleId="WW8Num674z0">
    <w:name w:val="WW8Num674z0"/>
    <w:rsid w:val="00236BC3"/>
    <w:rPr>
      <w:rFonts w:ascii="Symbol" w:hAnsi="Symbol"/>
      <w:sz w:val="20"/>
    </w:rPr>
  </w:style>
  <w:style w:type="character" w:customStyle="1" w:styleId="WW8Num674z1">
    <w:name w:val="WW8Num674z1"/>
    <w:rsid w:val="00236BC3"/>
    <w:rPr>
      <w:rFonts w:ascii="Courier New" w:hAnsi="Courier New"/>
      <w:sz w:val="20"/>
    </w:rPr>
  </w:style>
  <w:style w:type="character" w:customStyle="1" w:styleId="WW8Num674z2">
    <w:name w:val="WW8Num674z2"/>
    <w:rsid w:val="00236BC3"/>
    <w:rPr>
      <w:rFonts w:ascii="Wingdings" w:hAnsi="Wingdings"/>
      <w:sz w:val="20"/>
    </w:rPr>
  </w:style>
  <w:style w:type="character" w:customStyle="1" w:styleId="WW8Num680z0">
    <w:name w:val="WW8Num680z0"/>
    <w:rsid w:val="00236BC3"/>
    <w:rPr>
      <w:rFonts w:ascii="Wingdings" w:hAnsi="Wingdings"/>
    </w:rPr>
  </w:style>
  <w:style w:type="character" w:customStyle="1" w:styleId="WW8Num680z1">
    <w:name w:val="WW8Num680z1"/>
    <w:rsid w:val="00236BC3"/>
    <w:rPr>
      <w:rFonts w:ascii="Courier New" w:hAnsi="Courier New"/>
    </w:rPr>
  </w:style>
  <w:style w:type="character" w:customStyle="1" w:styleId="WW8Num680z3">
    <w:name w:val="WW8Num680z3"/>
    <w:rsid w:val="00236BC3"/>
    <w:rPr>
      <w:rFonts w:ascii="Symbol" w:hAnsi="Symbol"/>
    </w:rPr>
  </w:style>
  <w:style w:type="character" w:customStyle="1" w:styleId="WW8Num682z0">
    <w:name w:val="WW8Num682z0"/>
    <w:rsid w:val="00236BC3"/>
    <w:rPr>
      <w:rFonts w:ascii="Wingdings" w:hAnsi="Wingdings"/>
      <w:sz w:val="24"/>
    </w:rPr>
  </w:style>
  <w:style w:type="character" w:customStyle="1" w:styleId="WW8Num684z0">
    <w:name w:val="WW8Num684z0"/>
    <w:rsid w:val="00236BC3"/>
    <w:rPr>
      <w:rFonts w:ascii="Symbol" w:hAnsi="Symbol"/>
    </w:rPr>
  </w:style>
  <w:style w:type="character" w:customStyle="1" w:styleId="WW8Num685z0">
    <w:name w:val="WW8Num685z0"/>
    <w:rsid w:val="00236BC3"/>
    <w:rPr>
      <w:rFonts w:ascii="Symbol" w:hAnsi="Symbol"/>
      <w:sz w:val="20"/>
    </w:rPr>
  </w:style>
  <w:style w:type="character" w:customStyle="1" w:styleId="WW8Num687z0">
    <w:name w:val="WW8Num687z0"/>
    <w:rsid w:val="00236BC3"/>
    <w:rPr>
      <w:rFonts w:ascii="Symbol" w:hAnsi="Symbol"/>
    </w:rPr>
  </w:style>
  <w:style w:type="character" w:customStyle="1" w:styleId="WW8Num687z1">
    <w:name w:val="WW8Num687z1"/>
    <w:rsid w:val="00236BC3"/>
    <w:rPr>
      <w:rFonts w:ascii="Courier New" w:hAnsi="Courier New"/>
    </w:rPr>
  </w:style>
  <w:style w:type="character" w:customStyle="1" w:styleId="WW8Num687z2">
    <w:name w:val="WW8Num687z2"/>
    <w:rsid w:val="00236BC3"/>
    <w:rPr>
      <w:rFonts w:ascii="Wingdings" w:hAnsi="Wingdings"/>
    </w:rPr>
  </w:style>
  <w:style w:type="character" w:customStyle="1" w:styleId="WW8Num689z0">
    <w:name w:val="WW8Num689z0"/>
    <w:rsid w:val="00236BC3"/>
    <w:rPr>
      <w:rFonts w:ascii="Symbol" w:hAnsi="Symbol"/>
    </w:rPr>
  </w:style>
  <w:style w:type="character" w:customStyle="1" w:styleId="WW8Num693z0">
    <w:name w:val="WW8Num693z0"/>
    <w:rsid w:val="00236BC3"/>
    <w:rPr>
      <w:rFonts w:ascii="Symbol" w:hAnsi="Symbol"/>
    </w:rPr>
  </w:style>
  <w:style w:type="character" w:customStyle="1" w:styleId="WW8Num694z0">
    <w:name w:val="WW8Num694z0"/>
    <w:rsid w:val="00236BC3"/>
    <w:rPr>
      <w:rFonts w:ascii="Wingdings" w:hAnsi="Wingdings"/>
    </w:rPr>
  </w:style>
  <w:style w:type="character" w:customStyle="1" w:styleId="WW8Num694z1">
    <w:name w:val="WW8Num694z1"/>
    <w:rsid w:val="00236BC3"/>
    <w:rPr>
      <w:rFonts w:ascii="Courier New" w:hAnsi="Courier New"/>
    </w:rPr>
  </w:style>
  <w:style w:type="character" w:customStyle="1" w:styleId="WW8Num694z3">
    <w:name w:val="WW8Num694z3"/>
    <w:rsid w:val="00236BC3"/>
    <w:rPr>
      <w:rFonts w:ascii="Symbol" w:hAnsi="Symbol"/>
    </w:rPr>
  </w:style>
  <w:style w:type="character" w:customStyle="1" w:styleId="WW8Num695z0">
    <w:name w:val="WW8Num695z0"/>
    <w:rsid w:val="00236BC3"/>
    <w:rPr>
      <w:rFonts w:ascii="Arial" w:hAnsi="Arial"/>
      <w:sz w:val="24"/>
    </w:rPr>
  </w:style>
  <w:style w:type="character" w:customStyle="1" w:styleId="WW8Num697z0">
    <w:name w:val="WW8Num697z0"/>
    <w:rsid w:val="00236BC3"/>
    <w:rPr>
      <w:rFonts w:ascii="Arial" w:hAnsi="Arial"/>
      <w:sz w:val="24"/>
    </w:rPr>
  </w:style>
  <w:style w:type="character" w:customStyle="1" w:styleId="WW8Num697z2">
    <w:name w:val="WW8Num697z2"/>
    <w:rsid w:val="00236BC3"/>
    <w:rPr>
      <w:rFonts w:ascii="Arial" w:hAnsi="Arial"/>
    </w:rPr>
  </w:style>
  <w:style w:type="character" w:customStyle="1" w:styleId="WW8Num699z0">
    <w:name w:val="WW8Num699z0"/>
    <w:rsid w:val="00236BC3"/>
    <w:rPr>
      <w:rFonts w:ascii="Symbol" w:hAnsi="Symbol"/>
    </w:rPr>
  </w:style>
  <w:style w:type="character" w:customStyle="1" w:styleId="WW8Num699z1">
    <w:name w:val="WW8Num699z1"/>
    <w:rsid w:val="00236BC3"/>
    <w:rPr>
      <w:rFonts w:ascii="Courier New" w:hAnsi="Courier New"/>
    </w:rPr>
  </w:style>
  <w:style w:type="character" w:customStyle="1" w:styleId="WW8Num699z2">
    <w:name w:val="WW8Num699z2"/>
    <w:rsid w:val="00236BC3"/>
    <w:rPr>
      <w:rFonts w:ascii="Wingdings" w:hAnsi="Wingdings"/>
    </w:rPr>
  </w:style>
  <w:style w:type="character" w:customStyle="1" w:styleId="WW8Num700z0">
    <w:name w:val="WW8Num700z0"/>
    <w:rsid w:val="00236BC3"/>
    <w:rPr>
      <w:rFonts w:ascii="Symbol" w:hAnsi="Symbol"/>
    </w:rPr>
  </w:style>
  <w:style w:type="character" w:customStyle="1" w:styleId="WW8Num701z0">
    <w:name w:val="WW8Num701z0"/>
    <w:rsid w:val="00236BC3"/>
    <w:rPr>
      <w:b/>
    </w:rPr>
  </w:style>
  <w:style w:type="character" w:customStyle="1" w:styleId="WW8Num705z0">
    <w:name w:val="WW8Num705z0"/>
    <w:rsid w:val="00236BC3"/>
    <w:rPr>
      <w:rFonts w:ascii="Symbol" w:hAnsi="Symbol"/>
    </w:rPr>
  </w:style>
  <w:style w:type="character" w:customStyle="1" w:styleId="WW8Num707z0">
    <w:name w:val="WW8Num707z0"/>
    <w:rsid w:val="00236BC3"/>
    <w:rPr>
      <w:rFonts w:ascii="Symbol" w:hAnsi="Symbol"/>
    </w:rPr>
  </w:style>
  <w:style w:type="character" w:customStyle="1" w:styleId="WW8Num713z0">
    <w:name w:val="WW8Num713z0"/>
    <w:rsid w:val="00236BC3"/>
    <w:rPr>
      <w:rFonts w:ascii="Symbol" w:hAnsi="Symbol"/>
    </w:rPr>
  </w:style>
  <w:style w:type="character" w:customStyle="1" w:styleId="WW8Num716z0">
    <w:name w:val="WW8Num716z0"/>
    <w:rsid w:val="00236BC3"/>
    <w:rPr>
      <w:i/>
    </w:rPr>
  </w:style>
  <w:style w:type="character" w:customStyle="1" w:styleId="WW8Num717z0">
    <w:name w:val="WW8Num717z0"/>
    <w:rsid w:val="00236BC3"/>
    <w:rPr>
      <w:rFonts w:ascii="Symbol" w:hAnsi="Symbol"/>
    </w:rPr>
  </w:style>
  <w:style w:type="character" w:customStyle="1" w:styleId="WW8Num717z1">
    <w:name w:val="WW8Num717z1"/>
    <w:rsid w:val="00236BC3"/>
    <w:rPr>
      <w:rFonts w:ascii="Courier New" w:hAnsi="Courier New"/>
    </w:rPr>
  </w:style>
  <w:style w:type="character" w:customStyle="1" w:styleId="WW8Num717z2">
    <w:name w:val="WW8Num717z2"/>
    <w:rsid w:val="00236BC3"/>
    <w:rPr>
      <w:rFonts w:ascii="Wingdings" w:hAnsi="Wingdings"/>
    </w:rPr>
  </w:style>
  <w:style w:type="character" w:customStyle="1" w:styleId="WW8Num718z0">
    <w:name w:val="WW8Num718z0"/>
    <w:rsid w:val="00236BC3"/>
    <w:rPr>
      <w:rFonts w:ascii="Times New Roman" w:hAnsi="Times New Roman"/>
    </w:rPr>
  </w:style>
  <w:style w:type="character" w:customStyle="1" w:styleId="WW8Num718z1">
    <w:name w:val="WW8Num718z1"/>
    <w:rsid w:val="00236BC3"/>
    <w:rPr>
      <w:rFonts w:ascii="Courier New" w:hAnsi="Courier New"/>
    </w:rPr>
  </w:style>
  <w:style w:type="character" w:customStyle="1" w:styleId="WW8Num718z2">
    <w:name w:val="WW8Num718z2"/>
    <w:rsid w:val="00236BC3"/>
    <w:rPr>
      <w:rFonts w:ascii="Wingdings" w:hAnsi="Wingdings"/>
    </w:rPr>
  </w:style>
  <w:style w:type="character" w:customStyle="1" w:styleId="WW8Num718z3">
    <w:name w:val="WW8Num718z3"/>
    <w:rsid w:val="00236BC3"/>
    <w:rPr>
      <w:rFonts w:ascii="Symbol" w:hAnsi="Symbol"/>
    </w:rPr>
  </w:style>
  <w:style w:type="character" w:customStyle="1" w:styleId="WW8Num726z1">
    <w:name w:val="WW8Num726z1"/>
    <w:rsid w:val="00236BC3"/>
    <w:rPr>
      <w:rFonts w:ascii="Times New Roman" w:hAnsi="Times New Roman"/>
    </w:rPr>
  </w:style>
  <w:style w:type="character" w:customStyle="1" w:styleId="WW8Num728z0">
    <w:name w:val="WW8Num728z0"/>
    <w:rsid w:val="00236BC3"/>
    <w:rPr>
      <w:rFonts w:ascii="Arial" w:hAnsi="Arial"/>
      <w:sz w:val="24"/>
    </w:rPr>
  </w:style>
  <w:style w:type="character" w:customStyle="1" w:styleId="WW8Num730z0">
    <w:name w:val="WW8Num730z0"/>
    <w:rsid w:val="00236BC3"/>
    <w:rPr>
      <w:rFonts w:ascii="Symbol" w:hAnsi="Symbol"/>
    </w:rPr>
  </w:style>
  <w:style w:type="character" w:customStyle="1" w:styleId="WW8Num731z0">
    <w:name w:val="WW8Num731z0"/>
    <w:rsid w:val="00236BC3"/>
    <w:rPr>
      <w:b/>
    </w:rPr>
  </w:style>
  <w:style w:type="character" w:customStyle="1" w:styleId="WW8Num732z0">
    <w:name w:val="WW8Num732z0"/>
    <w:rsid w:val="00236BC3"/>
    <w:rPr>
      <w:rFonts w:ascii="Symbol" w:hAnsi="Symbol"/>
    </w:rPr>
  </w:style>
  <w:style w:type="character" w:customStyle="1" w:styleId="WW8Num741z0">
    <w:name w:val="WW8Num741z0"/>
    <w:rsid w:val="00236BC3"/>
    <w:rPr>
      <w:rFonts w:ascii="Wingdings" w:hAnsi="Wingdings"/>
    </w:rPr>
  </w:style>
  <w:style w:type="character" w:customStyle="1" w:styleId="WW8Num741z1">
    <w:name w:val="WW8Num741z1"/>
    <w:rsid w:val="00236BC3"/>
    <w:rPr>
      <w:rFonts w:ascii="Courier New" w:hAnsi="Courier New"/>
    </w:rPr>
  </w:style>
  <w:style w:type="character" w:customStyle="1" w:styleId="WW8Num741z3">
    <w:name w:val="WW8Num741z3"/>
    <w:rsid w:val="00236BC3"/>
    <w:rPr>
      <w:rFonts w:ascii="Symbol" w:hAnsi="Symbol"/>
    </w:rPr>
  </w:style>
  <w:style w:type="character" w:customStyle="1" w:styleId="WW8Num742z0">
    <w:name w:val="WW8Num742z0"/>
    <w:rsid w:val="00236BC3"/>
    <w:rPr>
      <w:color w:val="000000"/>
    </w:rPr>
  </w:style>
  <w:style w:type="character" w:customStyle="1" w:styleId="WW8Num743z0">
    <w:name w:val="WW8Num743z0"/>
    <w:rsid w:val="00236BC3"/>
    <w:rPr>
      <w:sz w:val="22"/>
    </w:rPr>
  </w:style>
  <w:style w:type="character" w:customStyle="1" w:styleId="WW8Num748z0">
    <w:name w:val="WW8Num748z0"/>
    <w:rsid w:val="00236BC3"/>
    <w:rPr>
      <w:b/>
    </w:rPr>
  </w:style>
  <w:style w:type="character" w:customStyle="1" w:styleId="WW8Num752z0">
    <w:name w:val="WW8Num752z0"/>
    <w:rsid w:val="00236BC3"/>
    <w:rPr>
      <w:rFonts w:ascii="Symbol" w:hAnsi="Symbol"/>
    </w:rPr>
  </w:style>
  <w:style w:type="character" w:customStyle="1" w:styleId="WW8Num755z0">
    <w:name w:val="WW8Num755z0"/>
    <w:rsid w:val="00236BC3"/>
    <w:rPr>
      <w:rFonts w:ascii="Symbol" w:hAnsi="Symbol"/>
    </w:rPr>
  </w:style>
  <w:style w:type="character" w:customStyle="1" w:styleId="WW8Num760z0">
    <w:name w:val="WW8Num760z0"/>
    <w:rsid w:val="00236BC3"/>
    <w:rPr>
      <w:rFonts w:ascii="Arial" w:hAnsi="Arial"/>
      <w:b/>
      <w:sz w:val="24"/>
    </w:rPr>
  </w:style>
  <w:style w:type="character" w:customStyle="1" w:styleId="WW8Num761z0">
    <w:name w:val="WW8Num761z0"/>
    <w:rsid w:val="00236BC3"/>
    <w:rPr>
      <w:rFonts w:ascii="Symbol" w:hAnsi="Symbol"/>
      <w:sz w:val="18"/>
    </w:rPr>
  </w:style>
  <w:style w:type="character" w:customStyle="1" w:styleId="WW8Num761z1">
    <w:name w:val="WW8Num761z1"/>
    <w:rsid w:val="00236BC3"/>
    <w:rPr>
      <w:rFonts w:ascii="Courier New" w:hAnsi="Courier New"/>
    </w:rPr>
  </w:style>
  <w:style w:type="character" w:customStyle="1" w:styleId="WW8Num761z2">
    <w:name w:val="WW8Num761z2"/>
    <w:rsid w:val="00236BC3"/>
    <w:rPr>
      <w:rFonts w:ascii="Wingdings" w:hAnsi="Wingdings"/>
    </w:rPr>
  </w:style>
  <w:style w:type="character" w:customStyle="1" w:styleId="WW8Num761z3">
    <w:name w:val="WW8Num761z3"/>
    <w:rsid w:val="00236BC3"/>
    <w:rPr>
      <w:rFonts w:ascii="Symbol" w:hAnsi="Symbol"/>
    </w:rPr>
  </w:style>
  <w:style w:type="character" w:customStyle="1" w:styleId="WW8Num763z0">
    <w:name w:val="WW8Num763z0"/>
    <w:rsid w:val="00236BC3"/>
    <w:rPr>
      <w:rFonts w:ascii="Wingdings" w:hAnsi="Wingdings"/>
      <w:sz w:val="24"/>
    </w:rPr>
  </w:style>
  <w:style w:type="character" w:customStyle="1" w:styleId="WW8Num766z0">
    <w:name w:val="WW8Num766z0"/>
    <w:rsid w:val="00236BC3"/>
    <w:rPr>
      <w:rFonts w:ascii="Symbol" w:hAnsi="Symbol"/>
    </w:rPr>
  </w:style>
  <w:style w:type="character" w:customStyle="1" w:styleId="WW8Num769z0">
    <w:name w:val="WW8Num769z0"/>
    <w:rsid w:val="00236BC3"/>
    <w:rPr>
      <w:i/>
    </w:rPr>
  </w:style>
  <w:style w:type="character" w:customStyle="1" w:styleId="WW8Num773z0">
    <w:name w:val="WW8Num773z0"/>
    <w:rsid w:val="00236BC3"/>
    <w:rPr>
      <w:b/>
    </w:rPr>
  </w:style>
  <w:style w:type="character" w:customStyle="1" w:styleId="WW8Num775z1">
    <w:name w:val="WW8Num775z1"/>
    <w:rsid w:val="00236BC3"/>
  </w:style>
  <w:style w:type="character" w:customStyle="1" w:styleId="WW8Num778z0">
    <w:name w:val="WW8Num778z0"/>
    <w:rsid w:val="00236BC3"/>
    <w:rPr>
      <w:rFonts w:ascii="Wingdings" w:hAnsi="Wingdings"/>
    </w:rPr>
  </w:style>
  <w:style w:type="character" w:customStyle="1" w:styleId="WW8Num778z1">
    <w:name w:val="WW8Num778z1"/>
    <w:rsid w:val="00236BC3"/>
    <w:rPr>
      <w:rFonts w:ascii="Courier New" w:hAnsi="Courier New"/>
    </w:rPr>
  </w:style>
  <w:style w:type="character" w:customStyle="1" w:styleId="WW8Num778z3">
    <w:name w:val="WW8Num778z3"/>
    <w:rsid w:val="00236BC3"/>
    <w:rPr>
      <w:rFonts w:ascii="Symbol" w:hAnsi="Symbol"/>
    </w:rPr>
  </w:style>
  <w:style w:type="character" w:customStyle="1" w:styleId="WW8Num789z0">
    <w:name w:val="WW8Num789z0"/>
    <w:rsid w:val="00236BC3"/>
    <w:rPr>
      <w:rFonts w:ascii="Wingdings" w:hAnsi="Wingdings"/>
    </w:rPr>
  </w:style>
  <w:style w:type="character" w:customStyle="1" w:styleId="WW8Num790z0">
    <w:name w:val="WW8Num790z0"/>
    <w:rsid w:val="00236BC3"/>
    <w:rPr>
      <w:rFonts w:ascii="Symbol" w:hAnsi="Symbol"/>
    </w:rPr>
  </w:style>
  <w:style w:type="character" w:customStyle="1" w:styleId="WW8Num794z0">
    <w:name w:val="WW8Num794z0"/>
    <w:rsid w:val="00236BC3"/>
    <w:rPr>
      <w:rFonts w:ascii="Symbol" w:hAnsi="Symbol"/>
    </w:rPr>
  </w:style>
  <w:style w:type="character" w:customStyle="1" w:styleId="WW8Num798z0">
    <w:name w:val="WW8Num798z0"/>
    <w:rsid w:val="00236BC3"/>
    <w:rPr>
      <w:rFonts w:ascii="Arial" w:hAnsi="Arial"/>
      <w:sz w:val="20"/>
    </w:rPr>
  </w:style>
  <w:style w:type="character" w:customStyle="1" w:styleId="WW8Num798z1">
    <w:name w:val="WW8Num798z1"/>
    <w:rsid w:val="00236BC3"/>
    <w:rPr>
      <w:b/>
    </w:rPr>
  </w:style>
  <w:style w:type="character" w:customStyle="1" w:styleId="WW8Num800z0">
    <w:name w:val="WW8Num800z0"/>
    <w:rsid w:val="00236BC3"/>
    <w:rPr>
      <w:b/>
    </w:rPr>
  </w:style>
  <w:style w:type="character" w:customStyle="1" w:styleId="WW8Num802z0">
    <w:name w:val="WW8Num802z0"/>
    <w:rsid w:val="00236BC3"/>
    <w:rPr>
      <w:rFonts w:ascii="Symbol" w:hAnsi="Symbol"/>
    </w:rPr>
  </w:style>
  <w:style w:type="character" w:customStyle="1" w:styleId="WW8Num807z2">
    <w:name w:val="WW8Num807z2"/>
    <w:rsid w:val="00236BC3"/>
    <w:rPr>
      <w:rFonts w:ascii="Times New Roman" w:hAnsi="Times New Roman"/>
    </w:rPr>
  </w:style>
  <w:style w:type="character" w:customStyle="1" w:styleId="WW8Num809z0">
    <w:name w:val="WW8Num809z0"/>
    <w:rsid w:val="00236BC3"/>
    <w:rPr>
      <w:rFonts w:ascii="Symbol" w:hAnsi="Symbol"/>
    </w:rPr>
  </w:style>
  <w:style w:type="character" w:customStyle="1" w:styleId="WW8Num813z0">
    <w:name w:val="WW8Num813z0"/>
    <w:rsid w:val="00236BC3"/>
    <w:rPr>
      <w:rFonts w:ascii="Symbol" w:hAnsi="Symbol"/>
    </w:rPr>
  </w:style>
  <w:style w:type="character" w:customStyle="1" w:styleId="WW8Num815z0">
    <w:name w:val="WW8Num815z0"/>
    <w:rsid w:val="00236BC3"/>
    <w:rPr>
      <w:rFonts w:ascii="Symbol" w:hAnsi="Symbol"/>
    </w:rPr>
  </w:style>
  <w:style w:type="character" w:customStyle="1" w:styleId="WW8Num820z0">
    <w:name w:val="WW8Num820z0"/>
    <w:rsid w:val="00236BC3"/>
    <w:rPr>
      <w:sz w:val="22"/>
    </w:rPr>
  </w:style>
  <w:style w:type="character" w:customStyle="1" w:styleId="WW8Num828z0">
    <w:name w:val="WW8Num828z0"/>
    <w:rsid w:val="00236BC3"/>
    <w:rPr>
      <w:rFonts w:ascii="Symbol" w:hAnsi="Symbol"/>
    </w:rPr>
  </w:style>
  <w:style w:type="character" w:customStyle="1" w:styleId="WW8Num832z0">
    <w:name w:val="WW8Num832z0"/>
    <w:rsid w:val="00236BC3"/>
    <w:rPr>
      <w:rFonts w:ascii="Symbol" w:hAnsi="Symbol"/>
    </w:rPr>
  </w:style>
  <w:style w:type="character" w:customStyle="1" w:styleId="WW8Num833z0">
    <w:name w:val="WW8Num833z0"/>
    <w:rsid w:val="00236BC3"/>
    <w:rPr>
      <w:rFonts w:ascii="Symbol" w:hAnsi="Symbol"/>
    </w:rPr>
  </w:style>
  <w:style w:type="character" w:customStyle="1" w:styleId="WW8Num834z0">
    <w:name w:val="WW8Num834z0"/>
    <w:rsid w:val="00236BC3"/>
    <w:rPr>
      <w:rFonts w:ascii="Symbol" w:hAnsi="Symbol"/>
    </w:rPr>
  </w:style>
  <w:style w:type="character" w:customStyle="1" w:styleId="WW8Num838z0">
    <w:name w:val="WW8Num838z0"/>
    <w:rsid w:val="00236BC3"/>
    <w:rPr>
      <w:i/>
    </w:rPr>
  </w:style>
  <w:style w:type="character" w:customStyle="1" w:styleId="WW8Num840z0">
    <w:name w:val="WW8Num840z0"/>
    <w:rsid w:val="00236BC3"/>
    <w:rPr>
      <w:rFonts w:ascii="Wingdings" w:hAnsi="Wingdings"/>
      <w:sz w:val="24"/>
    </w:rPr>
  </w:style>
  <w:style w:type="character" w:customStyle="1" w:styleId="WW8Num842z0">
    <w:name w:val="WW8Num842z0"/>
    <w:rsid w:val="00236BC3"/>
    <w:rPr>
      <w:rFonts w:ascii="Symbol" w:hAnsi="Symbol"/>
    </w:rPr>
  </w:style>
  <w:style w:type="character" w:customStyle="1" w:styleId="WW8Num850z0">
    <w:name w:val="WW8Num850z0"/>
    <w:rsid w:val="00236BC3"/>
    <w:rPr>
      <w:rFonts w:ascii="Symbol" w:hAnsi="Symbol"/>
    </w:rPr>
  </w:style>
  <w:style w:type="character" w:customStyle="1" w:styleId="WW8Num857z0">
    <w:name w:val="WW8Num857z0"/>
    <w:rsid w:val="00236BC3"/>
    <w:rPr>
      <w:rFonts w:ascii="Symbol" w:hAnsi="Symbol"/>
    </w:rPr>
  </w:style>
  <w:style w:type="character" w:customStyle="1" w:styleId="WW8Num864z0">
    <w:name w:val="WW8Num864z0"/>
    <w:rsid w:val="00236BC3"/>
    <w:rPr>
      <w:rFonts w:ascii="Times New Roman" w:hAnsi="Times New Roman"/>
    </w:rPr>
  </w:style>
  <w:style w:type="character" w:customStyle="1" w:styleId="WW8Num864z1">
    <w:name w:val="WW8Num864z1"/>
    <w:rsid w:val="00236BC3"/>
    <w:rPr>
      <w:rFonts w:ascii="Courier New" w:hAnsi="Courier New"/>
    </w:rPr>
  </w:style>
  <w:style w:type="character" w:customStyle="1" w:styleId="WW8Num864z2">
    <w:name w:val="WW8Num864z2"/>
    <w:rsid w:val="00236BC3"/>
    <w:rPr>
      <w:rFonts w:ascii="Wingdings" w:hAnsi="Wingdings"/>
    </w:rPr>
  </w:style>
  <w:style w:type="character" w:customStyle="1" w:styleId="WW8Num864z3">
    <w:name w:val="WW8Num864z3"/>
    <w:rsid w:val="00236BC3"/>
    <w:rPr>
      <w:rFonts w:ascii="Symbol" w:hAnsi="Symbol"/>
    </w:rPr>
  </w:style>
  <w:style w:type="character" w:customStyle="1" w:styleId="WW8Num869z0">
    <w:name w:val="WW8Num869z0"/>
    <w:rsid w:val="00236BC3"/>
    <w:rPr>
      <w:rFonts w:ascii="Times New Roman" w:hAnsi="Times New Roman"/>
      <w:sz w:val="16"/>
    </w:rPr>
  </w:style>
  <w:style w:type="character" w:customStyle="1" w:styleId="WW8Num869z1">
    <w:name w:val="WW8Num869z1"/>
    <w:rsid w:val="00236BC3"/>
    <w:rPr>
      <w:rFonts w:ascii="Courier New" w:hAnsi="Courier New"/>
    </w:rPr>
  </w:style>
  <w:style w:type="character" w:customStyle="1" w:styleId="WW8Num869z2">
    <w:name w:val="WW8Num869z2"/>
    <w:rsid w:val="00236BC3"/>
    <w:rPr>
      <w:rFonts w:ascii="Wingdings" w:hAnsi="Wingdings"/>
    </w:rPr>
  </w:style>
  <w:style w:type="character" w:customStyle="1" w:styleId="WW8Num869z3">
    <w:name w:val="WW8Num869z3"/>
    <w:rsid w:val="00236BC3"/>
    <w:rPr>
      <w:rFonts w:ascii="Symbol" w:hAnsi="Symbol"/>
    </w:rPr>
  </w:style>
  <w:style w:type="character" w:customStyle="1" w:styleId="WW8Num872z0">
    <w:name w:val="WW8Num872z0"/>
    <w:rsid w:val="00236BC3"/>
    <w:rPr>
      <w:rFonts w:ascii="Arial" w:hAnsi="Arial"/>
      <w:sz w:val="24"/>
      <w:u w:val="none"/>
    </w:rPr>
  </w:style>
  <w:style w:type="character" w:customStyle="1" w:styleId="WW8Num876z0">
    <w:name w:val="WW8Num876z0"/>
    <w:rsid w:val="00236BC3"/>
    <w:rPr>
      <w:i/>
    </w:rPr>
  </w:style>
  <w:style w:type="character" w:customStyle="1" w:styleId="WW8Num881z0">
    <w:name w:val="WW8Num881z0"/>
    <w:rsid w:val="00236BC3"/>
    <w:rPr>
      <w:rFonts w:ascii="Arial" w:hAnsi="Arial"/>
      <w:sz w:val="24"/>
    </w:rPr>
  </w:style>
  <w:style w:type="character" w:customStyle="1" w:styleId="WW8Num883z0">
    <w:name w:val="WW8Num883z0"/>
    <w:rsid w:val="00236BC3"/>
    <w:rPr>
      <w:rFonts w:ascii="Symbol" w:hAnsi="Symbol"/>
    </w:rPr>
  </w:style>
  <w:style w:type="character" w:customStyle="1" w:styleId="WW8Num888z0">
    <w:name w:val="WW8Num888z0"/>
    <w:rsid w:val="00236BC3"/>
    <w:rPr>
      <w:rFonts w:ascii="Arial" w:hAnsi="Arial"/>
      <w:sz w:val="20"/>
    </w:rPr>
  </w:style>
  <w:style w:type="character" w:customStyle="1" w:styleId="WW8Num891z0">
    <w:name w:val="WW8Num891z0"/>
    <w:rsid w:val="00236BC3"/>
    <w:rPr>
      <w:rFonts w:ascii="Symbol" w:hAnsi="Symbol"/>
    </w:rPr>
  </w:style>
  <w:style w:type="character" w:customStyle="1" w:styleId="WW8Num892z0">
    <w:name w:val="WW8Num892z0"/>
    <w:rsid w:val="00236BC3"/>
    <w:rPr>
      <w:rFonts w:ascii="Symbol" w:hAnsi="Symbol"/>
    </w:rPr>
  </w:style>
  <w:style w:type="character" w:customStyle="1" w:styleId="WW8Num893z0">
    <w:name w:val="WW8Num893z0"/>
    <w:rsid w:val="00236BC3"/>
    <w:rPr>
      <w:rFonts w:ascii="Symbol" w:hAnsi="Symbol"/>
    </w:rPr>
  </w:style>
  <w:style w:type="character" w:customStyle="1" w:styleId="WW8Num902z0">
    <w:name w:val="WW8Num902z0"/>
    <w:rsid w:val="00236BC3"/>
    <w:rPr>
      <w:rFonts w:ascii="Symbol" w:hAnsi="Symbol"/>
    </w:rPr>
  </w:style>
  <w:style w:type="character" w:customStyle="1" w:styleId="WW8Num911z0">
    <w:name w:val="WW8Num911z0"/>
    <w:rsid w:val="00236BC3"/>
    <w:rPr>
      <w:rFonts w:ascii="Symbol" w:hAnsi="Symbol"/>
    </w:rPr>
  </w:style>
  <w:style w:type="character" w:customStyle="1" w:styleId="WW8Num921z0">
    <w:name w:val="WW8Num921z0"/>
    <w:rsid w:val="00236BC3"/>
    <w:rPr>
      <w:rFonts w:ascii="Times New Roman" w:hAnsi="Times New Roman"/>
    </w:rPr>
  </w:style>
  <w:style w:type="character" w:customStyle="1" w:styleId="WW8Num921z1">
    <w:name w:val="WW8Num921z1"/>
    <w:rsid w:val="00236BC3"/>
    <w:rPr>
      <w:rFonts w:ascii="Courier New" w:hAnsi="Courier New"/>
    </w:rPr>
  </w:style>
  <w:style w:type="character" w:customStyle="1" w:styleId="WW8Num921z2">
    <w:name w:val="WW8Num921z2"/>
    <w:rsid w:val="00236BC3"/>
    <w:rPr>
      <w:rFonts w:ascii="Wingdings" w:hAnsi="Wingdings"/>
    </w:rPr>
  </w:style>
  <w:style w:type="character" w:customStyle="1" w:styleId="WW8Num921z3">
    <w:name w:val="WW8Num921z3"/>
    <w:rsid w:val="00236BC3"/>
    <w:rPr>
      <w:rFonts w:ascii="Symbol" w:hAnsi="Symbol"/>
    </w:rPr>
  </w:style>
  <w:style w:type="character" w:customStyle="1" w:styleId="WW8Num931z0">
    <w:name w:val="WW8Num931z0"/>
    <w:rsid w:val="00236BC3"/>
    <w:rPr>
      <w:rFonts w:ascii="Symbol" w:hAnsi="Symbol"/>
    </w:rPr>
  </w:style>
  <w:style w:type="character" w:customStyle="1" w:styleId="WW8Num932z0">
    <w:name w:val="WW8Num932z0"/>
    <w:rsid w:val="00236BC3"/>
    <w:rPr>
      <w:b/>
      <w:color w:val="0000FF"/>
    </w:rPr>
  </w:style>
  <w:style w:type="character" w:customStyle="1" w:styleId="WW8Num935z0">
    <w:name w:val="WW8Num935z0"/>
    <w:rsid w:val="00236BC3"/>
    <w:rPr>
      <w:rFonts w:ascii="Symbol" w:hAnsi="Symbol"/>
    </w:rPr>
  </w:style>
  <w:style w:type="character" w:customStyle="1" w:styleId="WW8Num936z0">
    <w:name w:val="WW8Num936z0"/>
    <w:rsid w:val="00236BC3"/>
    <w:rPr>
      <w:rFonts w:ascii="Symbol" w:hAnsi="Symbol"/>
    </w:rPr>
  </w:style>
  <w:style w:type="character" w:customStyle="1" w:styleId="WW8Num937z0">
    <w:name w:val="WW8Num937z0"/>
    <w:rsid w:val="00236BC3"/>
    <w:rPr>
      <w:rFonts w:ascii="Symbol" w:hAnsi="Symbol"/>
    </w:rPr>
  </w:style>
  <w:style w:type="character" w:customStyle="1" w:styleId="WW8Num947z0">
    <w:name w:val="WW8Num947z0"/>
    <w:rsid w:val="00236BC3"/>
    <w:rPr>
      <w:rFonts w:ascii="Symbol" w:hAnsi="Symbol"/>
    </w:rPr>
  </w:style>
  <w:style w:type="character" w:customStyle="1" w:styleId="WW8Num948z0">
    <w:name w:val="WW8Num948z0"/>
    <w:rsid w:val="00236BC3"/>
    <w:rPr>
      <w:rFonts w:ascii="Times New Roman" w:hAnsi="Times New Roman"/>
    </w:rPr>
  </w:style>
  <w:style w:type="character" w:customStyle="1" w:styleId="WW8Num952z0">
    <w:name w:val="WW8Num952z0"/>
    <w:rsid w:val="00236BC3"/>
    <w:rPr>
      <w:rFonts w:ascii="Symbol" w:hAnsi="Symbol"/>
    </w:rPr>
  </w:style>
  <w:style w:type="character" w:customStyle="1" w:styleId="WW8Num954z0">
    <w:name w:val="WW8Num954z0"/>
    <w:rsid w:val="00236BC3"/>
    <w:rPr>
      <w:rFonts w:ascii="Symbol" w:hAnsi="Symbol"/>
    </w:rPr>
  </w:style>
  <w:style w:type="character" w:customStyle="1" w:styleId="WW8Num956z0">
    <w:name w:val="WW8Num956z0"/>
    <w:rsid w:val="00236BC3"/>
    <w:rPr>
      <w:rFonts w:ascii="Arial" w:hAnsi="Arial"/>
      <w:sz w:val="20"/>
    </w:rPr>
  </w:style>
  <w:style w:type="character" w:customStyle="1" w:styleId="WW8Num956z1">
    <w:name w:val="WW8Num956z1"/>
    <w:rsid w:val="00236BC3"/>
    <w:rPr>
      <w:b/>
    </w:rPr>
  </w:style>
  <w:style w:type="character" w:customStyle="1" w:styleId="WW8Num961z0">
    <w:name w:val="WW8Num961z0"/>
    <w:rsid w:val="00236BC3"/>
    <w:rPr>
      <w:rFonts w:ascii="Arial" w:hAnsi="Arial"/>
      <w:sz w:val="20"/>
      <w:u w:val="none"/>
    </w:rPr>
  </w:style>
  <w:style w:type="character" w:customStyle="1" w:styleId="WW8Num964z0">
    <w:name w:val="WW8Num964z0"/>
    <w:rsid w:val="00236BC3"/>
    <w:rPr>
      <w:rFonts w:ascii="Symbol" w:hAnsi="Symbol"/>
      <w:sz w:val="20"/>
    </w:rPr>
  </w:style>
  <w:style w:type="character" w:customStyle="1" w:styleId="WW8Num964z1">
    <w:name w:val="WW8Num964z1"/>
    <w:rsid w:val="00236BC3"/>
    <w:rPr>
      <w:rFonts w:ascii="Courier New" w:hAnsi="Courier New"/>
      <w:sz w:val="20"/>
    </w:rPr>
  </w:style>
  <w:style w:type="character" w:customStyle="1" w:styleId="WW8Num964z2">
    <w:name w:val="WW8Num964z2"/>
    <w:rsid w:val="00236BC3"/>
    <w:rPr>
      <w:rFonts w:ascii="Wingdings" w:hAnsi="Wingdings"/>
      <w:sz w:val="20"/>
    </w:rPr>
  </w:style>
  <w:style w:type="character" w:customStyle="1" w:styleId="WW8Num965z0">
    <w:name w:val="WW8Num965z0"/>
    <w:rsid w:val="00236BC3"/>
    <w:rPr>
      <w:rFonts w:ascii="Wingdings" w:hAnsi="Wingdings"/>
      <w:sz w:val="24"/>
    </w:rPr>
  </w:style>
  <w:style w:type="character" w:customStyle="1" w:styleId="WW8Num969z0">
    <w:name w:val="WW8Num969z0"/>
    <w:rsid w:val="00236BC3"/>
    <w:rPr>
      <w:i/>
    </w:rPr>
  </w:style>
  <w:style w:type="character" w:customStyle="1" w:styleId="WW8Num970z0">
    <w:name w:val="WW8Num970z0"/>
    <w:rsid w:val="00236BC3"/>
    <w:rPr>
      <w:rFonts w:ascii="Symbol" w:hAnsi="Symbol"/>
    </w:rPr>
  </w:style>
  <w:style w:type="character" w:customStyle="1" w:styleId="WW8Num971z0">
    <w:name w:val="WW8Num971z0"/>
    <w:rsid w:val="00236BC3"/>
    <w:rPr>
      <w:rFonts w:ascii="Arial" w:hAnsi="Arial"/>
      <w:sz w:val="24"/>
    </w:rPr>
  </w:style>
  <w:style w:type="character" w:customStyle="1" w:styleId="WW8Num972z0">
    <w:name w:val="WW8Num972z0"/>
    <w:rsid w:val="00236BC3"/>
    <w:rPr>
      <w:rFonts w:ascii="Symbol" w:hAnsi="Symbol"/>
    </w:rPr>
  </w:style>
  <w:style w:type="character" w:customStyle="1" w:styleId="WW8Num973z0">
    <w:name w:val="WW8Num973z0"/>
    <w:rsid w:val="00236BC3"/>
    <w:rPr>
      <w:sz w:val="22"/>
    </w:rPr>
  </w:style>
  <w:style w:type="character" w:customStyle="1" w:styleId="WW8Num980z1">
    <w:name w:val="WW8Num980z1"/>
    <w:rsid w:val="00236BC3"/>
    <w:rPr>
      <w:b/>
    </w:rPr>
  </w:style>
  <w:style w:type="character" w:customStyle="1" w:styleId="WW8Num981z0">
    <w:name w:val="WW8Num981z0"/>
    <w:rsid w:val="00236BC3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236BC3"/>
    <w:rPr>
      <w:rFonts w:ascii="Symbol" w:hAnsi="Symbol"/>
    </w:rPr>
  </w:style>
  <w:style w:type="character" w:customStyle="1" w:styleId="WW8Num984z0">
    <w:name w:val="WW8Num984z0"/>
    <w:rsid w:val="00236BC3"/>
    <w:rPr>
      <w:rFonts w:ascii="Symbol" w:hAnsi="Symbol"/>
    </w:rPr>
  </w:style>
  <w:style w:type="character" w:customStyle="1" w:styleId="WW8Num985z0">
    <w:name w:val="WW8Num985z0"/>
    <w:rsid w:val="00236BC3"/>
    <w:rPr>
      <w:rFonts w:ascii="Times New Roman" w:hAnsi="Times New Roman"/>
    </w:rPr>
  </w:style>
  <w:style w:type="character" w:customStyle="1" w:styleId="WW8Num988z0">
    <w:name w:val="WW8Num988z0"/>
    <w:rsid w:val="00236BC3"/>
    <w:rPr>
      <w:rFonts w:ascii="Symbol" w:hAnsi="Symbol"/>
    </w:rPr>
  </w:style>
  <w:style w:type="character" w:customStyle="1" w:styleId="WW8Num994z0">
    <w:name w:val="WW8Num994z0"/>
    <w:rsid w:val="00236BC3"/>
    <w:rPr>
      <w:rFonts w:ascii="Symbol" w:hAnsi="Symbol"/>
    </w:rPr>
  </w:style>
  <w:style w:type="character" w:customStyle="1" w:styleId="WW8Num996z0">
    <w:name w:val="WW8Num996z0"/>
    <w:rsid w:val="00236BC3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236BC3"/>
    <w:rPr>
      <w:sz w:val="24"/>
    </w:rPr>
  </w:style>
  <w:style w:type="character" w:customStyle="1" w:styleId="WW8Num1004z0">
    <w:name w:val="WW8Num1004z0"/>
    <w:rsid w:val="00236BC3"/>
    <w:rPr>
      <w:rFonts w:ascii="Wingdings" w:hAnsi="Wingdings"/>
    </w:rPr>
  </w:style>
  <w:style w:type="character" w:customStyle="1" w:styleId="WW8Num1005z0">
    <w:name w:val="WW8Num1005z0"/>
    <w:rsid w:val="00236BC3"/>
    <w:rPr>
      <w:rFonts w:ascii="Symbol" w:hAnsi="Symbol"/>
    </w:rPr>
  </w:style>
  <w:style w:type="character" w:customStyle="1" w:styleId="WW8Num1013z0">
    <w:name w:val="WW8Num1013z0"/>
    <w:rsid w:val="00236BC3"/>
    <w:rPr>
      <w:rFonts w:ascii="Symbol" w:hAnsi="Symbol"/>
    </w:rPr>
  </w:style>
  <w:style w:type="character" w:customStyle="1" w:styleId="WW8Num1016z0">
    <w:name w:val="WW8Num1016z0"/>
    <w:rsid w:val="00236BC3"/>
    <w:rPr>
      <w:i/>
    </w:rPr>
  </w:style>
  <w:style w:type="character" w:customStyle="1" w:styleId="WW8Num1017z0">
    <w:name w:val="WW8Num1017z0"/>
    <w:rsid w:val="00236BC3"/>
    <w:rPr>
      <w:rFonts w:ascii="Times New Roman" w:hAnsi="Times New Roman"/>
      <w:b/>
    </w:rPr>
  </w:style>
  <w:style w:type="character" w:customStyle="1" w:styleId="WW8Num1020z0">
    <w:name w:val="WW8Num1020z0"/>
    <w:rsid w:val="00236BC3"/>
    <w:rPr>
      <w:rFonts w:ascii="Symbol" w:hAnsi="Symbol"/>
    </w:rPr>
  </w:style>
  <w:style w:type="character" w:customStyle="1" w:styleId="WW8Num1022z0">
    <w:name w:val="WW8Num1022z0"/>
    <w:rsid w:val="00236BC3"/>
    <w:rPr>
      <w:rFonts w:ascii="Wingdings" w:hAnsi="Wingdings"/>
    </w:rPr>
  </w:style>
  <w:style w:type="character" w:customStyle="1" w:styleId="WW8Num1022z1">
    <w:name w:val="WW8Num1022z1"/>
    <w:rsid w:val="00236BC3"/>
    <w:rPr>
      <w:rFonts w:ascii="Courier New" w:hAnsi="Courier New"/>
    </w:rPr>
  </w:style>
  <w:style w:type="character" w:customStyle="1" w:styleId="WW8Num1022z3">
    <w:name w:val="WW8Num1022z3"/>
    <w:rsid w:val="00236BC3"/>
    <w:rPr>
      <w:rFonts w:ascii="Symbol" w:hAnsi="Symbol"/>
    </w:rPr>
  </w:style>
  <w:style w:type="character" w:customStyle="1" w:styleId="WW8Num1032z0">
    <w:name w:val="WW8Num1032z0"/>
    <w:rsid w:val="00236BC3"/>
    <w:rPr>
      <w:rFonts w:ascii="Symbol" w:hAnsi="Symbol"/>
    </w:rPr>
  </w:style>
  <w:style w:type="character" w:customStyle="1" w:styleId="WW8Num1034z0">
    <w:name w:val="WW8Num1034z0"/>
    <w:rsid w:val="00236BC3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236BC3"/>
    <w:rPr>
      <w:rFonts w:ascii="Symbol" w:hAnsi="Symbol"/>
    </w:rPr>
  </w:style>
  <w:style w:type="character" w:customStyle="1" w:styleId="WW8Num1038z0">
    <w:name w:val="WW8Num1038z0"/>
    <w:rsid w:val="00236BC3"/>
    <w:rPr>
      <w:rFonts w:ascii="Wingdings" w:hAnsi="Wingdings"/>
    </w:rPr>
  </w:style>
  <w:style w:type="character" w:customStyle="1" w:styleId="WW8Num1038z1">
    <w:name w:val="WW8Num1038z1"/>
    <w:rsid w:val="00236BC3"/>
    <w:rPr>
      <w:rFonts w:ascii="Courier New" w:hAnsi="Courier New"/>
    </w:rPr>
  </w:style>
  <w:style w:type="character" w:customStyle="1" w:styleId="WW8Num1038z3">
    <w:name w:val="WW8Num1038z3"/>
    <w:rsid w:val="00236BC3"/>
    <w:rPr>
      <w:rFonts w:ascii="Symbol" w:hAnsi="Symbol"/>
    </w:rPr>
  </w:style>
  <w:style w:type="character" w:customStyle="1" w:styleId="WW8Num1043z0">
    <w:name w:val="WW8Num1043z0"/>
    <w:rsid w:val="00236BC3"/>
    <w:rPr>
      <w:b/>
      <w:color w:val="000000"/>
      <w:sz w:val="22"/>
    </w:rPr>
  </w:style>
  <w:style w:type="character" w:customStyle="1" w:styleId="WW8Num1044z0">
    <w:name w:val="WW8Num1044z0"/>
    <w:rsid w:val="00236BC3"/>
    <w:rPr>
      <w:rFonts w:ascii="Arial" w:hAnsi="Arial"/>
      <w:sz w:val="24"/>
    </w:rPr>
  </w:style>
  <w:style w:type="character" w:customStyle="1" w:styleId="WW8Num1049z0">
    <w:name w:val="WW8Num1049z0"/>
    <w:rsid w:val="00236BC3"/>
    <w:rPr>
      <w:rFonts w:ascii="Symbol" w:hAnsi="Symbol"/>
    </w:rPr>
  </w:style>
  <w:style w:type="character" w:customStyle="1" w:styleId="WW8Num1053z0">
    <w:name w:val="WW8Num1053z0"/>
    <w:rsid w:val="00236BC3"/>
    <w:rPr>
      <w:rFonts w:ascii="Wingdings" w:hAnsi="Wingdings"/>
    </w:rPr>
  </w:style>
  <w:style w:type="character" w:customStyle="1" w:styleId="WW8Num1054z0">
    <w:name w:val="WW8Num1054z0"/>
    <w:rsid w:val="00236BC3"/>
    <w:rPr>
      <w:rFonts w:ascii="Arial" w:hAnsi="Arial"/>
      <w:sz w:val="24"/>
      <w:u w:val="none"/>
    </w:rPr>
  </w:style>
  <w:style w:type="character" w:customStyle="1" w:styleId="WW8Num1061z0">
    <w:name w:val="WW8Num1061z0"/>
    <w:rsid w:val="00236BC3"/>
    <w:rPr>
      <w:b/>
    </w:rPr>
  </w:style>
  <w:style w:type="character" w:customStyle="1" w:styleId="WW8Num1066z0">
    <w:name w:val="WW8Num1066z0"/>
    <w:rsid w:val="00236BC3"/>
    <w:rPr>
      <w:rFonts w:ascii="Times New Roman" w:hAnsi="Times New Roman"/>
    </w:rPr>
  </w:style>
  <w:style w:type="character" w:customStyle="1" w:styleId="WW8Num1066z1">
    <w:name w:val="WW8Num1066z1"/>
    <w:rsid w:val="00236BC3"/>
    <w:rPr>
      <w:rFonts w:ascii="Courier New" w:hAnsi="Courier New"/>
    </w:rPr>
  </w:style>
  <w:style w:type="character" w:customStyle="1" w:styleId="WW8Num1066z2">
    <w:name w:val="WW8Num1066z2"/>
    <w:rsid w:val="00236BC3"/>
    <w:rPr>
      <w:rFonts w:ascii="Wingdings" w:hAnsi="Wingdings"/>
    </w:rPr>
  </w:style>
  <w:style w:type="character" w:customStyle="1" w:styleId="WW8Num1066z3">
    <w:name w:val="WW8Num1066z3"/>
    <w:rsid w:val="00236BC3"/>
    <w:rPr>
      <w:rFonts w:ascii="Symbol" w:hAnsi="Symbol"/>
    </w:rPr>
  </w:style>
  <w:style w:type="character" w:customStyle="1" w:styleId="WW8Num1067z0">
    <w:name w:val="WW8Num1067z0"/>
    <w:rsid w:val="00236BC3"/>
    <w:rPr>
      <w:rFonts w:ascii="Symbol" w:hAnsi="Symbol"/>
    </w:rPr>
  </w:style>
  <w:style w:type="character" w:customStyle="1" w:styleId="WW8Num1070z0">
    <w:name w:val="WW8Num1070z0"/>
    <w:rsid w:val="00236BC3"/>
    <w:rPr>
      <w:rFonts w:ascii="Symbol" w:hAnsi="Symbol"/>
      <w:sz w:val="20"/>
    </w:rPr>
  </w:style>
  <w:style w:type="character" w:customStyle="1" w:styleId="WW8Num1071z0">
    <w:name w:val="WW8Num1071z0"/>
    <w:rsid w:val="00236BC3"/>
    <w:rPr>
      <w:rFonts w:ascii="Symbol" w:hAnsi="Symbol"/>
    </w:rPr>
  </w:style>
  <w:style w:type="character" w:customStyle="1" w:styleId="WW8Num1079z0">
    <w:name w:val="WW8Num1079z0"/>
    <w:rsid w:val="00236BC3"/>
    <w:rPr>
      <w:rFonts w:ascii="Symbol" w:hAnsi="Symbol"/>
    </w:rPr>
  </w:style>
  <w:style w:type="character" w:customStyle="1" w:styleId="WW8Num1079z1">
    <w:name w:val="WW8Num1079z1"/>
    <w:rsid w:val="00236BC3"/>
    <w:rPr>
      <w:rFonts w:ascii="Courier New" w:hAnsi="Courier New"/>
    </w:rPr>
  </w:style>
  <w:style w:type="character" w:customStyle="1" w:styleId="WW8Num1079z2">
    <w:name w:val="WW8Num1079z2"/>
    <w:rsid w:val="00236BC3"/>
    <w:rPr>
      <w:rFonts w:ascii="Wingdings" w:hAnsi="Wingdings"/>
    </w:rPr>
  </w:style>
  <w:style w:type="character" w:customStyle="1" w:styleId="WW8Num1080z0">
    <w:name w:val="WW8Num1080z0"/>
    <w:rsid w:val="00236BC3"/>
    <w:rPr>
      <w:rFonts w:ascii="Arial" w:hAnsi="Arial"/>
      <w:sz w:val="24"/>
    </w:rPr>
  </w:style>
  <w:style w:type="character" w:customStyle="1" w:styleId="WW8Num1082z0">
    <w:name w:val="WW8Num1082z0"/>
    <w:rsid w:val="00236BC3"/>
    <w:rPr>
      <w:rFonts w:ascii="Times New Roman" w:hAnsi="Times New Roman"/>
    </w:rPr>
  </w:style>
  <w:style w:type="character" w:customStyle="1" w:styleId="WW8Num1083z0">
    <w:name w:val="WW8Num1083z0"/>
    <w:rsid w:val="00236BC3"/>
    <w:rPr>
      <w:rFonts w:ascii="Symbol" w:hAnsi="Symbol"/>
    </w:rPr>
  </w:style>
  <w:style w:type="character" w:customStyle="1" w:styleId="WW8Num1084z0">
    <w:name w:val="WW8Num1084z0"/>
    <w:rsid w:val="00236BC3"/>
    <w:rPr>
      <w:rFonts w:ascii="Symbol" w:hAnsi="Symbol"/>
    </w:rPr>
  </w:style>
  <w:style w:type="character" w:customStyle="1" w:styleId="WW8Num1087z0">
    <w:name w:val="WW8Num1087z0"/>
    <w:rsid w:val="00236BC3"/>
    <w:rPr>
      <w:i/>
    </w:rPr>
  </w:style>
  <w:style w:type="character" w:customStyle="1" w:styleId="WW8Num1090z0">
    <w:name w:val="WW8Num1090z0"/>
    <w:rsid w:val="00236BC3"/>
  </w:style>
  <w:style w:type="character" w:customStyle="1" w:styleId="WW8Num1097z0">
    <w:name w:val="WW8Num1097z0"/>
    <w:rsid w:val="00236BC3"/>
    <w:rPr>
      <w:rFonts w:ascii="Times New Roman" w:hAnsi="Times New Roman"/>
    </w:rPr>
  </w:style>
  <w:style w:type="character" w:customStyle="1" w:styleId="WW8Num1098z0">
    <w:name w:val="WW8Num1098z0"/>
    <w:rsid w:val="00236BC3"/>
    <w:rPr>
      <w:rFonts w:ascii="Arial" w:hAnsi="Arial"/>
      <w:sz w:val="24"/>
    </w:rPr>
  </w:style>
  <w:style w:type="character" w:customStyle="1" w:styleId="WW8Num1103z0">
    <w:name w:val="WW8Num1103z0"/>
    <w:rsid w:val="00236BC3"/>
    <w:rPr>
      <w:rFonts w:ascii="Times New Roman" w:hAnsi="Times New Roman"/>
    </w:rPr>
  </w:style>
  <w:style w:type="character" w:customStyle="1" w:styleId="WW8Num1112z0">
    <w:name w:val="WW8Num1112z0"/>
    <w:rsid w:val="00236BC3"/>
    <w:rPr>
      <w:sz w:val="22"/>
    </w:rPr>
  </w:style>
  <w:style w:type="character" w:customStyle="1" w:styleId="WW8Num1115z0">
    <w:name w:val="WW8Num1115z0"/>
    <w:rsid w:val="00236BC3"/>
    <w:rPr>
      <w:rFonts w:ascii="Symbol" w:hAnsi="Symbol"/>
    </w:rPr>
  </w:style>
  <w:style w:type="character" w:customStyle="1" w:styleId="WW8Num1116z0">
    <w:name w:val="WW8Num1116z0"/>
    <w:rsid w:val="00236BC3"/>
    <w:rPr>
      <w:rFonts w:ascii="Symbol" w:hAnsi="Symbol"/>
    </w:rPr>
  </w:style>
  <w:style w:type="character" w:customStyle="1" w:styleId="WW8Num1120z0">
    <w:name w:val="WW8Num1120z0"/>
    <w:rsid w:val="00236BC3"/>
    <w:rPr>
      <w:i/>
    </w:rPr>
  </w:style>
  <w:style w:type="character" w:customStyle="1" w:styleId="WW8Num1125z0">
    <w:name w:val="WW8Num1125z0"/>
    <w:rsid w:val="00236BC3"/>
    <w:rPr>
      <w:rFonts w:ascii="Times New Roman" w:hAnsi="Times New Roman"/>
    </w:rPr>
  </w:style>
  <w:style w:type="character" w:customStyle="1" w:styleId="WW8Num1125z1">
    <w:name w:val="WW8Num1125z1"/>
    <w:rsid w:val="00236BC3"/>
    <w:rPr>
      <w:rFonts w:ascii="Courier New" w:hAnsi="Courier New"/>
    </w:rPr>
  </w:style>
  <w:style w:type="character" w:customStyle="1" w:styleId="WW8Num1125z2">
    <w:name w:val="WW8Num1125z2"/>
    <w:rsid w:val="00236BC3"/>
    <w:rPr>
      <w:rFonts w:ascii="Wingdings" w:hAnsi="Wingdings"/>
    </w:rPr>
  </w:style>
  <w:style w:type="character" w:customStyle="1" w:styleId="WW8Num1125z3">
    <w:name w:val="WW8Num1125z3"/>
    <w:rsid w:val="00236BC3"/>
    <w:rPr>
      <w:rFonts w:ascii="Symbol" w:hAnsi="Symbol"/>
    </w:rPr>
  </w:style>
  <w:style w:type="character" w:customStyle="1" w:styleId="WW8Num1128z0">
    <w:name w:val="WW8Num1128z0"/>
    <w:rsid w:val="00236BC3"/>
    <w:rPr>
      <w:rFonts w:ascii="Wingdings" w:hAnsi="Wingdings"/>
    </w:rPr>
  </w:style>
  <w:style w:type="character" w:customStyle="1" w:styleId="WW8Num1130z1">
    <w:name w:val="WW8Num1130z1"/>
    <w:rsid w:val="00236BC3"/>
    <w:rPr>
      <w:b/>
    </w:rPr>
  </w:style>
  <w:style w:type="character" w:customStyle="1" w:styleId="WW8Num1135z0">
    <w:name w:val="WW8Num1135z0"/>
    <w:rsid w:val="00236BC3"/>
    <w:rPr>
      <w:rFonts w:ascii="Symbol" w:hAnsi="Symbol"/>
    </w:rPr>
  </w:style>
  <w:style w:type="character" w:customStyle="1" w:styleId="WW8Num1137z0">
    <w:name w:val="WW8Num1137z0"/>
    <w:rsid w:val="00236BC3"/>
    <w:rPr>
      <w:rFonts w:ascii="Wingdings" w:hAnsi="Wingdings"/>
      <w:sz w:val="24"/>
    </w:rPr>
  </w:style>
  <w:style w:type="character" w:customStyle="1" w:styleId="WW8Num1138z0">
    <w:name w:val="WW8Num1138z0"/>
    <w:rsid w:val="00236BC3"/>
    <w:rPr>
      <w:rFonts w:ascii="Symbol" w:hAnsi="Symbol"/>
    </w:rPr>
  </w:style>
  <w:style w:type="character" w:customStyle="1" w:styleId="WW8Num1143z0">
    <w:name w:val="WW8Num1143z0"/>
    <w:rsid w:val="00236BC3"/>
    <w:rPr>
      <w:b/>
    </w:rPr>
  </w:style>
  <w:style w:type="character" w:customStyle="1" w:styleId="WW8Num1145z0">
    <w:name w:val="WW8Num1145z0"/>
    <w:rsid w:val="00236BC3"/>
    <w:rPr>
      <w:rFonts w:ascii="Symbol" w:hAnsi="Symbol"/>
    </w:rPr>
  </w:style>
  <w:style w:type="character" w:customStyle="1" w:styleId="WW8Num1147z0">
    <w:name w:val="WW8Num1147z0"/>
    <w:rsid w:val="00236BC3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236BC3"/>
    <w:rPr>
      <w:rFonts w:ascii="Symbol" w:hAnsi="Symbol"/>
    </w:rPr>
  </w:style>
  <w:style w:type="character" w:customStyle="1" w:styleId="WW8Num1156z0">
    <w:name w:val="WW8Num1156z0"/>
    <w:rsid w:val="00236BC3"/>
    <w:rPr>
      <w:rFonts w:ascii="Symbol" w:hAnsi="Symbol"/>
    </w:rPr>
  </w:style>
  <w:style w:type="character" w:customStyle="1" w:styleId="WW8Num1157z0">
    <w:name w:val="WW8Num1157z0"/>
    <w:rsid w:val="00236BC3"/>
    <w:rPr>
      <w:i/>
    </w:rPr>
  </w:style>
  <w:style w:type="character" w:customStyle="1" w:styleId="WW8Num1162z0">
    <w:name w:val="WW8Num1162z0"/>
    <w:rsid w:val="00236BC3"/>
    <w:rPr>
      <w:rFonts w:ascii="Symbol" w:hAnsi="Symbol"/>
    </w:rPr>
  </w:style>
  <w:style w:type="character" w:customStyle="1" w:styleId="WW8Num1167z0">
    <w:name w:val="WW8Num1167z0"/>
    <w:rsid w:val="00236BC3"/>
    <w:rPr>
      <w:rFonts w:ascii="Symbol" w:hAnsi="Symbol"/>
    </w:rPr>
  </w:style>
  <w:style w:type="character" w:customStyle="1" w:styleId="WW8Num1168z0">
    <w:name w:val="WW8Num1168z0"/>
    <w:rsid w:val="00236BC3"/>
    <w:rPr>
      <w:rFonts w:ascii="Symbol" w:hAnsi="Symbol"/>
    </w:rPr>
  </w:style>
  <w:style w:type="character" w:customStyle="1" w:styleId="WW8Num1169z0">
    <w:name w:val="WW8Num1169z0"/>
    <w:rsid w:val="00236BC3"/>
    <w:rPr>
      <w:rFonts w:ascii="Symbol" w:hAnsi="Symbol"/>
    </w:rPr>
  </w:style>
  <w:style w:type="character" w:customStyle="1" w:styleId="WW8Num1170z0">
    <w:name w:val="WW8Num1170z0"/>
    <w:rsid w:val="00236BC3"/>
    <w:rPr>
      <w:rFonts w:ascii="Symbol" w:hAnsi="Symbol"/>
    </w:rPr>
  </w:style>
  <w:style w:type="character" w:customStyle="1" w:styleId="WW8Num1177z0">
    <w:name w:val="WW8Num1177z0"/>
    <w:rsid w:val="00236BC3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236BC3"/>
    <w:rPr>
      <w:rFonts w:ascii="Symbol" w:hAnsi="Symbol"/>
    </w:rPr>
  </w:style>
  <w:style w:type="character" w:customStyle="1" w:styleId="WW8Num1179z0">
    <w:name w:val="WW8Num1179z0"/>
    <w:rsid w:val="00236BC3"/>
    <w:rPr>
      <w:i/>
    </w:rPr>
  </w:style>
  <w:style w:type="character" w:customStyle="1" w:styleId="WW8Num1180z0">
    <w:name w:val="WW8Num1180z0"/>
    <w:rsid w:val="00236BC3"/>
    <w:rPr>
      <w:rFonts w:ascii="Symbol" w:hAnsi="Symbol"/>
    </w:rPr>
  </w:style>
  <w:style w:type="character" w:customStyle="1" w:styleId="WW8Num1181z0">
    <w:name w:val="WW8Num1181z0"/>
    <w:rsid w:val="00236BC3"/>
    <w:rPr>
      <w:rFonts w:ascii="Symbol" w:hAnsi="Symbol"/>
    </w:rPr>
  </w:style>
  <w:style w:type="character" w:customStyle="1" w:styleId="WW8Num1185z0">
    <w:name w:val="WW8Num1185z0"/>
    <w:rsid w:val="00236BC3"/>
    <w:rPr>
      <w:rFonts w:ascii="Symbol" w:hAnsi="Symbol"/>
    </w:rPr>
  </w:style>
  <w:style w:type="character" w:customStyle="1" w:styleId="WW8Num1191z0">
    <w:name w:val="WW8Num1191z0"/>
    <w:rsid w:val="00236BC3"/>
    <w:rPr>
      <w:sz w:val="22"/>
    </w:rPr>
  </w:style>
  <w:style w:type="character" w:customStyle="1" w:styleId="WW8Num1195z0">
    <w:name w:val="WW8Num1195z0"/>
    <w:rsid w:val="00236BC3"/>
    <w:rPr>
      <w:rFonts w:ascii="Symbol" w:hAnsi="Symbol"/>
    </w:rPr>
  </w:style>
  <w:style w:type="character" w:customStyle="1" w:styleId="WW8Num1197z0">
    <w:name w:val="WW8Num1197z0"/>
    <w:rsid w:val="00236BC3"/>
    <w:rPr>
      <w:b/>
      <w:color w:val="auto"/>
    </w:rPr>
  </w:style>
  <w:style w:type="character" w:customStyle="1" w:styleId="WW8Num1201z0">
    <w:name w:val="WW8Num1201z0"/>
    <w:rsid w:val="00236BC3"/>
    <w:rPr>
      <w:rFonts w:ascii="Symbol" w:hAnsi="Symbol"/>
    </w:rPr>
  </w:style>
  <w:style w:type="character" w:customStyle="1" w:styleId="WW8Num1203z0">
    <w:name w:val="WW8Num1203z0"/>
    <w:rsid w:val="00236BC3"/>
    <w:rPr>
      <w:i/>
    </w:rPr>
  </w:style>
  <w:style w:type="character" w:customStyle="1" w:styleId="WW8Num1207z0">
    <w:name w:val="WW8Num1207z0"/>
    <w:rsid w:val="00236BC3"/>
    <w:rPr>
      <w:rFonts w:ascii="Times New Roman" w:hAnsi="Times New Roman"/>
    </w:rPr>
  </w:style>
  <w:style w:type="character" w:customStyle="1" w:styleId="WW8Num1208z1">
    <w:name w:val="WW8Num1208z1"/>
    <w:rsid w:val="00236BC3"/>
    <w:rPr>
      <w:rFonts w:ascii="Courier New" w:hAnsi="Courier New"/>
    </w:rPr>
  </w:style>
  <w:style w:type="character" w:customStyle="1" w:styleId="WW8Num1208z2">
    <w:name w:val="WW8Num1208z2"/>
    <w:rsid w:val="00236BC3"/>
    <w:rPr>
      <w:rFonts w:ascii="Wingdings" w:hAnsi="Wingdings"/>
    </w:rPr>
  </w:style>
  <w:style w:type="character" w:customStyle="1" w:styleId="WW8Num1208z3">
    <w:name w:val="WW8Num1208z3"/>
    <w:rsid w:val="00236BC3"/>
    <w:rPr>
      <w:rFonts w:ascii="Symbol" w:hAnsi="Symbol"/>
    </w:rPr>
  </w:style>
  <w:style w:type="character" w:customStyle="1" w:styleId="WW8Num1211z0">
    <w:name w:val="WW8Num1211z0"/>
    <w:rsid w:val="00236BC3"/>
    <w:rPr>
      <w:rFonts w:ascii="Symbol" w:hAnsi="Symbol"/>
    </w:rPr>
  </w:style>
  <w:style w:type="character" w:customStyle="1" w:styleId="WW8Num1212z0">
    <w:name w:val="WW8Num1212z0"/>
    <w:rsid w:val="00236BC3"/>
    <w:rPr>
      <w:rFonts w:ascii="Symbol" w:hAnsi="Symbol"/>
    </w:rPr>
  </w:style>
  <w:style w:type="character" w:customStyle="1" w:styleId="WW8Num1213z0">
    <w:name w:val="WW8Num1213z0"/>
    <w:rsid w:val="00236BC3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236BC3"/>
    <w:rPr>
      <w:rFonts w:ascii="Symbol" w:hAnsi="Symbol"/>
    </w:rPr>
  </w:style>
  <w:style w:type="character" w:customStyle="1" w:styleId="WW8Num1222z0">
    <w:name w:val="WW8Num1222z0"/>
    <w:rsid w:val="00236BC3"/>
    <w:rPr>
      <w:rFonts w:ascii="Symbol" w:hAnsi="Symbol"/>
    </w:rPr>
  </w:style>
  <w:style w:type="character" w:customStyle="1" w:styleId="WW8Num1223z0">
    <w:name w:val="WW8Num1223z0"/>
    <w:rsid w:val="00236BC3"/>
    <w:rPr>
      <w:rFonts w:ascii="Times New Roman" w:hAnsi="Times New Roman"/>
    </w:rPr>
  </w:style>
  <w:style w:type="character" w:customStyle="1" w:styleId="WW8Num1224z0">
    <w:name w:val="WW8Num1224z0"/>
    <w:rsid w:val="00236BC3"/>
    <w:rPr>
      <w:b/>
    </w:rPr>
  </w:style>
  <w:style w:type="character" w:customStyle="1" w:styleId="WW8Num1225z0">
    <w:name w:val="WW8Num1225z0"/>
    <w:rsid w:val="00236BC3"/>
    <w:rPr>
      <w:b/>
    </w:rPr>
  </w:style>
  <w:style w:type="character" w:customStyle="1" w:styleId="WW8Num1228z0">
    <w:name w:val="WW8Num1228z0"/>
    <w:rsid w:val="00236BC3"/>
    <w:rPr>
      <w:rFonts w:ascii="Symbol" w:hAnsi="Symbol"/>
    </w:rPr>
  </w:style>
  <w:style w:type="character" w:customStyle="1" w:styleId="WW8Num1236z0">
    <w:name w:val="WW8Num1236z0"/>
    <w:rsid w:val="00236BC3"/>
    <w:rPr>
      <w:rFonts w:ascii="Wingdings" w:hAnsi="Wingdings"/>
      <w:sz w:val="24"/>
    </w:rPr>
  </w:style>
  <w:style w:type="character" w:customStyle="1" w:styleId="WW8Num1237z0">
    <w:name w:val="WW8Num1237z0"/>
    <w:rsid w:val="00236BC3"/>
    <w:rPr>
      <w:rFonts w:ascii="Symbol" w:hAnsi="Symbol"/>
    </w:rPr>
  </w:style>
  <w:style w:type="character" w:customStyle="1" w:styleId="WW8Num1239z0">
    <w:name w:val="WW8Num1239z0"/>
    <w:rsid w:val="00236BC3"/>
    <w:rPr>
      <w:b/>
    </w:rPr>
  </w:style>
  <w:style w:type="character" w:customStyle="1" w:styleId="WW8Num1241z0">
    <w:name w:val="WW8Num1241z0"/>
    <w:rsid w:val="00236BC3"/>
    <w:rPr>
      <w:rFonts w:ascii="Symbol" w:hAnsi="Symbol"/>
    </w:rPr>
  </w:style>
  <w:style w:type="character" w:customStyle="1" w:styleId="WW8Num1244z0">
    <w:name w:val="WW8Num1244z0"/>
    <w:rsid w:val="00236BC3"/>
    <w:rPr>
      <w:rFonts w:ascii="Symbol" w:hAnsi="Symbol"/>
    </w:rPr>
  </w:style>
  <w:style w:type="character" w:customStyle="1" w:styleId="WW8Num1245z0">
    <w:name w:val="WW8Num1245z0"/>
    <w:rsid w:val="00236BC3"/>
    <w:rPr>
      <w:rFonts w:ascii="Wingdings" w:hAnsi="Wingdings"/>
      <w:sz w:val="24"/>
    </w:rPr>
  </w:style>
  <w:style w:type="character" w:customStyle="1" w:styleId="WW8Num1261z0">
    <w:name w:val="WW8Num1261z0"/>
    <w:rsid w:val="00236BC3"/>
    <w:rPr>
      <w:rFonts w:ascii="Wingdings" w:hAnsi="Wingdings"/>
      <w:sz w:val="24"/>
    </w:rPr>
  </w:style>
  <w:style w:type="character" w:customStyle="1" w:styleId="WW8Num1268z0">
    <w:name w:val="WW8Num1268z0"/>
    <w:rsid w:val="00236BC3"/>
    <w:rPr>
      <w:rFonts w:ascii="Times New Roman" w:hAnsi="Times New Roman"/>
    </w:rPr>
  </w:style>
  <w:style w:type="character" w:customStyle="1" w:styleId="WW8Num1275z0">
    <w:name w:val="WW8Num1275z0"/>
    <w:rsid w:val="00236BC3"/>
    <w:rPr>
      <w:rFonts w:ascii="Times New Roman" w:hAnsi="Times New Roman"/>
    </w:rPr>
  </w:style>
  <w:style w:type="character" w:customStyle="1" w:styleId="WW8Num1278z0">
    <w:name w:val="WW8Num1278z0"/>
    <w:rsid w:val="00236BC3"/>
    <w:rPr>
      <w:rFonts w:ascii="Symbol" w:hAnsi="Symbol"/>
    </w:rPr>
  </w:style>
  <w:style w:type="character" w:customStyle="1" w:styleId="WW8Num1280z0">
    <w:name w:val="WW8Num1280z0"/>
    <w:rsid w:val="00236BC3"/>
    <w:rPr>
      <w:rFonts w:ascii="Symbol" w:hAnsi="Symbol"/>
    </w:rPr>
  </w:style>
  <w:style w:type="character" w:customStyle="1" w:styleId="WW8Num1283z0">
    <w:name w:val="WW8Num1283z0"/>
    <w:rsid w:val="00236BC3"/>
    <w:rPr>
      <w:rFonts w:ascii="Symbol" w:hAnsi="Symbol"/>
    </w:rPr>
  </w:style>
  <w:style w:type="character" w:customStyle="1" w:styleId="WW8Num1284z0">
    <w:name w:val="WW8Num1284z0"/>
    <w:rsid w:val="00236BC3"/>
    <w:rPr>
      <w:rFonts w:ascii="Times New Roman" w:hAnsi="Times New Roman"/>
    </w:rPr>
  </w:style>
  <w:style w:type="character" w:customStyle="1" w:styleId="WW8Num1284z1">
    <w:name w:val="WW8Num1284z1"/>
    <w:rsid w:val="00236BC3"/>
    <w:rPr>
      <w:rFonts w:ascii="Courier New" w:hAnsi="Courier New"/>
    </w:rPr>
  </w:style>
  <w:style w:type="character" w:customStyle="1" w:styleId="WW8Num1284z2">
    <w:name w:val="WW8Num1284z2"/>
    <w:rsid w:val="00236BC3"/>
    <w:rPr>
      <w:rFonts w:ascii="Wingdings" w:hAnsi="Wingdings"/>
    </w:rPr>
  </w:style>
  <w:style w:type="character" w:customStyle="1" w:styleId="WW8Num1284z3">
    <w:name w:val="WW8Num1284z3"/>
    <w:rsid w:val="00236BC3"/>
    <w:rPr>
      <w:rFonts w:ascii="Symbol" w:hAnsi="Symbol"/>
    </w:rPr>
  </w:style>
  <w:style w:type="character" w:customStyle="1" w:styleId="WW8Num1290z0">
    <w:name w:val="WW8Num1290z0"/>
    <w:rsid w:val="00236BC3"/>
    <w:rPr>
      <w:rFonts w:ascii="Arial" w:hAnsi="Arial"/>
      <w:sz w:val="24"/>
    </w:rPr>
  </w:style>
  <w:style w:type="character" w:customStyle="1" w:styleId="WW8Num1293z0">
    <w:name w:val="WW8Num1293z0"/>
    <w:rsid w:val="00236BC3"/>
    <w:rPr>
      <w:rFonts w:ascii="Arial" w:hAnsi="Arial"/>
      <w:b/>
      <w:sz w:val="24"/>
    </w:rPr>
  </w:style>
  <w:style w:type="character" w:customStyle="1" w:styleId="WW8Num1295z0">
    <w:name w:val="WW8Num1295z0"/>
    <w:rsid w:val="00236BC3"/>
    <w:rPr>
      <w:rFonts w:ascii="Symbol" w:hAnsi="Symbol"/>
    </w:rPr>
  </w:style>
  <w:style w:type="character" w:customStyle="1" w:styleId="WW8Num1295z1">
    <w:name w:val="WW8Num1295z1"/>
    <w:rsid w:val="00236BC3"/>
    <w:rPr>
      <w:rFonts w:ascii="Courier New" w:hAnsi="Courier New"/>
    </w:rPr>
  </w:style>
  <w:style w:type="character" w:customStyle="1" w:styleId="WW8Num1295z2">
    <w:name w:val="WW8Num1295z2"/>
    <w:rsid w:val="00236BC3"/>
    <w:rPr>
      <w:rFonts w:ascii="Wingdings" w:hAnsi="Wingdings"/>
    </w:rPr>
  </w:style>
  <w:style w:type="character" w:customStyle="1" w:styleId="WW8Num1298z0">
    <w:name w:val="WW8Num1298z0"/>
    <w:rsid w:val="00236BC3"/>
    <w:rPr>
      <w:rFonts w:ascii="Symbol" w:hAnsi="Symbol"/>
    </w:rPr>
  </w:style>
  <w:style w:type="character" w:customStyle="1" w:styleId="WW8Num1302z0">
    <w:name w:val="WW8Num1302z0"/>
    <w:rsid w:val="00236BC3"/>
    <w:rPr>
      <w:rFonts w:ascii="Symbol" w:hAnsi="Symbol"/>
    </w:rPr>
  </w:style>
  <w:style w:type="character" w:customStyle="1" w:styleId="WW8Num1304z0">
    <w:name w:val="WW8Num1304z0"/>
    <w:rsid w:val="00236BC3"/>
    <w:rPr>
      <w:rFonts w:ascii="Times New Roman" w:hAnsi="Times New Roman"/>
    </w:rPr>
  </w:style>
  <w:style w:type="character" w:customStyle="1" w:styleId="WW8Num1304z1">
    <w:name w:val="WW8Num1304z1"/>
    <w:rsid w:val="00236BC3"/>
    <w:rPr>
      <w:rFonts w:ascii="Courier New" w:hAnsi="Courier New"/>
    </w:rPr>
  </w:style>
  <w:style w:type="character" w:customStyle="1" w:styleId="WW8Num1304z2">
    <w:name w:val="WW8Num1304z2"/>
    <w:rsid w:val="00236BC3"/>
    <w:rPr>
      <w:rFonts w:ascii="Wingdings" w:hAnsi="Wingdings"/>
    </w:rPr>
  </w:style>
  <w:style w:type="character" w:customStyle="1" w:styleId="WW8Num1304z3">
    <w:name w:val="WW8Num1304z3"/>
    <w:rsid w:val="00236BC3"/>
    <w:rPr>
      <w:rFonts w:ascii="Symbol" w:hAnsi="Symbol"/>
    </w:rPr>
  </w:style>
  <w:style w:type="character" w:customStyle="1" w:styleId="WW8Num1305z0">
    <w:name w:val="WW8Num1305z0"/>
    <w:rsid w:val="00236BC3"/>
    <w:rPr>
      <w:rFonts w:ascii="Symbol" w:hAnsi="Symbol"/>
    </w:rPr>
  </w:style>
  <w:style w:type="character" w:customStyle="1" w:styleId="WW8Num1307z0">
    <w:name w:val="WW8Num1307z0"/>
    <w:rsid w:val="00236BC3"/>
    <w:rPr>
      <w:rFonts w:ascii="Symbol" w:hAnsi="Symbol"/>
    </w:rPr>
  </w:style>
  <w:style w:type="character" w:customStyle="1" w:styleId="WW8Num1313z0">
    <w:name w:val="WW8Num1313z0"/>
    <w:rsid w:val="00236BC3"/>
    <w:rPr>
      <w:rFonts w:ascii="Arial" w:hAnsi="Arial"/>
      <w:sz w:val="24"/>
    </w:rPr>
  </w:style>
  <w:style w:type="character" w:customStyle="1" w:styleId="WW8Num1322z0">
    <w:name w:val="WW8Num1322z0"/>
    <w:rsid w:val="00236BC3"/>
    <w:rPr>
      <w:rFonts w:ascii="Wingdings" w:hAnsi="Wingdings"/>
      <w:sz w:val="24"/>
    </w:rPr>
  </w:style>
  <w:style w:type="character" w:customStyle="1" w:styleId="WW8Num1323z0">
    <w:name w:val="WW8Num1323z0"/>
    <w:rsid w:val="00236BC3"/>
    <w:rPr>
      <w:rFonts w:ascii="Symbol" w:hAnsi="Symbol"/>
    </w:rPr>
  </w:style>
  <w:style w:type="character" w:customStyle="1" w:styleId="WW8Num1324z0">
    <w:name w:val="WW8Num1324z0"/>
    <w:rsid w:val="00236BC3"/>
    <w:rPr>
      <w:rFonts w:ascii="Wingdings" w:hAnsi="Wingdings"/>
      <w:sz w:val="24"/>
    </w:rPr>
  </w:style>
  <w:style w:type="character" w:customStyle="1" w:styleId="WW8Num1330z0">
    <w:name w:val="WW8Num1330z0"/>
    <w:rsid w:val="00236BC3"/>
    <w:rPr>
      <w:rFonts w:ascii="Times New Roman" w:hAnsi="Times New Roman"/>
      <w:b/>
    </w:rPr>
  </w:style>
  <w:style w:type="character" w:customStyle="1" w:styleId="WW8Num1334z0">
    <w:name w:val="WW8Num1334z0"/>
    <w:rsid w:val="00236BC3"/>
    <w:rPr>
      <w:rFonts w:ascii="Symbol" w:hAnsi="Symbol"/>
    </w:rPr>
  </w:style>
  <w:style w:type="character" w:customStyle="1" w:styleId="WW8Num1337z0">
    <w:name w:val="WW8Num1337z0"/>
    <w:rsid w:val="00236BC3"/>
    <w:rPr>
      <w:rFonts w:ascii="Wingdings" w:hAnsi="Wingdings"/>
    </w:rPr>
  </w:style>
  <w:style w:type="character" w:customStyle="1" w:styleId="WW8Num1338z0">
    <w:name w:val="WW8Num1338z0"/>
    <w:rsid w:val="00236BC3"/>
    <w:rPr>
      <w:rFonts w:ascii="Symbol" w:hAnsi="Symbol"/>
    </w:rPr>
  </w:style>
  <w:style w:type="character" w:customStyle="1" w:styleId="WW8Num1342z0">
    <w:name w:val="WW8Num1342z0"/>
    <w:rsid w:val="00236BC3"/>
    <w:rPr>
      <w:rFonts w:ascii="Symbol" w:hAnsi="Symbol"/>
    </w:rPr>
  </w:style>
  <w:style w:type="character" w:customStyle="1" w:styleId="WW8Num1344z0">
    <w:name w:val="WW8Num1344z0"/>
    <w:rsid w:val="00236BC3"/>
    <w:rPr>
      <w:rFonts w:ascii="Symbol" w:hAnsi="Symbol"/>
    </w:rPr>
  </w:style>
  <w:style w:type="character" w:customStyle="1" w:styleId="WW8Num1346z0">
    <w:name w:val="WW8Num1346z0"/>
    <w:rsid w:val="00236BC3"/>
    <w:rPr>
      <w:i/>
    </w:rPr>
  </w:style>
  <w:style w:type="character" w:customStyle="1" w:styleId="WW8Num1349z0">
    <w:name w:val="WW8Num1349z0"/>
    <w:rsid w:val="00236BC3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236BC3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236BC3"/>
    <w:rPr>
      <w:rFonts w:ascii="Symbol" w:hAnsi="Symbol"/>
    </w:rPr>
  </w:style>
  <w:style w:type="character" w:customStyle="1" w:styleId="WW8Num1357z0">
    <w:name w:val="WW8Num1357z0"/>
    <w:rsid w:val="00236BC3"/>
    <w:rPr>
      <w:rFonts w:ascii="Symbol" w:hAnsi="Symbol"/>
    </w:rPr>
  </w:style>
  <w:style w:type="character" w:customStyle="1" w:styleId="WW8Num1358z0">
    <w:name w:val="WW8Num1358z0"/>
    <w:rsid w:val="00236BC3"/>
    <w:rPr>
      <w:rFonts w:ascii="Wingdings" w:hAnsi="Wingdings"/>
      <w:sz w:val="24"/>
    </w:rPr>
  </w:style>
  <w:style w:type="character" w:customStyle="1" w:styleId="WW8Num1367z0">
    <w:name w:val="WW8Num1367z0"/>
    <w:rsid w:val="00236BC3"/>
    <w:rPr>
      <w:rFonts w:ascii="Symbol" w:hAnsi="Symbol"/>
    </w:rPr>
  </w:style>
  <w:style w:type="character" w:customStyle="1" w:styleId="WW8Num1369z0">
    <w:name w:val="WW8Num1369z0"/>
    <w:rsid w:val="00236BC3"/>
    <w:rPr>
      <w:rFonts w:ascii="Times New Roman" w:hAnsi="Times New Roman"/>
    </w:rPr>
  </w:style>
  <w:style w:type="character" w:customStyle="1" w:styleId="WW8Num1370z0">
    <w:name w:val="WW8Num1370z0"/>
    <w:rsid w:val="00236BC3"/>
    <w:rPr>
      <w:rFonts w:ascii="Symbol" w:hAnsi="Symbol"/>
    </w:rPr>
  </w:style>
  <w:style w:type="character" w:customStyle="1" w:styleId="WW8Num1373z0">
    <w:name w:val="WW8Num1373z0"/>
    <w:rsid w:val="00236BC3"/>
    <w:rPr>
      <w:rFonts w:ascii="Symbol" w:hAnsi="Symbol"/>
    </w:rPr>
  </w:style>
  <w:style w:type="character" w:customStyle="1" w:styleId="WW8Num1378z0">
    <w:name w:val="WW8Num1378z0"/>
    <w:rsid w:val="00236BC3"/>
    <w:rPr>
      <w:rFonts w:ascii="Symbol" w:hAnsi="Symbol"/>
    </w:rPr>
  </w:style>
  <w:style w:type="character" w:customStyle="1" w:styleId="WW8Num1381z0">
    <w:name w:val="WW8Num1381z0"/>
    <w:rsid w:val="00236BC3"/>
    <w:rPr>
      <w:rFonts w:ascii="Arial" w:hAnsi="Arial"/>
      <w:b/>
      <w:sz w:val="20"/>
    </w:rPr>
  </w:style>
  <w:style w:type="character" w:customStyle="1" w:styleId="WW8Num1382z0">
    <w:name w:val="WW8Num1382z0"/>
    <w:rsid w:val="00236BC3"/>
    <w:rPr>
      <w:rFonts w:ascii="Symbol" w:hAnsi="Symbol"/>
    </w:rPr>
  </w:style>
  <w:style w:type="character" w:customStyle="1" w:styleId="WW8Num1386z0">
    <w:name w:val="WW8Num1386z0"/>
    <w:rsid w:val="00236BC3"/>
    <w:rPr>
      <w:rFonts w:ascii="Times New Roman" w:hAnsi="Times New Roman"/>
    </w:rPr>
  </w:style>
  <w:style w:type="character" w:customStyle="1" w:styleId="WW8Num1388z0">
    <w:name w:val="WW8Num1388z0"/>
    <w:rsid w:val="00236BC3"/>
    <w:rPr>
      <w:i/>
    </w:rPr>
  </w:style>
  <w:style w:type="character" w:customStyle="1" w:styleId="WW8Num1389z0">
    <w:name w:val="WW8Num1389z0"/>
    <w:rsid w:val="00236BC3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236BC3"/>
    <w:rPr>
      <w:rFonts w:ascii="Arial" w:hAnsi="Arial"/>
      <w:b/>
      <w:sz w:val="20"/>
    </w:rPr>
  </w:style>
  <w:style w:type="character" w:customStyle="1" w:styleId="WW8Num1396z0">
    <w:name w:val="WW8Num1396z0"/>
    <w:rsid w:val="00236BC3"/>
    <w:rPr>
      <w:rFonts w:ascii="Symbol" w:hAnsi="Symbol"/>
    </w:rPr>
  </w:style>
  <w:style w:type="character" w:customStyle="1" w:styleId="WW8Num1398z0">
    <w:name w:val="WW8Num1398z0"/>
    <w:rsid w:val="00236BC3"/>
    <w:rPr>
      <w:rFonts w:ascii="Symbol" w:hAnsi="Symbol"/>
    </w:rPr>
  </w:style>
  <w:style w:type="character" w:customStyle="1" w:styleId="WW8Num1404z0">
    <w:name w:val="WW8Num1404z0"/>
    <w:rsid w:val="00236BC3"/>
    <w:rPr>
      <w:rFonts w:ascii="Times New Roman" w:hAnsi="Times New Roman"/>
      <w:b/>
    </w:rPr>
  </w:style>
  <w:style w:type="character" w:customStyle="1" w:styleId="WW8Num1407z0">
    <w:name w:val="WW8Num1407z0"/>
    <w:rsid w:val="00236BC3"/>
    <w:rPr>
      <w:rFonts w:ascii="Symbol" w:hAnsi="Symbol"/>
    </w:rPr>
  </w:style>
  <w:style w:type="character" w:customStyle="1" w:styleId="WW8Num1414z0">
    <w:name w:val="WW8Num1414z0"/>
    <w:rsid w:val="00236BC3"/>
    <w:rPr>
      <w:rFonts w:ascii="Arial" w:hAnsi="Arial"/>
      <w:sz w:val="24"/>
    </w:rPr>
  </w:style>
  <w:style w:type="character" w:customStyle="1" w:styleId="WW8Num1414z2">
    <w:name w:val="WW8Num1414z2"/>
    <w:rsid w:val="00236BC3"/>
    <w:rPr>
      <w:rFonts w:ascii="Arial" w:hAnsi="Arial"/>
    </w:rPr>
  </w:style>
  <w:style w:type="character" w:customStyle="1" w:styleId="WW8Num1415z0">
    <w:name w:val="WW8Num1415z0"/>
    <w:rsid w:val="00236BC3"/>
    <w:rPr>
      <w:rFonts w:ascii="Symbol" w:hAnsi="Symbol"/>
    </w:rPr>
  </w:style>
  <w:style w:type="character" w:customStyle="1" w:styleId="WW8Num1416z2">
    <w:name w:val="WW8Num1416z2"/>
    <w:rsid w:val="00236BC3"/>
    <w:rPr>
      <w:rFonts w:ascii="Wingdings" w:hAnsi="Wingdings"/>
    </w:rPr>
  </w:style>
  <w:style w:type="character" w:customStyle="1" w:styleId="WW8Num1422z0">
    <w:name w:val="WW8Num1422z0"/>
    <w:rsid w:val="00236BC3"/>
    <w:rPr>
      <w:rFonts w:ascii="Wingdings" w:hAnsi="Wingdings"/>
      <w:sz w:val="24"/>
    </w:rPr>
  </w:style>
  <w:style w:type="character" w:customStyle="1" w:styleId="WW8Num1425z0">
    <w:name w:val="WW8Num1425z0"/>
    <w:rsid w:val="00236BC3"/>
    <w:rPr>
      <w:rFonts w:ascii="Arial" w:hAnsi="Arial"/>
      <w:sz w:val="20"/>
    </w:rPr>
  </w:style>
  <w:style w:type="character" w:customStyle="1" w:styleId="WW8Num1425z1">
    <w:name w:val="WW8Num1425z1"/>
    <w:rsid w:val="00236BC3"/>
    <w:rPr>
      <w:b/>
    </w:rPr>
  </w:style>
  <w:style w:type="character" w:customStyle="1" w:styleId="WW8Num1428z0">
    <w:name w:val="WW8Num1428z0"/>
    <w:rsid w:val="00236BC3"/>
    <w:rPr>
      <w:rFonts w:ascii="Arial" w:hAnsi="Arial"/>
      <w:b/>
      <w:sz w:val="24"/>
    </w:rPr>
  </w:style>
  <w:style w:type="character" w:customStyle="1" w:styleId="WW8Num1430z0">
    <w:name w:val="WW8Num1430z0"/>
    <w:rsid w:val="00236BC3"/>
    <w:rPr>
      <w:rFonts w:ascii="Arial" w:hAnsi="Arial"/>
      <w:sz w:val="20"/>
    </w:rPr>
  </w:style>
  <w:style w:type="character" w:customStyle="1" w:styleId="WW8Num1431z0">
    <w:name w:val="WW8Num1431z0"/>
    <w:rsid w:val="00236BC3"/>
    <w:rPr>
      <w:rFonts w:ascii="Times New Roman" w:hAnsi="Times New Roman"/>
    </w:rPr>
  </w:style>
  <w:style w:type="character" w:customStyle="1" w:styleId="WW8Num1431z1">
    <w:name w:val="WW8Num1431z1"/>
    <w:rsid w:val="00236BC3"/>
    <w:rPr>
      <w:rFonts w:ascii="Courier New" w:hAnsi="Courier New"/>
    </w:rPr>
  </w:style>
  <w:style w:type="character" w:customStyle="1" w:styleId="WW8Num1431z2">
    <w:name w:val="WW8Num1431z2"/>
    <w:rsid w:val="00236BC3"/>
    <w:rPr>
      <w:rFonts w:ascii="Wingdings" w:hAnsi="Wingdings"/>
    </w:rPr>
  </w:style>
  <w:style w:type="character" w:customStyle="1" w:styleId="WW8Num1431z3">
    <w:name w:val="WW8Num1431z3"/>
    <w:rsid w:val="00236BC3"/>
    <w:rPr>
      <w:rFonts w:ascii="Symbol" w:hAnsi="Symbol"/>
    </w:rPr>
  </w:style>
  <w:style w:type="character" w:customStyle="1" w:styleId="WW8Num1436z0">
    <w:name w:val="WW8Num1436z0"/>
    <w:rsid w:val="00236BC3"/>
    <w:rPr>
      <w:rFonts w:ascii="Symbol" w:hAnsi="Symbol"/>
    </w:rPr>
  </w:style>
  <w:style w:type="character" w:customStyle="1" w:styleId="WW8Num1438z0">
    <w:name w:val="WW8Num1438z0"/>
    <w:rsid w:val="00236BC3"/>
    <w:rPr>
      <w:rFonts w:ascii="Symbol" w:hAnsi="Symbol"/>
    </w:rPr>
  </w:style>
  <w:style w:type="character" w:customStyle="1" w:styleId="WW8Num1439z0">
    <w:name w:val="WW8Num1439z0"/>
    <w:rsid w:val="00236BC3"/>
    <w:rPr>
      <w:rFonts w:ascii="Wingdings" w:hAnsi="Wingdings"/>
    </w:rPr>
  </w:style>
  <w:style w:type="character" w:customStyle="1" w:styleId="WW8Num1441z0">
    <w:name w:val="WW8Num1441z0"/>
    <w:rsid w:val="00236BC3"/>
    <w:rPr>
      <w:rFonts w:ascii="Times New Roman" w:hAnsi="Times New Roman"/>
    </w:rPr>
  </w:style>
  <w:style w:type="character" w:customStyle="1" w:styleId="WW8Num1442z0">
    <w:name w:val="WW8Num1442z0"/>
    <w:rsid w:val="00236BC3"/>
    <w:rPr>
      <w:rFonts w:ascii="Symbol" w:hAnsi="Symbol"/>
    </w:rPr>
  </w:style>
  <w:style w:type="character" w:customStyle="1" w:styleId="WW8Num1446z0">
    <w:name w:val="WW8Num1446z0"/>
    <w:rsid w:val="00236BC3"/>
    <w:rPr>
      <w:rFonts w:ascii="Symbol" w:hAnsi="Symbol"/>
    </w:rPr>
  </w:style>
  <w:style w:type="character" w:customStyle="1" w:styleId="WW8Num1447z0">
    <w:name w:val="WW8Num1447z0"/>
    <w:rsid w:val="00236BC3"/>
    <w:rPr>
      <w:rFonts w:ascii="Symbol" w:hAnsi="Symbol"/>
    </w:rPr>
  </w:style>
  <w:style w:type="character" w:customStyle="1" w:styleId="WW8Num1448z0">
    <w:name w:val="WW8Num1448z0"/>
    <w:rsid w:val="00236BC3"/>
    <w:rPr>
      <w:rFonts w:ascii="Symbol" w:hAnsi="Symbol"/>
      <w:sz w:val="20"/>
    </w:rPr>
  </w:style>
  <w:style w:type="character" w:customStyle="1" w:styleId="WW8Num1449z1">
    <w:name w:val="WW8Num1449z1"/>
    <w:rsid w:val="00236BC3"/>
    <w:rPr>
      <w:color w:val="000000"/>
    </w:rPr>
  </w:style>
  <w:style w:type="character" w:customStyle="1" w:styleId="WW8Num1450z0">
    <w:name w:val="WW8Num1450z0"/>
    <w:rsid w:val="00236BC3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236BC3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236BC3"/>
    <w:rPr>
      <w:rFonts w:ascii="Symbol" w:hAnsi="Symbol"/>
    </w:rPr>
  </w:style>
  <w:style w:type="character" w:customStyle="1" w:styleId="WW8Num1457z0">
    <w:name w:val="WW8Num1457z0"/>
    <w:rsid w:val="00236BC3"/>
    <w:rPr>
      <w:rFonts w:ascii="Symbol" w:hAnsi="Symbol"/>
    </w:rPr>
  </w:style>
  <w:style w:type="character" w:customStyle="1" w:styleId="WW8Num1459z0">
    <w:name w:val="WW8Num1459z0"/>
    <w:rsid w:val="00236BC3"/>
    <w:rPr>
      <w:rFonts w:ascii="Symbol" w:hAnsi="Symbol"/>
    </w:rPr>
  </w:style>
  <w:style w:type="character" w:customStyle="1" w:styleId="WW8Num1460z0">
    <w:name w:val="WW8Num1460z0"/>
    <w:rsid w:val="00236BC3"/>
    <w:rPr>
      <w:rFonts w:ascii="Symbol" w:hAnsi="Symbol"/>
    </w:rPr>
  </w:style>
  <w:style w:type="character" w:customStyle="1" w:styleId="WW8Num1461z0">
    <w:name w:val="WW8Num1461z0"/>
    <w:rsid w:val="00236BC3"/>
    <w:rPr>
      <w:rFonts w:ascii="Symbol" w:hAnsi="Symbol"/>
    </w:rPr>
  </w:style>
  <w:style w:type="character" w:customStyle="1" w:styleId="WW8Num1462z0">
    <w:name w:val="WW8Num1462z0"/>
    <w:rsid w:val="00236BC3"/>
    <w:rPr>
      <w:b/>
    </w:rPr>
  </w:style>
  <w:style w:type="character" w:customStyle="1" w:styleId="WW8Num1463z0">
    <w:name w:val="WW8Num1463z0"/>
    <w:rsid w:val="00236BC3"/>
    <w:rPr>
      <w:b/>
    </w:rPr>
  </w:style>
  <w:style w:type="character" w:customStyle="1" w:styleId="WW8Num1464z0">
    <w:name w:val="WW8Num1464z0"/>
    <w:rsid w:val="00236BC3"/>
    <w:rPr>
      <w:rFonts w:ascii="Times New Roman" w:hAnsi="Times New Roman"/>
      <w:b/>
    </w:rPr>
  </w:style>
  <w:style w:type="character" w:customStyle="1" w:styleId="WW8Num1465z0">
    <w:name w:val="WW8Num1465z0"/>
    <w:rsid w:val="00236BC3"/>
    <w:rPr>
      <w:rFonts w:ascii="Wingdings" w:hAnsi="Wingdings"/>
      <w:sz w:val="24"/>
    </w:rPr>
  </w:style>
  <w:style w:type="character" w:customStyle="1" w:styleId="WW8Num1468z0">
    <w:name w:val="WW8Num1468z0"/>
    <w:rsid w:val="00236BC3"/>
    <w:rPr>
      <w:rFonts w:ascii="Symbol" w:hAnsi="Symbol"/>
    </w:rPr>
  </w:style>
  <w:style w:type="character" w:customStyle="1" w:styleId="WW8Num1471z0">
    <w:name w:val="WW8Num1471z0"/>
    <w:rsid w:val="00236BC3"/>
    <w:rPr>
      <w:rFonts w:ascii="Times New Roman" w:hAnsi="Times New Roman"/>
    </w:rPr>
  </w:style>
  <w:style w:type="character" w:customStyle="1" w:styleId="WW8Num1471z1">
    <w:name w:val="WW8Num1471z1"/>
    <w:rsid w:val="00236BC3"/>
    <w:rPr>
      <w:rFonts w:ascii="Courier New" w:hAnsi="Courier New"/>
    </w:rPr>
  </w:style>
  <w:style w:type="character" w:customStyle="1" w:styleId="WW8Num1471z2">
    <w:name w:val="WW8Num1471z2"/>
    <w:rsid w:val="00236BC3"/>
    <w:rPr>
      <w:rFonts w:ascii="Wingdings" w:hAnsi="Wingdings"/>
    </w:rPr>
  </w:style>
  <w:style w:type="character" w:customStyle="1" w:styleId="WW8Num1471z3">
    <w:name w:val="WW8Num1471z3"/>
    <w:rsid w:val="00236BC3"/>
    <w:rPr>
      <w:rFonts w:ascii="Symbol" w:hAnsi="Symbol"/>
    </w:rPr>
  </w:style>
  <w:style w:type="character" w:customStyle="1" w:styleId="WW8Num1472z0">
    <w:name w:val="WW8Num1472z0"/>
    <w:rsid w:val="00236BC3"/>
    <w:rPr>
      <w:rFonts w:ascii="Times New Roman" w:hAnsi="Times New Roman"/>
    </w:rPr>
  </w:style>
  <w:style w:type="character" w:customStyle="1" w:styleId="WW8Num1473z0">
    <w:name w:val="WW8Num1473z0"/>
    <w:rsid w:val="00236BC3"/>
    <w:rPr>
      <w:rFonts w:ascii="Arial" w:hAnsi="Arial"/>
      <w:sz w:val="20"/>
    </w:rPr>
  </w:style>
  <w:style w:type="character" w:customStyle="1" w:styleId="WW8Num1474z0">
    <w:name w:val="WW8Num1474z0"/>
    <w:rsid w:val="00236BC3"/>
    <w:rPr>
      <w:rFonts w:ascii="Symbol" w:hAnsi="Symbol"/>
    </w:rPr>
  </w:style>
  <w:style w:type="character" w:customStyle="1" w:styleId="WW8Num1474z1">
    <w:name w:val="WW8Num1474z1"/>
    <w:rsid w:val="00236BC3"/>
    <w:rPr>
      <w:rFonts w:ascii="Courier New" w:hAnsi="Courier New"/>
    </w:rPr>
  </w:style>
  <w:style w:type="character" w:customStyle="1" w:styleId="WW8Num1474z2">
    <w:name w:val="WW8Num1474z2"/>
    <w:rsid w:val="00236BC3"/>
    <w:rPr>
      <w:rFonts w:ascii="Wingdings" w:hAnsi="Wingdings"/>
    </w:rPr>
  </w:style>
  <w:style w:type="character" w:customStyle="1" w:styleId="WW8Num1477z0">
    <w:name w:val="WW8Num1477z0"/>
    <w:rsid w:val="00236BC3"/>
    <w:rPr>
      <w:rFonts w:ascii="Symbol" w:hAnsi="Symbol"/>
    </w:rPr>
  </w:style>
  <w:style w:type="character" w:customStyle="1" w:styleId="WW8Num1478z0">
    <w:name w:val="WW8Num1478z0"/>
    <w:rsid w:val="00236BC3"/>
    <w:rPr>
      <w:rFonts w:ascii="Symbol" w:hAnsi="Symbol"/>
    </w:rPr>
  </w:style>
  <w:style w:type="character" w:customStyle="1" w:styleId="WW8Num1482z0">
    <w:name w:val="WW8Num1482z0"/>
    <w:rsid w:val="00236BC3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236BC3"/>
    <w:rPr>
      <w:b/>
    </w:rPr>
  </w:style>
  <w:style w:type="character" w:customStyle="1" w:styleId="WW8Num1485z0">
    <w:name w:val="WW8Num1485z0"/>
    <w:rsid w:val="00236BC3"/>
    <w:rPr>
      <w:rFonts w:ascii="Symbol" w:hAnsi="Symbol"/>
    </w:rPr>
  </w:style>
  <w:style w:type="character" w:customStyle="1" w:styleId="WW8Num1488z0">
    <w:name w:val="WW8Num1488z0"/>
    <w:rsid w:val="00236BC3"/>
    <w:rPr>
      <w:rFonts w:ascii="Wingdings" w:hAnsi="Wingdings"/>
      <w:sz w:val="24"/>
    </w:rPr>
  </w:style>
  <w:style w:type="character" w:customStyle="1" w:styleId="WW8Num1489z0">
    <w:name w:val="WW8Num1489z0"/>
    <w:rsid w:val="00236BC3"/>
    <w:rPr>
      <w:rFonts w:ascii="Symbol" w:hAnsi="Symbol"/>
    </w:rPr>
  </w:style>
  <w:style w:type="character" w:customStyle="1" w:styleId="WW8Num1492z0">
    <w:name w:val="WW8Num1492z0"/>
    <w:rsid w:val="00236BC3"/>
    <w:rPr>
      <w:rFonts w:ascii="Symbol" w:hAnsi="Symbol"/>
    </w:rPr>
  </w:style>
  <w:style w:type="character" w:customStyle="1" w:styleId="WW8Num1493z0">
    <w:name w:val="WW8Num1493z0"/>
    <w:rsid w:val="00236BC3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236BC3"/>
    <w:rPr>
      <w:rFonts w:ascii="Symbol" w:hAnsi="Symbol"/>
    </w:rPr>
  </w:style>
  <w:style w:type="character" w:customStyle="1" w:styleId="WW8Num1500z0">
    <w:name w:val="WW8Num1500z0"/>
    <w:rsid w:val="00236BC3"/>
    <w:rPr>
      <w:rFonts w:ascii="Symbol" w:hAnsi="Symbol"/>
    </w:rPr>
  </w:style>
  <w:style w:type="character" w:customStyle="1" w:styleId="WW8Num1503z0">
    <w:name w:val="WW8Num1503z0"/>
    <w:rsid w:val="00236BC3"/>
    <w:rPr>
      <w:rFonts w:ascii="Arial" w:hAnsi="Arial"/>
      <w:sz w:val="24"/>
    </w:rPr>
  </w:style>
  <w:style w:type="character" w:customStyle="1" w:styleId="WW8Num1505z0">
    <w:name w:val="WW8Num1505z0"/>
    <w:rsid w:val="00236BC3"/>
    <w:rPr>
      <w:rFonts w:ascii="Arial" w:hAnsi="Arial"/>
      <w:sz w:val="20"/>
    </w:rPr>
  </w:style>
  <w:style w:type="character" w:customStyle="1" w:styleId="WW8Num1506z0">
    <w:name w:val="WW8Num1506z0"/>
    <w:rsid w:val="00236BC3"/>
    <w:rPr>
      <w:rFonts w:ascii="Arial" w:hAnsi="Arial"/>
      <w:sz w:val="20"/>
    </w:rPr>
  </w:style>
  <w:style w:type="character" w:customStyle="1" w:styleId="WW8Num1515z0">
    <w:name w:val="WW8Num1515z0"/>
    <w:rsid w:val="00236BC3"/>
    <w:rPr>
      <w:rFonts w:ascii="Symbol" w:hAnsi="Symbol"/>
    </w:rPr>
  </w:style>
  <w:style w:type="character" w:customStyle="1" w:styleId="WW8Num1520z0">
    <w:name w:val="WW8Num1520z0"/>
    <w:rsid w:val="00236BC3"/>
    <w:rPr>
      <w:rFonts w:ascii="Symbol" w:hAnsi="Symbol"/>
    </w:rPr>
  </w:style>
  <w:style w:type="character" w:customStyle="1" w:styleId="WW8Num1521z0">
    <w:name w:val="WW8Num1521z0"/>
    <w:rsid w:val="00236BC3"/>
    <w:rPr>
      <w:i/>
    </w:rPr>
  </w:style>
  <w:style w:type="character" w:customStyle="1" w:styleId="WW8Num1524z0">
    <w:name w:val="WW8Num1524z0"/>
    <w:rsid w:val="00236BC3"/>
    <w:rPr>
      <w:rFonts w:ascii="Times New Roman" w:hAnsi="Times New Roman"/>
    </w:rPr>
  </w:style>
  <w:style w:type="character" w:customStyle="1" w:styleId="WW8Num1526z0">
    <w:name w:val="WW8Num1526z0"/>
    <w:rsid w:val="00236BC3"/>
    <w:rPr>
      <w:rFonts w:ascii="Arial" w:hAnsi="Arial"/>
      <w:sz w:val="20"/>
    </w:rPr>
  </w:style>
  <w:style w:type="character" w:customStyle="1" w:styleId="WW8Num1533z0">
    <w:name w:val="WW8Num1533z0"/>
    <w:rsid w:val="00236BC3"/>
    <w:rPr>
      <w:rFonts w:ascii="Times New Roman" w:hAnsi="Times New Roman"/>
    </w:rPr>
  </w:style>
  <w:style w:type="character" w:customStyle="1" w:styleId="WW8Num1535z0">
    <w:name w:val="WW8Num1535z0"/>
    <w:rsid w:val="00236BC3"/>
    <w:rPr>
      <w:rFonts w:ascii="Times New Roman" w:hAnsi="Times New Roman"/>
    </w:rPr>
  </w:style>
  <w:style w:type="character" w:customStyle="1" w:styleId="WW8Num1535z1">
    <w:name w:val="WW8Num1535z1"/>
    <w:rsid w:val="00236BC3"/>
    <w:rPr>
      <w:rFonts w:ascii="Courier New" w:hAnsi="Courier New"/>
    </w:rPr>
  </w:style>
  <w:style w:type="character" w:customStyle="1" w:styleId="WW8Num1535z2">
    <w:name w:val="WW8Num1535z2"/>
    <w:rsid w:val="00236BC3"/>
    <w:rPr>
      <w:rFonts w:ascii="Wingdings" w:hAnsi="Wingdings"/>
    </w:rPr>
  </w:style>
  <w:style w:type="character" w:customStyle="1" w:styleId="WW8Num1535z3">
    <w:name w:val="WW8Num1535z3"/>
    <w:rsid w:val="00236BC3"/>
    <w:rPr>
      <w:rFonts w:ascii="Symbol" w:hAnsi="Symbol"/>
    </w:rPr>
  </w:style>
  <w:style w:type="character" w:customStyle="1" w:styleId="WW8Num1542z0">
    <w:name w:val="WW8Num1542z0"/>
    <w:rsid w:val="00236BC3"/>
    <w:rPr>
      <w:rFonts w:ascii="Symbol" w:hAnsi="Symbol"/>
    </w:rPr>
  </w:style>
  <w:style w:type="character" w:customStyle="1" w:styleId="WW8Num1543z0">
    <w:name w:val="WW8Num1543z0"/>
    <w:rsid w:val="00236BC3"/>
    <w:rPr>
      <w:rFonts w:ascii="Arial" w:hAnsi="Arial"/>
      <w:sz w:val="24"/>
    </w:rPr>
  </w:style>
  <w:style w:type="character" w:customStyle="1" w:styleId="WW8Num1552z0">
    <w:name w:val="WW8Num1552z0"/>
    <w:rsid w:val="00236BC3"/>
    <w:rPr>
      <w:rFonts w:ascii="Symbol" w:hAnsi="Symbol"/>
    </w:rPr>
  </w:style>
  <w:style w:type="character" w:customStyle="1" w:styleId="WW8Num1553z0">
    <w:name w:val="WW8Num1553z0"/>
    <w:rsid w:val="00236BC3"/>
    <w:rPr>
      <w:rFonts w:ascii="Wingdings" w:hAnsi="Wingdings"/>
    </w:rPr>
  </w:style>
  <w:style w:type="character" w:customStyle="1" w:styleId="WW8Num1553z1">
    <w:name w:val="WW8Num1553z1"/>
    <w:rsid w:val="00236BC3"/>
    <w:rPr>
      <w:rFonts w:ascii="Courier New" w:hAnsi="Courier New"/>
    </w:rPr>
  </w:style>
  <w:style w:type="character" w:customStyle="1" w:styleId="WW8Num1553z3">
    <w:name w:val="WW8Num1553z3"/>
    <w:rsid w:val="00236BC3"/>
    <w:rPr>
      <w:rFonts w:ascii="Symbol" w:hAnsi="Symbol"/>
    </w:rPr>
  </w:style>
  <w:style w:type="character" w:customStyle="1" w:styleId="WW8Num1555z0">
    <w:name w:val="WW8Num1555z0"/>
    <w:rsid w:val="00236BC3"/>
    <w:rPr>
      <w:i/>
    </w:rPr>
  </w:style>
  <w:style w:type="character" w:customStyle="1" w:styleId="WW8Num1563z0">
    <w:name w:val="WW8Num1563z0"/>
    <w:rsid w:val="00236BC3"/>
    <w:rPr>
      <w:rFonts w:ascii="Wingdings" w:hAnsi="Wingdings"/>
      <w:sz w:val="24"/>
    </w:rPr>
  </w:style>
  <w:style w:type="character" w:customStyle="1" w:styleId="WW8Num1566z0">
    <w:name w:val="WW8Num1566z0"/>
    <w:rsid w:val="00236BC3"/>
    <w:rPr>
      <w:rFonts w:ascii="Arial" w:hAnsi="Arial"/>
      <w:sz w:val="24"/>
    </w:rPr>
  </w:style>
  <w:style w:type="character" w:customStyle="1" w:styleId="WW8Num1574z0">
    <w:name w:val="WW8Num1574z0"/>
    <w:rsid w:val="00236BC3"/>
  </w:style>
  <w:style w:type="character" w:customStyle="1" w:styleId="WW8Num1576z0">
    <w:name w:val="WW8Num1576z0"/>
    <w:rsid w:val="00236BC3"/>
    <w:rPr>
      <w:rFonts w:ascii="Symbol" w:hAnsi="Symbol"/>
    </w:rPr>
  </w:style>
  <w:style w:type="character" w:customStyle="1" w:styleId="WW8Num1581z0">
    <w:name w:val="WW8Num1581z0"/>
    <w:rsid w:val="00236BC3"/>
    <w:rPr>
      <w:rFonts w:ascii="Symbol" w:hAnsi="Symbol"/>
    </w:rPr>
  </w:style>
  <w:style w:type="character" w:customStyle="1" w:styleId="WW8Num1582z0">
    <w:name w:val="WW8Num1582z0"/>
    <w:rsid w:val="00236BC3"/>
    <w:rPr>
      <w:rFonts w:ascii="Arial" w:hAnsi="Arial"/>
      <w:b/>
      <w:sz w:val="24"/>
    </w:rPr>
  </w:style>
  <w:style w:type="character" w:customStyle="1" w:styleId="WW8Num1583z0">
    <w:name w:val="WW8Num1583z0"/>
    <w:rsid w:val="00236BC3"/>
    <w:rPr>
      <w:i/>
    </w:rPr>
  </w:style>
  <w:style w:type="character" w:customStyle="1" w:styleId="WW8Num1588z0">
    <w:name w:val="WW8Num1588z0"/>
    <w:rsid w:val="00236BC3"/>
    <w:rPr>
      <w:rFonts w:ascii="Symbol" w:hAnsi="Symbol"/>
    </w:rPr>
  </w:style>
  <w:style w:type="character" w:customStyle="1" w:styleId="WW8Num1589z0">
    <w:name w:val="WW8Num1589z0"/>
    <w:rsid w:val="00236BC3"/>
    <w:rPr>
      <w:rFonts w:ascii="Symbol" w:hAnsi="Symbol"/>
    </w:rPr>
  </w:style>
  <w:style w:type="character" w:customStyle="1" w:styleId="WW8Num1597z0">
    <w:name w:val="WW8Num1597z0"/>
    <w:rsid w:val="00236BC3"/>
    <w:rPr>
      <w:color w:val="808080"/>
    </w:rPr>
  </w:style>
  <w:style w:type="character" w:customStyle="1" w:styleId="WW8Num1601z0">
    <w:name w:val="WW8Num1601z0"/>
    <w:rsid w:val="00236BC3"/>
    <w:rPr>
      <w:i/>
    </w:rPr>
  </w:style>
  <w:style w:type="character" w:customStyle="1" w:styleId="WW8Num1608z0">
    <w:name w:val="WW8Num1608z0"/>
    <w:rsid w:val="00236BC3"/>
    <w:rPr>
      <w:rFonts w:ascii="Symbol" w:hAnsi="Symbol"/>
    </w:rPr>
  </w:style>
  <w:style w:type="character" w:customStyle="1" w:styleId="WW8Num1609z0">
    <w:name w:val="WW8Num1609z0"/>
    <w:rsid w:val="00236BC3"/>
    <w:rPr>
      <w:b/>
    </w:rPr>
  </w:style>
  <w:style w:type="character" w:customStyle="1" w:styleId="WW8Num1610z0">
    <w:name w:val="WW8Num1610z0"/>
    <w:rsid w:val="00236BC3"/>
  </w:style>
  <w:style w:type="character" w:customStyle="1" w:styleId="WW8Num1612z0">
    <w:name w:val="WW8Num1612z0"/>
    <w:rsid w:val="00236BC3"/>
    <w:rPr>
      <w:rFonts w:ascii="Times New Roman PL" w:hAnsi="Times New Roman PL"/>
      <w:sz w:val="20"/>
    </w:rPr>
  </w:style>
  <w:style w:type="character" w:customStyle="1" w:styleId="WW8Num1613z0">
    <w:name w:val="WW8Num1613z0"/>
    <w:rsid w:val="00236BC3"/>
    <w:rPr>
      <w:rFonts w:ascii="Wingdings" w:hAnsi="Wingdings"/>
    </w:rPr>
  </w:style>
  <w:style w:type="character" w:customStyle="1" w:styleId="WW8Num1613z1">
    <w:name w:val="WW8Num1613z1"/>
    <w:rsid w:val="00236BC3"/>
    <w:rPr>
      <w:rFonts w:ascii="Courier New" w:hAnsi="Courier New"/>
    </w:rPr>
  </w:style>
  <w:style w:type="character" w:customStyle="1" w:styleId="WW8Num1613z3">
    <w:name w:val="WW8Num1613z3"/>
    <w:rsid w:val="00236BC3"/>
    <w:rPr>
      <w:rFonts w:ascii="Symbol" w:hAnsi="Symbol"/>
    </w:rPr>
  </w:style>
  <w:style w:type="character" w:customStyle="1" w:styleId="WW8Num1614z0">
    <w:name w:val="WW8Num1614z0"/>
    <w:rsid w:val="00236BC3"/>
    <w:rPr>
      <w:rFonts w:ascii="Times New Roman" w:hAnsi="Times New Roman"/>
    </w:rPr>
  </w:style>
  <w:style w:type="character" w:customStyle="1" w:styleId="WW8Num1615z0">
    <w:name w:val="WW8Num1615z0"/>
    <w:rsid w:val="00236BC3"/>
    <w:rPr>
      <w:rFonts w:ascii="Arial" w:hAnsi="Arial"/>
    </w:rPr>
  </w:style>
  <w:style w:type="character" w:customStyle="1" w:styleId="WW8Num1615z1">
    <w:name w:val="WW8Num1615z1"/>
    <w:rsid w:val="00236BC3"/>
    <w:rPr>
      <w:rFonts w:ascii="Courier New" w:hAnsi="Courier New"/>
    </w:rPr>
  </w:style>
  <w:style w:type="character" w:customStyle="1" w:styleId="WW8Num1615z2">
    <w:name w:val="WW8Num1615z2"/>
    <w:rsid w:val="00236BC3"/>
    <w:rPr>
      <w:rFonts w:ascii="Wingdings" w:hAnsi="Wingdings"/>
    </w:rPr>
  </w:style>
  <w:style w:type="character" w:customStyle="1" w:styleId="WW8Num1615z3">
    <w:name w:val="WW8Num1615z3"/>
    <w:rsid w:val="00236BC3"/>
    <w:rPr>
      <w:rFonts w:ascii="Symbol" w:hAnsi="Symbol"/>
    </w:rPr>
  </w:style>
  <w:style w:type="character" w:customStyle="1" w:styleId="WW8Num1617z0">
    <w:name w:val="WW8Num1617z0"/>
    <w:rsid w:val="00236BC3"/>
    <w:rPr>
      <w:rFonts w:ascii="Symbol" w:hAnsi="Symbol"/>
    </w:rPr>
  </w:style>
  <w:style w:type="character" w:customStyle="1" w:styleId="WW8Num1618z0">
    <w:name w:val="WW8Num1618z0"/>
    <w:rsid w:val="00236BC3"/>
    <w:rPr>
      <w:rFonts w:ascii="Symbol" w:hAnsi="Symbol"/>
    </w:rPr>
  </w:style>
  <w:style w:type="character" w:customStyle="1" w:styleId="WW8Num1625z0">
    <w:name w:val="WW8Num1625z0"/>
    <w:rsid w:val="00236BC3"/>
    <w:rPr>
      <w:rFonts w:ascii="Arial" w:hAnsi="Arial"/>
      <w:sz w:val="24"/>
    </w:rPr>
  </w:style>
  <w:style w:type="character" w:customStyle="1" w:styleId="WW8Num1630z0">
    <w:name w:val="WW8Num1630z0"/>
    <w:rsid w:val="00236BC3"/>
  </w:style>
  <w:style w:type="character" w:customStyle="1" w:styleId="WW8Num1634z0">
    <w:name w:val="WW8Num1634z0"/>
    <w:rsid w:val="00236BC3"/>
    <w:rPr>
      <w:rFonts w:ascii="Times New Roman" w:hAnsi="Times New Roman"/>
    </w:rPr>
  </w:style>
  <w:style w:type="character" w:customStyle="1" w:styleId="WW8Num1634z1">
    <w:name w:val="WW8Num1634z1"/>
    <w:rsid w:val="00236BC3"/>
    <w:rPr>
      <w:rFonts w:ascii="Courier New" w:hAnsi="Courier New"/>
    </w:rPr>
  </w:style>
  <w:style w:type="character" w:customStyle="1" w:styleId="WW8Num1634z2">
    <w:name w:val="WW8Num1634z2"/>
    <w:rsid w:val="00236BC3"/>
    <w:rPr>
      <w:rFonts w:ascii="Wingdings" w:hAnsi="Wingdings"/>
    </w:rPr>
  </w:style>
  <w:style w:type="character" w:customStyle="1" w:styleId="WW8Num1634z3">
    <w:name w:val="WW8Num1634z3"/>
    <w:rsid w:val="00236BC3"/>
    <w:rPr>
      <w:rFonts w:ascii="Symbol" w:hAnsi="Symbol"/>
    </w:rPr>
  </w:style>
  <w:style w:type="character" w:customStyle="1" w:styleId="WW8Num1636z0">
    <w:name w:val="WW8Num1636z0"/>
    <w:rsid w:val="00236BC3"/>
    <w:rPr>
      <w:color w:val="000000"/>
      <w:sz w:val="21"/>
    </w:rPr>
  </w:style>
  <w:style w:type="character" w:customStyle="1" w:styleId="WW8Num1637z0">
    <w:name w:val="WW8Num1637z0"/>
    <w:rsid w:val="00236BC3"/>
    <w:rPr>
      <w:rFonts w:ascii="Symbol" w:hAnsi="Symbol"/>
    </w:rPr>
  </w:style>
  <w:style w:type="character" w:customStyle="1" w:styleId="WW8Num1640z0">
    <w:name w:val="WW8Num1640z0"/>
    <w:rsid w:val="00236BC3"/>
    <w:rPr>
      <w:rFonts w:ascii="Symbol" w:hAnsi="Symbol"/>
    </w:rPr>
  </w:style>
  <w:style w:type="character" w:customStyle="1" w:styleId="WW8Num1642z0">
    <w:name w:val="WW8Num1642z0"/>
    <w:rsid w:val="00236BC3"/>
    <w:rPr>
      <w:rFonts w:ascii="Arial" w:hAnsi="Arial"/>
      <w:sz w:val="20"/>
      <w:u w:val="none"/>
    </w:rPr>
  </w:style>
  <w:style w:type="character" w:customStyle="1" w:styleId="WW8Num1645z0">
    <w:name w:val="WW8Num1645z0"/>
    <w:rsid w:val="00236BC3"/>
    <w:rPr>
      <w:rFonts w:ascii="Symbol" w:hAnsi="Symbol"/>
    </w:rPr>
  </w:style>
  <w:style w:type="character" w:customStyle="1" w:styleId="WW8Num1647z0">
    <w:name w:val="WW8Num1647z0"/>
    <w:rsid w:val="00236BC3"/>
    <w:rPr>
      <w:rFonts w:ascii="Symbol" w:hAnsi="Symbol"/>
    </w:rPr>
  </w:style>
  <w:style w:type="character" w:customStyle="1" w:styleId="WW8Num1647z1">
    <w:name w:val="WW8Num1647z1"/>
    <w:rsid w:val="00236BC3"/>
    <w:rPr>
      <w:rFonts w:ascii="Courier New" w:hAnsi="Courier New"/>
    </w:rPr>
  </w:style>
  <w:style w:type="character" w:customStyle="1" w:styleId="WW8Num1647z2">
    <w:name w:val="WW8Num1647z2"/>
    <w:rsid w:val="00236BC3"/>
    <w:rPr>
      <w:rFonts w:ascii="Wingdings" w:hAnsi="Wingdings"/>
    </w:rPr>
  </w:style>
  <w:style w:type="character" w:customStyle="1" w:styleId="WW8Num1649z0">
    <w:name w:val="WW8Num1649z0"/>
    <w:rsid w:val="00236BC3"/>
    <w:rPr>
      <w:rFonts w:ascii="Symbol" w:hAnsi="Symbol"/>
    </w:rPr>
  </w:style>
  <w:style w:type="character" w:customStyle="1" w:styleId="WW8Num1649z1">
    <w:name w:val="WW8Num1649z1"/>
    <w:rsid w:val="00236BC3"/>
    <w:rPr>
      <w:rFonts w:ascii="Courier New" w:hAnsi="Courier New"/>
    </w:rPr>
  </w:style>
  <w:style w:type="character" w:customStyle="1" w:styleId="WW8Num1649z2">
    <w:name w:val="WW8Num1649z2"/>
    <w:rsid w:val="00236BC3"/>
    <w:rPr>
      <w:rFonts w:ascii="Wingdings" w:hAnsi="Wingdings"/>
    </w:rPr>
  </w:style>
  <w:style w:type="character" w:customStyle="1" w:styleId="WW8Num1653z0">
    <w:name w:val="WW8Num1653z0"/>
    <w:rsid w:val="00236BC3"/>
    <w:rPr>
      <w:rFonts w:ascii="Arial" w:hAnsi="Arial"/>
      <w:sz w:val="20"/>
    </w:rPr>
  </w:style>
  <w:style w:type="character" w:customStyle="1" w:styleId="WW8Num1653z1">
    <w:name w:val="WW8Num1653z1"/>
    <w:rsid w:val="00236BC3"/>
    <w:rPr>
      <w:b/>
    </w:rPr>
  </w:style>
  <w:style w:type="character" w:customStyle="1" w:styleId="WW8Num1655z0">
    <w:name w:val="WW8Num1655z0"/>
    <w:rsid w:val="00236BC3"/>
    <w:rPr>
      <w:rFonts w:ascii="Symbol" w:hAnsi="Symbol"/>
    </w:rPr>
  </w:style>
  <w:style w:type="character" w:customStyle="1" w:styleId="WW8Num1656z0">
    <w:name w:val="WW8Num1656z0"/>
    <w:rsid w:val="00236BC3"/>
    <w:rPr>
      <w:rFonts w:ascii="Times New Roman" w:hAnsi="Times New Roman"/>
      <w:b/>
    </w:rPr>
  </w:style>
  <w:style w:type="character" w:customStyle="1" w:styleId="WW8Num1658z0">
    <w:name w:val="WW8Num1658z0"/>
    <w:rsid w:val="00236BC3"/>
    <w:rPr>
      <w:rFonts w:ascii="Symbol" w:hAnsi="Symbol"/>
    </w:rPr>
  </w:style>
  <w:style w:type="character" w:customStyle="1" w:styleId="WW8Num1664z0">
    <w:name w:val="WW8Num1664z0"/>
    <w:rsid w:val="00236BC3"/>
    <w:rPr>
      <w:b/>
    </w:rPr>
  </w:style>
  <w:style w:type="character" w:customStyle="1" w:styleId="WW8Num1665z0">
    <w:name w:val="WW8Num1665z0"/>
    <w:rsid w:val="00236BC3"/>
    <w:rPr>
      <w:rFonts w:ascii="Symbol" w:hAnsi="Symbol"/>
    </w:rPr>
  </w:style>
  <w:style w:type="character" w:customStyle="1" w:styleId="WW8Num1668z0">
    <w:name w:val="WW8Num1668z0"/>
    <w:rsid w:val="00236BC3"/>
    <w:rPr>
      <w:rFonts w:ascii="Symbol" w:hAnsi="Symbol"/>
      <w:sz w:val="20"/>
    </w:rPr>
  </w:style>
  <w:style w:type="character" w:customStyle="1" w:styleId="WW8Num1669z0">
    <w:name w:val="WW8Num1669z0"/>
    <w:rsid w:val="00236BC3"/>
    <w:rPr>
      <w:rFonts w:ascii="Times New Roman" w:hAnsi="Times New Roman"/>
    </w:rPr>
  </w:style>
  <w:style w:type="character" w:customStyle="1" w:styleId="WW8Num1672z0">
    <w:name w:val="WW8Num1672z0"/>
    <w:rsid w:val="00236BC3"/>
    <w:rPr>
      <w:rFonts w:ascii="Symbol" w:hAnsi="Symbol"/>
    </w:rPr>
  </w:style>
  <w:style w:type="character" w:customStyle="1" w:styleId="WW8Num1674z0">
    <w:name w:val="WW8Num1674z0"/>
    <w:rsid w:val="00236BC3"/>
    <w:rPr>
      <w:rFonts w:ascii="Symbol" w:hAnsi="Symbol"/>
    </w:rPr>
  </w:style>
  <w:style w:type="character" w:customStyle="1" w:styleId="WW8Num1677z0">
    <w:name w:val="WW8Num1677z0"/>
    <w:rsid w:val="00236BC3"/>
    <w:rPr>
      <w:rFonts w:ascii="Symbol" w:hAnsi="Symbol"/>
    </w:rPr>
  </w:style>
  <w:style w:type="character" w:customStyle="1" w:styleId="WW8Num1683z0">
    <w:name w:val="WW8Num1683z0"/>
    <w:rsid w:val="00236BC3"/>
    <w:rPr>
      <w:rFonts w:ascii="Wingdings" w:hAnsi="Wingdings"/>
      <w:sz w:val="24"/>
    </w:rPr>
  </w:style>
  <w:style w:type="character" w:customStyle="1" w:styleId="WW8Num1685z0">
    <w:name w:val="WW8Num1685z0"/>
    <w:rsid w:val="00236BC3"/>
    <w:rPr>
      <w:b/>
    </w:rPr>
  </w:style>
  <w:style w:type="character" w:customStyle="1" w:styleId="WW8Num1686z0">
    <w:name w:val="WW8Num1686z0"/>
    <w:rsid w:val="00236BC3"/>
    <w:rPr>
      <w:rFonts w:ascii="Wingdings" w:hAnsi="Wingdings"/>
    </w:rPr>
  </w:style>
  <w:style w:type="character" w:customStyle="1" w:styleId="WW8Num1689z0">
    <w:name w:val="WW8Num1689z0"/>
    <w:rsid w:val="00236BC3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236BC3"/>
    <w:rPr>
      <w:rFonts w:ascii="Symbol" w:hAnsi="Symbol"/>
    </w:rPr>
  </w:style>
  <w:style w:type="character" w:customStyle="1" w:styleId="WW8Num1698z0">
    <w:name w:val="WW8Num1698z0"/>
    <w:rsid w:val="00236BC3"/>
    <w:rPr>
      <w:rFonts w:ascii="Symbol" w:hAnsi="Symbol"/>
    </w:rPr>
  </w:style>
  <w:style w:type="character" w:customStyle="1" w:styleId="WW8Num1706z0">
    <w:name w:val="WW8Num1706z0"/>
    <w:rsid w:val="00236BC3"/>
    <w:rPr>
      <w:rFonts w:ascii="Times New Roman" w:hAnsi="Times New Roman"/>
    </w:rPr>
  </w:style>
  <w:style w:type="character" w:customStyle="1" w:styleId="WW8Num1708z0">
    <w:name w:val="WW8Num1708z0"/>
    <w:rsid w:val="00236BC3"/>
    <w:rPr>
      <w:rFonts w:ascii="Wingdings" w:hAnsi="Wingdings"/>
    </w:rPr>
  </w:style>
  <w:style w:type="character" w:customStyle="1" w:styleId="WW8Num1708z1">
    <w:name w:val="WW8Num1708z1"/>
    <w:rsid w:val="00236BC3"/>
    <w:rPr>
      <w:rFonts w:ascii="Courier New" w:hAnsi="Courier New"/>
    </w:rPr>
  </w:style>
  <w:style w:type="character" w:customStyle="1" w:styleId="WW8Num1708z3">
    <w:name w:val="WW8Num1708z3"/>
    <w:rsid w:val="00236BC3"/>
    <w:rPr>
      <w:rFonts w:ascii="Symbol" w:hAnsi="Symbol"/>
    </w:rPr>
  </w:style>
  <w:style w:type="character" w:customStyle="1" w:styleId="WW8Num1710z0">
    <w:name w:val="WW8Num1710z0"/>
    <w:rsid w:val="00236BC3"/>
    <w:rPr>
      <w:rFonts w:ascii="Times New Roman" w:hAnsi="Times New Roman"/>
    </w:rPr>
  </w:style>
  <w:style w:type="character" w:customStyle="1" w:styleId="WW8Num1710z1">
    <w:name w:val="WW8Num1710z1"/>
    <w:rsid w:val="00236BC3"/>
    <w:rPr>
      <w:rFonts w:ascii="Courier New" w:hAnsi="Courier New"/>
    </w:rPr>
  </w:style>
  <w:style w:type="character" w:customStyle="1" w:styleId="WW8Num1710z2">
    <w:name w:val="WW8Num1710z2"/>
    <w:rsid w:val="00236BC3"/>
    <w:rPr>
      <w:rFonts w:ascii="Wingdings" w:hAnsi="Wingdings"/>
    </w:rPr>
  </w:style>
  <w:style w:type="character" w:customStyle="1" w:styleId="WW8Num1710z3">
    <w:name w:val="WW8Num1710z3"/>
    <w:rsid w:val="00236BC3"/>
    <w:rPr>
      <w:rFonts w:ascii="Symbol" w:hAnsi="Symbol"/>
    </w:rPr>
  </w:style>
  <w:style w:type="character" w:customStyle="1" w:styleId="WW8Num1711z0">
    <w:name w:val="WW8Num1711z0"/>
    <w:rsid w:val="00236BC3"/>
    <w:rPr>
      <w:rFonts w:ascii="Symbol" w:hAnsi="Symbol"/>
    </w:rPr>
  </w:style>
  <w:style w:type="character" w:customStyle="1" w:styleId="WW8Num1721z0">
    <w:name w:val="WW8Num1721z0"/>
    <w:rsid w:val="00236BC3"/>
    <w:rPr>
      <w:rFonts w:ascii="Times New Roman" w:hAnsi="Times New Roman"/>
    </w:rPr>
  </w:style>
  <w:style w:type="character" w:customStyle="1" w:styleId="WW8Num1729z0">
    <w:name w:val="WW8Num1729z0"/>
    <w:rsid w:val="00236BC3"/>
    <w:rPr>
      <w:rFonts w:ascii="Symbol" w:hAnsi="Symbol"/>
    </w:rPr>
  </w:style>
  <w:style w:type="character" w:customStyle="1" w:styleId="WW8Num1733z1">
    <w:name w:val="WW8Num1733z1"/>
    <w:rsid w:val="00236BC3"/>
    <w:rPr>
      <w:rFonts w:ascii="Times New Roman" w:hAnsi="Times New Roman"/>
    </w:rPr>
  </w:style>
  <w:style w:type="character" w:customStyle="1" w:styleId="WW8Num1742z0">
    <w:name w:val="WW8Num1742z0"/>
    <w:rsid w:val="00236BC3"/>
    <w:rPr>
      <w:rFonts w:ascii="Times New Roman" w:hAnsi="Times New Roman"/>
      <w:sz w:val="18"/>
    </w:rPr>
  </w:style>
  <w:style w:type="character" w:customStyle="1" w:styleId="WW8Num1742z1">
    <w:name w:val="WW8Num1742z1"/>
    <w:rsid w:val="00236BC3"/>
    <w:rPr>
      <w:rFonts w:ascii="Courier New" w:hAnsi="Courier New"/>
    </w:rPr>
  </w:style>
  <w:style w:type="character" w:customStyle="1" w:styleId="WW8Num1742z2">
    <w:name w:val="WW8Num1742z2"/>
    <w:rsid w:val="00236BC3"/>
    <w:rPr>
      <w:rFonts w:ascii="Wingdings" w:hAnsi="Wingdings"/>
    </w:rPr>
  </w:style>
  <w:style w:type="character" w:customStyle="1" w:styleId="WW8Num1742z3">
    <w:name w:val="WW8Num1742z3"/>
    <w:rsid w:val="00236BC3"/>
    <w:rPr>
      <w:rFonts w:ascii="Symbol" w:hAnsi="Symbol"/>
    </w:rPr>
  </w:style>
  <w:style w:type="character" w:customStyle="1" w:styleId="WW8Num1743z0">
    <w:name w:val="WW8Num1743z0"/>
    <w:rsid w:val="00236BC3"/>
    <w:rPr>
      <w:i/>
    </w:rPr>
  </w:style>
  <w:style w:type="character" w:customStyle="1" w:styleId="WW8Num1744z0">
    <w:name w:val="WW8Num1744z0"/>
    <w:rsid w:val="00236BC3"/>
    <w:rPr>
      <w:b/>
    </w:rPr>
  </w:style>
  <w:style w:type="character" w:customStyle="1" w:styleId="WW8Num1749z0">
    <w:name w:val="WW8Num1749z0"/>
    <w:rsid w:val="00236BC3"/>
    <w:rPr>
      <w:rFonts w:ascii="Symbol" w:hAnsi="Symbol"/>
    </w:rPr>
  </w:style>
  <w:style w:type="character" w:customStyle="1" w:styleId="WW8Num1749z1">
    <w:name w:val="WW8Num1749z1"/>
    <w:rsid w:val="00236BC3"/>
    <w:rPr>
      <w:rFonts w:ascii="Courier New" w:hAnsi="Courier New"/>
    </w:rPr>
  </w:style>
  <w:style w:type="character" w:customStyle="1" w:styleId="WW8Num1749z2">
    <w:name w:val="WW8Num1749z2"/>
    <w:rsid w:val="00236BC3"/>
    <w:rPr>
      <w:rFonts w:ascii="Wingdings" w:hAnsi="Wingdings"/>
    </w:rPr>
  </w:style>
  <w:style w:type="character" w:customStyle="1" w:styleId="WW8Num1753z0">
    <w:name w:val="WW8Num1753z0"/>
    <w:rsid w:val="00236BC3"/>
    <w:rPr>
      <w:rFonts w:ascii="Symbol" w:hAnsi="Symbol"/>
    </w:rPr>
  </w:style>
  <w:style w:type="character" w:customStyle="1" w:styleId="WW8Num1758z1">
    <w:name w:val="WW8Num1758z1"/>
    <w:rsid w:val="00236BC3"/>
    <w:rPr>
      <w:rFonts w:ascii="Times New Roman" w:hAnsi="Times New Roman"/>
    </w:rPr>
  </w:style>
  <w:style w:type="character" w:customStyle="1" w:styleId="WW8Num1758z2">
    <w:name w:val="WW8Num1758z2"/>
    <w:rsid w:val="00236BC3"/>
    <w:rPr>
      <w:i/>
    </w:rPr>
  </w:style>
  <w:style w:type="character" w:customStyle="1" w:styleId="WW8Num1771z0">
    <w:name w:val="WW8Num1771z0"/>
    <w:rsid w:val="00236BC3"/>
    <w:rPr>
      <w:rFonts w:ascii="Symbol" w:hAnsi="Symbol"/>
    </w:rPr>
  </w:style>
  <w:style w:type="character" w:customStyle="1" w:styleId="WW8Num1774z0">
    <w:name w:val="WW8Num1774z0"/>
    <w:rsid w:val="00236BC3"/>
    <w:rPr>
      <w:rFonts w:ascii="Arial" w:hAnsi="Arial"/>
      <w:sz w:val="24"/>
    </w:rPr>
  </w:style>
  <w:style w:type="character" w:customStyle="1" w:styleId="WW8Num1780z0">
    <w:name w:val="WW8Num1780z0"/>
    <w:rsid w:val="00236BC3"/>
    <w:rPr>
      <w:sz w:val="24"/>
    </w:rPr>
  </w:style>
  <w:style w:type="character" w:customStyle="1" w:styleId="WW8Num1781z0">
    <w:name w:val="WW8Num1781z0"/>
    <w:rsid w:val="00236BC3"/>
    <w:rPr>
      <w:rFonts w:ascii="Times New Roman" w:hAnsi="Times New Roman"/>
    </w:rPr>
  </w:style>
  <w:style w:type="character" w:customStyle="1" w:styleId="WW8Num1783z1">
    <w:name w:val="WW8Num1783z1"/>
    <w:rsid w:val="00236BC3"/>
    <w:rPr>
      <w:rFonts w:ascii="Times New Roman" w:hAnsi="Times New Roman"/>
    </w:rPr>
  </w:style>
  <w:style w:type="character" w:customStyle="1" w:styleId="WW8Num1785z0">
    <w:name w:val="WW8Num1785z0"/>
    <w:rsid w:val="00236BC3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236BC3"/>
    <w:rPr>
      <w:rFonts w:ascii="Wingdings" w:hAnsi="Wingdings"/>
    </w:rPr>
  </w:style>
  <w:style w:type="character" w:customStyle="1" w:styleId="WW8Num1787z0">
    <w:name w:val="WW8Num1787z0"/>
    <w:rsid w:val="00236BC3"/>
    <w:rPr>
      <w:rFonts w:ascii="Symbol" w:hAnsi="Symbol"/>
    </w:rPr>
  </w:style>
  <w:style w:type="character" w:customStyle="1" w:styleId="WW8Num1793z0">
    <w:name w:val="WW8Num1793z0"/>
    <w:rsid w:val="00236BC3"/>
    <w:rPr>
      <w:rFonts w:ascii="Times New Roman" w:hAnsi="Times New Roman"/>
    </w:rPr>
  </w:style>
  <w:style w:type="character" w:customStyle="1" w:styleId="WW8Num1794z0">
    <w:name w:val="WW8Num1794z0"/>
    <w:rsid w:val="00236BC3"/>
    <w:rPr>
      <w:rFonts w:ascii="Symbol" w:hAnsi="Symbol"/>
    </w:rPr>
  </w:style>
  <w:style w:type="character" w:customStyle="1" w:styleId="WW8Num1795z0">
    <w:name w:val="WW8Num1795z0"/>
    <w:rsid w:val="00236BC3"/>
    <w:rPr>
      <w:rFonts w:ascii="Symbol" w:hAnsi="Symbol"/>
    </w:rPr>
  </w:style>
  <w:style w:type="character" w:customStyle="1" w:styleId="WW8Num1797z0">
    <w:name w:val="WW8Num1797z0"/>
    <w:rsid w:val="00236BC3"/>
    <w:rPr>
      <w:u w:val="none"/>
    </w:rPr>
  </w:style>
  <w:style w:type="character" w:customStyle="1" w:styleId="WW8Num1803z0">
    <w:name w:val="WW8Num1803z0"/>
    <w:rsid w:val="00236BC3"/>
    <w:rPr>
      <w:rFonts w:ascii="Times New Roman" w:hAnsi="Times New Roman"/>
    </w:rPr>
  </w:style>
  <w:style w:type="character" w:customStyle="1" w:styleId="WW8Num1803z1">
    <w:name w:val="WW8Num1803z1"/>
    <w:rsid w:val="00236BC3"/>
    <w:rPr>
      <w:rFonts w:ascii="Courier New" w:hAnsi="Courier New"/>
    </w:rPr>
  </w:style>
  <w:style w:type="character" w:customStyle="1" w:styleId="WW8Num1803z2">
    <w:name w:val="WW8Num1803z2"/>
    <w:rsid w:val="00236BC3"/>
    <w:rPr>
      <w:rFonts w:ascii="Wingdings" w:hAnsi="Wingdings"/>
    </w:rPr>
  </w:style>
  <w:style w:type="character" w:customStyle="1" w:styleId="WW8Num1803z3">
    <w:name w:val="WW8Num1803z3"/>
    <w:rsid w:val="00236BC3"/>
    <w:rPr>
      <w:rFonts w:ascii="Symbol" w:hAnsi="Symbol"/>
    </w:rPr>
  </w:style>
  <w:style w:type="character" w:customStyle="1" w:styleId="WW8Num1805z0">
    <w:name w:val="WW8Num1805z0"/>
    <w:rsid w:val="00236BC3"/>
    <w:rPr>
      <w:rFonts w:ascii="Times New Roman" w:hAnsi="Times New Roman"/>
    </w:rPr>
  </w:style>
  <w:style w:type="character" w:customStyle="1" w:styleId="WW8Num1808z0">
    <w:name w:val="WW8Num1808z0"/>
    <w:rsid w:val="00236BC3"/>
    <w:rPr>
      <w:rFonts w:ascii="Times New Roman" w:hAnsi="Times New Roman"/>
    </w:rPr>
  </w:style>
  <w:style w:type="character" w:customStyle="1" w:styleId="WW8Num1811z0">
    <w:name w:val="WW8Num1811z0"/>
    <w:rsid w:val="00236BC3"/>
    <w:rPr>
      <w:rFonts w:ascii="Symbol" w:hAnsi="Symbol"/>
    </w:rPr>
  </w:style>
  <w:style w:type="character" w:customStyle="1" w:styleId="WW8Num1812z0">
    <w:name w:val="WW8Num1812z0"/>
    <w:rsid w:val="00236BC3"/>
    <w:rPr>
      <w:rFonts w:ascii="Symbol" w:hAnsi="Symbol"/>
    </w:rPr>
  </w:style>
  <w:style w:type="character" w:customStyle="1" w:styleId="WW8Num1815z0">
    <w:name w:val="WW8Num1815z0"/>
    <w:rsid w:val="00236BC3"/>
    <w:rPr>
      <w:rFonts w:ascii="Arial" w:hAnsi="Arial"/>
      <w:sz w:val="24"/>
    </w:rPr>
  </w:style>
  <w:style w:type="character" w:customStyle="1" w:styleId="WW8Num1819z0">
    <w:name w:val="WW8Num1819z0"/>
    <w:rsid w:val="00236BC3"/>
    <w:rPr>
      <w:b/>
    </w:rPr>
  </w:style>
  <w:style w:type="character" w:customStyle="1" w:styleId="WW8Num1820z0">
    <w:name w:val="WW8Num1820z0"/>
    <w:rsid w:val="00236BC3"/>
  </w:style>
  <w:style w:type="character" w:customStyle="1" w:styleId="WW8Num1822z0">
    <w:name w:val="WW8Num1822z0"/>
    <w:rsid w:val="00236BC3"/>
    <w:rPr>
      <w:rFonts w:ascii="Wingdings" w:hAnsi="Wingdings"/>
    </w:rPr>
  </w:style>
  <w:style w:type="character" w:customStyle="1" w:styleId="WW8Num1825z0">
    <w:name w:val="WW8Num1825z0"/>
    <w:rsid w:val="00236BC3"/>
    <w:rPr>
      <w:rFonts w:ascii="Symbol" w:hAnsi="Symbol"/>
    </w:rPr>
  </w:style>
  <w:style w:type="character" w:customStyle="1" w:styleId="WW8Num1827z0">
    <w:name w:val="WW8Num1827z0"/>
    <w:rsid w:val="00236BC3"/>
    <w:rPr>
      <w:rFonts w:ascii="Symbol" w:hAnsi="Symbol"/>
    </w:rPr>
  </w:style>
  <w:style w:type="character" w:customStyle="1" w:styleId="WW8Num1829z0">
    <w:name w:val="WW8Num1829z0"/>
    <w:rsid w:val="00236BC3"/>
    <w:rPr>
      <w:rFonts w:ascii="Wingdings" w:hAnsi="Wingdings"/>
    </w:rPr>
  </w:style>
  <w:style w:type="character" w:customStyle="1" w:styleId="WW8Num1830z0">
    <w:name w:val="WW8Num1830z0"/>
    <w:rsid w:val="00236BC3"/>
    <w:rPr>
      <w:rFonts w:ascii="Symbol" w:hAnsi="Symbol"/>
    </w:rPr>
  </w:style>
  <w:style w:type="character" w:customStyle="1" w:styleId="WW8Num1832z0">
    <w:name w:val="WW8Num1832z0"/>
    <w:rsid w:val="00236BC3"/>
    <w:rPr>
      <w:rFonts w:ascii="Times New Roman" w:hAnsi="Times New Roman"/>
    </w:rPr>
  </w:style>
  <w:style w:type="character" w:customStyle="1" w:styleId="WW8Num1835z0">
    <w:name w:val="WW8Num1835z0"/>
    <w:rsid w:val="00236BC3"/>
    <w:rPr>
      <w:rFonts w:ascii="Symbol" w:hAnsi="Symbol"/>
    </w:rPr>
  </w:style>
  <w:style w:type="character" w:customStyle="1" w:styleId="WW8Num1837z0">
    <w:name w:val="WW8Num1837z0"/>
    <w:rsid w:val="00236BC3"/>
    <w:rPr>
      <w:u w:val="none"/>
    </w:rPr>
  </w:style>
  <w:style w:type="character" w:customStyle="1" w:styleId="WW8Num1838z0">
    <w:name w:val="WW8Num1838z0"/>
    <w:rsid w:val="00236BC3"/>
    <w:rPr>
      <w:rFonts w:ascii="Symbol" w:hAnsi="Symbol"/>
    </w:rPr>
  </w:style>
  <w:style w:type="character" w:customStyle="1" w:styleId="WW8Num1839z0">
    <w:name w:val="WW8Num1839z0"/>
    <w:rsid w:val="00236BC3"/>
    <w:rPr>
      <w:rFonts w:ascii="Symbol" w:hAnsi="Symbol"/>
    </w:rPr>
  </w:style>
  <w:style w:type="character" w:customStyle="1" w:styleId="WW8Num1842z0">
    <w:name w:val="WW8Num1842z0"/>
    <w:rsid w:val="00236BC3"/>
    <w:rPr>
      <w:rFonts w:ascii="Wingdings" w:hAnsi="Wingdings"/>
    </w:rPr>
  </w:style>
  <w:style w:type="character" w:customStyle="1" w:styleId="WW8Num1847z0">
    <w:name w:val="WW8Num1847z0"/>
    <w:rsid w:val="00236BC3"/>
    <w:rPr>
      <w:color w:val="auto"/>
    </w:rPr>
  </w:style>
  <w:style w:type="character" w:customStyle="1" w:styleId="WW8Num1852z0">
    <w:name w:val="WW8Num1852z0"/>
    <w:rsid w:val="00236BC3"/>
    <w:rPr>
      <w:rFonts w:ascii="Symbol" w:hAnsi="Symbol"/>
    </w:rPr>
  </w:style>
  <w:style w:type="character" w:customStyle="1" w:styleId="WW8Num1854z0">
    <w:name w:val="WW8Num1854z0"/>
    <w:rsid w:val="00236BC3"/>
    <w:rPr>
      <w:rFonts w:ascii="Symbol" w:hAnsi="Symbol"/>
    </w:rPr>
  </w:style>
  <w:style w:type="character" w:customStyle="1" w:styleId="WW8Num1855z0">
    <w:name w:val="WW8Num1855z0"/>
    <w:rsid w:val="00236BC3"/>
    <w:rPr>
      <w:rFonts w:ascii="Wingdings" w:hAnsi="Wingdings"/>
      <w:sz w:val="24"/>
    </w:rPr>
  </w:style>
  <w:style w:type="character" w:customStyle="1" w:styleId="WW8Num1856z0">
    <w:name w:val="WW8Num1856z0"/>
    <w:rsid w:val="00236BC3"/>
    <w:rPr>
      <w:rFonts w:ascii="Symbol" w:hAnsi="Symbol"/>
    </w:rPr>
  </w:style>
  <w:style w:type="character" w:customStyle="1" w:styleId="WW8Num1861z0">
    <w:name w:val="WW8Num1861z0"/>
    <w:rsid w:val="00236BC3"/>
    <w:rPr>
      <w:rFonts w:ascii="Symbol" w:hAnsi="Symbol"/>
    </w:rPr>
  </w:style>
  <w:style w:type="character" w:customStyle="1" w:styleId="WW8Num1862z0">
    <w:name w:val="WW8Num1862z0"/>
    <w:rsid w:val="00236BC3"/>
    <w:rPr>
      <w:b/>
    </w:rPr>
  </w:style>
  <w:style w:type="character" w:customStyle="1" w:styleId="WW8Num1866z0">
    <w:name w:val="WW8Num1866z0"/>
    <w:rsid w:val="00236BC3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236BC3"/>
    <w:rPr>
      <w:color w:val="000000"/>
    </w:rPr>
  </w:style>
  <w:style w:type="character" w:customStyle="1" w:styleId="WW8Num1870z0">
    <w:name w:val="WW8Num1870z0"/>
    <w:rsid w:val="00236BC3"/>
    <w:rPr>
      <w:rFonts w:ascii="Symbol" w:hAnsi="Symbol"/>
    </w:rPr>
  </w:style>
  <w:style w:type="character" w:customStyle="1" w:styleId="WW8Num1879z0">
    <w:name w:val="WW8Num1879z0"/>
    <w:rsid w:val="00236BC3"/>
    <w:rPr>
      <w:rFonts w:ascii="Times New Roman" w:hAnsi="Times New Roman"/>
    </w:rPr>
  </w:style>
  <w:style w:type="character" w:customStyle="1" w:styleId="WW8Num1880z0">
    <w:name w:val="WW8Num1880z0"/>
    <w:rsid w:val="00236BC3"/>
    <w:rPr>
      <w:rFonts w:ascii="Wingdings" w:hAnsi="Wingdings"/>
    </w:rPr>
  </w:style>
  <w:style w:type="character" w:customStyle="1" w:styleId="WW8Num1883z0">
    <w:name w:val="WW8Num1883z0"/>
    <w:rsid w:val="00236BC3"/>
    <w:rPr>
      <w:rFonts w:ascii="Wingdings" w:hAnsi="Wingdings"/>
    </w:rPr>
  </w:style>
  <w:style w:type="character" w:customStyle="1" w:styleId="WW8Num1885z0">
    <w:name w:val="WW8Num1885z0"/>
    <w:rsid w:val="00236BC3"/>
    <w:rPr>
      <w:b/>
      <w:sz w:val="21"/>
    </w:rPr>
  </w:style>
  <w:style w:type="character" w:customStyle="1" w:styleId="WW8NumSt330z0">
    <w:name w:val="WW8NumSt330z0"/>
    <w:rsid w:val="00236BC3"/>
    <w:rPr>
      <w:rFonts w:ascii="Arial" w:hAnsi="Arial"/>
      <w:sz w:val="24"/>
    </w:rPr>
  </w:style>
  <w:style w:type="character" w:customStyle="1" w:styleId="WW8NumSt379z0">
    <w:name w:val="WW8NumSt379z0"/>
    <w:rsid w:val="00236BC3"/>
    <w:rPr>
      <w:rFonts w:ascii="Arial" w:hAnsi="Arial"/>
      <w:sz w:val="24"/>
    </w:rPr>
  </w:style>
  <w:style w:type="character" w:customStyle="1" w:styleId="WW8NumSt381z0">
    <w:name w:val="WW8NumSt381z0"/>
    <w:rsid w:val="00236BC3"/>
    <w:rPr>
      <w:rFonts w:ascii="Symbol" w:hAnsi="Symbol"/>
      <w:sz w:val="28"/>
    </w:rPr>
  </w:style>
  <w:style w:type="character" w:customStyle="1" w:styleId="WW8NumSt382z0">
    <w:name w:val="WW8NumSt382z0"/>
    <w:rsid w:val="00236BC3"/>
    <w:rPr>
      <w:rFonts w:ascii="Symbol" w:hAnsi="Symbol"/>
      <w:sz w:val="28"/>
    </w:rPr>
  </w:style>
  <w:style w:type="character" w:customStyle="1" w:styleId="WW8NumSt384z0">
    <w:name w:val="WW8NumSt384z0"/>
    <w:rsid w:val="00236BC3"/>
    <w:rPr>
      <w:rFonts w:ascii="Arial" w:hAnsi="Arial"/>
      <w:sz w:val="24"/>
    </w:rPr>
  </w:style>
  <w:style w:type="character" w:customStyle="1" w:styleId="WW8NumSt384z2">
    <w:name w:val="WW8NumSt384z2"/>
    <w:rsid w:val="00236BC3"/>
    <w:rPr>
      <w:rFonts w:ascii="Arial" w:hAnsi="Arial"/>
    </w:rPr>
  </w:style>
  <w:style w:type="character" w:customStyle="1" w:styleId="WW8NumSt390z0">
    <w:name w:val="WW8NumSt390z0"/>
    <w:rsid w:val="00236BC3"/>
    <w:rPr>
      <w:rFonts w:ascii="Arial" w:hAnsi="Arial"/>
      <w:sz w:val="24"/>
    </w:rPr>
  </w:style>
  <w:style w:type="character" w:customStyle="1" w:styleId="WW8NumSt390z2">
    <w:name w:val="WW8NumSt390z2"/>
    <w:rsid w:val="00236BC3"/>
    <w:rPr>
      <w:rFonts w:ascii="Arial" w:hAnsi="Arial"/>
    </w:rPr>
  </w:style>
  <w:style w:type="character" w:customStyle="1" w:styleId="WW8NumSt407z0">
    <w:name w:val="WW8NumSt407z0"/>
    <w:rsid w:val="00236BC3"/>
    <w:rPr>
      <w:rFonts w:ascii="Symbol" w:hAnsi="Symbol"/>
      <w:sz w:val="28"/>
    </w:rPr>
  </w:style>
  <w:style w:type="character" w:customStyle="1" w:styleId="WW8NumSt415z0">
    <w:name w:val="WW8NumSt415z0"/>
    <w:rsid w:val="00236BC3"/>
    <w:rPr>
      <w:rFonts w:ascii="Symbol" w:hAnsi="Symbol"/>
      <w:sz w:val="24"/>
      <w:u w:val="none"/>
    </w:rPr>
  </w:style>
  <w:style w:type="character" w:customStyle="1" w:styleId="WW8NumSt419z0">
    <w:name w:val="WW8NumSt419z0"/>
    <w:rsid w:val="00236BC3"/>
    <w:rPr>
      <w:rFonts w:ascii="Arial" w:hAnsi="Arial"/>
      <w:sz w:val="24"/>
    </w:rPr>
  </w:style>
  <w:style w:type="character" w:customStyle="1" w:styleId="WW8NumSt419z2">
    <w:name w:val="WW8NumSt419z2"/>
    <w:rsid w:val="00236BC3"/>
    <w:rPr>
      <w:rFonts w:ascii="Arial" w:hAnsi="Arial"/>
    </w:rPr>
  </w:style>
  <w:style w:type="character" w:customStyle="1" w:styleId="WW8NumSt425z0">
    <w:name w:val="WW8NumSt425z0"/>
    <w:rsid w:val="00236BC3"/>
    <w:rPr>
      <w:rFonts w:ascii="Arial" w:hAnsi="Arial"/>
      <w:sz w:val="24"/>
    </w:rPr>
  </w:style>
  <w:style w:type="character" w:customStyle="1" w:styleId="WW8NumSt425z2">
    <w:name w:val="WW8NumSt425z2"/>
    <w:rsid w:val="00236BC3"/>
    <w:rPr>
      <w:rFonts w:ascii="Arial" w:hAnsi="Arial"/>
    </w:rPr>
  </w:style>
  <w:style w:type="character" w:customStyle="1" w:styleId="WW8NumSt525z0">
    <w:name w:val="WW8NumSt525z0"/>
    <w:rsid w:val="00236BC3"/>
    <w:rPr>
      <w:rFonts w:ascii="Symbol" w:hAnsi="Symbol"/>
    </w:rPr>
  </w:style>
  <w:style w:type="character" w:customStyle="1" w:styleId="WW8NumSt526z0">
    <w:name w:val="WW8NumSt526z0"/>
    <w:rsid w:val="00236BC3"/>
    <w:rPr>
      <w:rFonts w:ascii="Symbol" w:hAnsi="Symbol"/>
    </w:rPr>
  </w:style>
  <w:style w:type="character" w:customStyle="1" w:styleId="WW8NumSt644z0">
    <w:name w:val="WW8NumSt644z0"/>
    <w:rsid w:val="00236BC3"/>
    <w:rPr>
      <w:rFonts w:ascii="Symbol" w:hAnsi="Symbol"/>
    </w:rPr>
  </w:style>
  <w:style w:type="character" w:customStyle="1" w:styleId="WW8NumSt679z0">
    <w:name w:val="WW8NumSt679z0"/>
    <w:rsid w:val="00236BC3"/>
    <w:rPr>
      <w:rFonts w:ascii="Arial" w:hAnsi="Arial"/>
      <w:b/>
      <w:sz w:val="24"/>
    </w:rPr>
  </w:style>
  <w:style w:type="character" w:customStyle="1" w:styleId="WW8NumSt681z0">
    <w:name w:val="WW8NumSt681z0"/>
    <w:rsid w:val="00236BC3"/>
    <w:rPr>
      <w:rFonts w:ascii="Arial" w:hAnsi="Arial"/>
      <w:sz w:val="24"/>
    </w:rPr>
  </w:style>
  <w:style w:type="character" w:customStyle="1" w:styleId="WW8NumSt687z0">
    <w:name w:val="WW8NumSt687z0"/>
    <w:rsid w:val="00236BC3"/>
    <w:rPr>
      <w:rFonts w:ascii="Arial" w:hAnsi="Arial"/>
      <w:sz w:val="24"/>
    </w:rPr>
  </w:style>
  <w:style w:type="character" w:customStyle="1" w:styleId="WW8NumSt691z0">
    <w:name w:val="WW8NumSt691z0"/>
    <w:rsid w:val="00236BC3"/>
    <w:rPr>
      <w:rFonts w:ascii="Arial" w:hAnsi="Arial"/>
      <w:sz w:val="24"/>
    </w:rPr>
  </w:style>
  <w:style w:type="character" w:customStyle="1" w:styleId="WW8NumSt693z0">
    <w:name w:val="WW8NumSt693z0"/>
    <w:rsid w:val="00236BC3"/>
    <w:rPr>
      <w:rFonts w:ascii="Arial" w:hAnsi="Arial"/>
      <w:sz w:val="24"/>
    </w:rPr>
  </w:style>
  <w:style w:type="character" w:customStyle="1" w:styleId="WW8NumSt696z0">
    <w:name w:val="WW8NumSt696z0"/>
    <w:rsid w:val="00236BC3"/>
    <w:rPr>
      <w:rFonts w:ascii="Arial" w:hAnsi="Arial"/>
      <w:sz w:val="24"/>
    </w:rPr>
  </w:style>
  <w:style w:type="character" w:customStyle="1" w:styleId="WW8NumSt699z0">
    <w:name w:val="WW8NumSt699z0"/>
    <w:rsid w:val="00236BC3"/>
    <w:rPr>
      <w:rFonts w:ascii="Arial" w:hAnsi="Arial"/>
      <w:sz w:val="24"/>
    </w:rPr>
  </w:style>
  <w:style w:type="character" w:customStyle="1" w:styleId="WW8NumSt702z0">
    <w:name w:val="WW8NumSt702z0"/>
    <w:rsid w:val="00236BC3"/>
    <w:rPr>
      <w:rFonts w:ascii="Wingdings" w:hAnsi="Wingdings"/>
      <w:sz w:val="16"/>
    </w:rPr>
  </w:style>
  <w:style w:type="character" w:customStyle="1" w:styleId="WW8NumSt707z0">
    <w:name w:val="WW8NumSt707z0"/>
    <w:rsid w:val="00236BC3"/>
    <w:rPr>
      <w:rFonts w:ascii="Arial" w:hAnsi="Arial"/>
      <w:b/>
      <w:sz w:val="24"/>
    </w:rPr>
  </w:style>
  <w:style w:type="character" w:customStyle="1" w:styleId="WW8NumSt709z0">
    <w:name w:val="WW8NumSt709z0"/>
    <w:rsid w:val="00236BC3"/>
    <w:rPr>
      <w:rFonts w:ascii="Arial" w:hAnsi="Arial"/>
      <w:sz w:val="24"/>
    </w:rPr>
  </w:style>
  <w:style w:type="character" w:customStyle="1" w:styleId="WW8NumSt715z0">
    <w:name w:val="WW8NumSt715z0"/>
    <w:rsid w:val="00236BC3"/>
    <w:rPr>
      <w:rFonts w:ascii="Arial" w:hAnsi="Arial"/>
      <w:sz w:val="24"/>
    </w:rPr>
  </w:style>
  <w:style w:type="character" w:customStyle="1" w:styleId="WW8NumSt719z0">
    <w:name w:val="WW8NumSt719z0"/>
    <w:rsid w:val="00236BC3"/>
    <w:rPr>
      <w:rFonts w:ascii="Arial" w:hAnsi="Arial"/>
      <w:sz w:val="24"/>
    </w:rPr>
  </w:style>
  <w:style w:type="character" w:customStyle="1" w:styleId="WW8NumSt721z0">
    <w:name w:val="WW8NumSt721z0"/>
    <w:rsid w:val="00236BC3"/>
    <w:rPr>
      <w:rFonts w:ascii="Arial" w:hAnsi="Arial"/>
      <w:sz w:val="24"/>
    </w:rPr>
  </w:style>
  <w:style w:type="character" w:customStyle="1" w:styleId="WW8NumSt724z0">
    <w:name w:val="WW8NumSt724z0"/>
    <w:rsid w:val="00236BC3"/>
    <w:rPr>
      <w:rFonts w:ascii="Arial" w:hAnsi="Arial"/>
      <w:sz w:val="24"/>
    </w:rPr>
  </w:style>
  <w:style w:type="character" w:customStyle="1" w:styleId="WW8NumSt727z0">
    <w:name w:val="WW8NumSt727z0"/>
    <w:rsid w:val="00236BC3"/>
    <w:rPr>
      <w:rFonts w:ascii="Arial" w:hAnsi="Arial"/>
      <w:sz w:val="24"/>
    </w:rPr>
  </w:style>
  <w:style w:type="character" w:customStyle="1" w:styleId="WW8NumSt887z0">
    <w:name w:val="WW8NumSt887z0"/>
    <w:rsid w:val="00236BC3"/>
    <w:rPr>
      <w:rFonts w:ascii="Symbol" w:hAnsi="Symbol"/>
    </w:rPr>
  </w:style>
  <w:style w:type="character" w:customStyle="1" w:styleId="WW8NumSt908z0">
    <w:name w:val="WW8NumSt908z0"/>
    <w:rsid w:val="00236BC3"/>
    <w:rPr>
      <w:rFonts w:ascii="Symbol" w:hAnsi="Symbol"/>
    </w:rPr>
  </w:style>
  <w:style w:type="character" w:customStyle="1" w:styleId="WW8NumSt911z0">
    <w:name w:val="WW8NumSt911z0"/>
    <w:rsid w:val="00236BC3"/>
    <w:rPr>
      <w:rFonts w:ascii="Symbol" w:hAnsi="Symbol"/>
    </w:rPr>
  </w:style>
  <w:style w:type="character" w:customStyle="1" w:styleId="WW8NumSt1073z0">
    <w:name w:val="WW8NumSt1073z0"/>
    <w:rsid w:val="00236BC3"/>
    <w:rPr>
      <w:rFonts w:ascii="Times" w:hAnsi="Times"/>
      <w:sz w:val="28"/>
    </w:rPr>
  </w:style>
  <w:style w:type="character" w:customStyle="1" w:styleId="WW8NumSt1154z0">
    <w:name w:val="WW8NumSt1154z0"/>
    <w:rsid w:val="00236BC3"/>
    <w:rPr>
      <w:rFonts w:ascii="Symbol" w:hAnsi="Symbol"/>
    </w:rPr>
  </w:style>
  <w:style w:type="character" w:customStyle="1" w:styleId="WW8NumSt1155z0">
    <w:name w:val="WW8NumSt1155z0"/>
    <w:rsid w:val="00236BC3"/>
    <w:rPr>
      <w:rFonts w:ascii="Symbol" w:hAnsi="Symbol"/>
    </w:rPr>
  </w:style>
  <w:style w:type="character" w:customStyle="1" w:styleId="WW8NumSt1721z0">
    <w:name w:val="WW8NumSt1721z0"/>
    <w:rsid w:val="00236BC3"/>
    <w:rPr>
      <w:rFonts w:ascii="Symbol" w:hAnsi="Symbol"/>
    </w:rPr>
  </w:style>
  <w:style w:type="character" w:customStyle="1" w:styleId="WW-Domylnaczcionkaakapitu1">
    <w:name w:val="WW-Domyślna czcionka akapitu1"/>
    <w:rsid w:val="00236BC3"/>
  </w:style>
  <w:style w:type="character" w:styleId="Numerstrony">
    <w:name w:val="page number"/>
    <w:semiHidden/>
    <w:rsid w:val="00236BC3"/>
    <w:rPr>
      <w:rFonts w:cs="Times New Roman"/>
    </w:rPr>
  </w:style>
  <w:style w:type="character" w:customStyle="1" w:styleId="WW8Num1768z0">
    <w:name w:val="WW8Num1768z0"/>
    <w:rsid w:val="00236BC3"/>
    <w:rPr>
      <w:rFonts w:ascii="Times New Roman" w:hAnsi="Times New Roman"/>
    </w:rPr>
  </w:style>
  <w:style w:type="character" w:customStyle="1" w:styleId="WW8Num360z0">
    <w:name w:val="WW8Num360z0"/>
    <w:rsid w:val="00236BC3"/>
    <w:rPr>
      <w:rFonts w:ascii="Times New Roman" w:hAnsi="Times New Roman"/>
    </w:rPr>
  </w:style>
  <w:style w:type="character" w:customStyle="1" w:styleId="WW8Num786z0">
    <w:name w:val="WW8Num786z0"/>
    <w:rsid w:val="00236BC3"/>
    <w:rPr>
      <w:rFonts w:ascii="Symbol" w:hAnsi="Symbol"/>
    </w:rPr>
  </w:style>
  <w:style w:type="character" w:customStyle="1" w:styleId="WW8Num805z0">
    <w:name w:val="WW8Num805z0"/>
    <w:rsid w:val="00236BC3"/>
    <w:rPr>
      <w:rFonts w:ascii="Symbol" w:hAnsi="Symbol"/>
    </w:rPr>
  </w:style>
  <w:style w:type="character" w:customStyle="1" w:styleId="WW8Num785z0">
    <w:name w:val="WW8Num785z0"/>
    <w:rsid w:val="00236BC3"/>
    <w:rPr>
      <w:rFonts w:ascii="Wingdings" w:hAnsi="Wingdings"/>
    </w:rPr>
  </w:style>
  <w:style w:type="character" w:customStyle="1" w:styleId="WW-WW8Num42z0">
    <w:name w:val="WW-WW8Num42z0"/>
    <w:rsid w:val="00236BC3"/>
    <w:rPr>
      <w:rFonts w:ascii="StarSymbol" w:eastAsia="StarSymbol"/>
      <w:sz w:val="18"/>
    </w:rPr>
  </w:style>
  <w:style w:type="character" w:customStyle="1" w:styleId="Znakinumeracji">
    <w:name w:val="Znaki numeracji"/>
    <w:rsid w:val="00236BC3"/>
  </w:style>
  <w:style w:type="character" w:customStyle="1" w:styleId="WW-Znakinumeracji">
    <w:name w:val="WW-Znaki numeracji"/>
    <w:rsid w:val="00236BC3"/>
  </w:style>
  <w:style w:type="character" w:customStyle="1" w:styleId="WW-Znakinumeracji1">
    <w:name w:val="WW-Znaki numeracji1"/>
    <w:rsid w:val="00236BC3"/>
  </w:style>
  <w:style w:type="character" w:customStyle="1" w:styleId="WW-Znakinumeracji11">
    <w:name w:val="WW-Znaki numeracji11"/>
    <w:rsid w:val="00236BC3"/>
  </w:style>
  <w:style w:type="character" w:customStyle="1" w:styleId="WW-Znakinumeracji111">
    <w:name w:val="WW-Znaki numeracji111"/>
    <w:rsid w:val="00236BC3"/>
  </w:style>
  <w:style w:type="character" w:customStyle="1" w:styleId="WW-Znakinumeracji1111">
    <w:name w:val="WW-Znaki numeracji1111"/>
    <w:rsid w:val="00236BC3"/>
  </w:style>
  <w:style w:type="character" w:customStyle="1" w:styleId="WW-Znakinumeracji11111">
    <w:name w:val="WW-Znaki numeracji11111"/>
    <w:rsid w:val="00236BC3"/>
  </w:style>
  <w:style w:type="character" w:customStyle="1" w:styleId="WW-Znakinumeracji111111">
    <w:name w:val="WW-Znaki numeracji111111"/>
    <w:rsid w:val="00236BC3"/>
  </w:style>
  <w:style w:type="character" w:customStyle="1" w:styleId="WW-Znakinumeracji1111111">
    <w:name w:val="WW-Znaki numeracji1111111"/>
    <w:rsid w:val="00236BC3"/>
  </w:style>
  <w:style w:type="character" w:customStyle="1" w:styleId="WW-Znakinumeracji11111111">
    <w:name w:val="WW-Znaki numeracji11111111"/>
    <w:rsid w:val="00236BC3"/>
  </w:style>
  <w:style w:type="character" w:customStyle="1" w:styleId="WW-Znakinumeracji111111111">
    <w:name w:val="WW-Znaki numeracji111111111"/>
    <w:rsid w:val="00236BC3"/>
  </w:style>
  <w:style w:type="character" w:customStyle="1" w:styleId="WW-Znakinumeracji1111111111">
    <w:name w:val="WW-Znaki numeracji1111111111"/>
    <w:rsid w:val="00236BC3"/>
  </w:style>
  <w:style w:type="character" w:customStyle="1" w:styleId="WW-Znakinumeracji11111111111">
    <w:name w:val="WW-Znaki numeracji11111111111"/>
    <w:rsid w:val="00236BC3"/>
  </w:style>
  <w:style w:type="character" w:customStyle="1" w:styleId="WW-Znakinumeracji111111111111">
    <w:name w:val="WW-Znaki numeracji111111111111"/>
    <w:rsid w:val="00236BC3"/>
  </w:style>
  <w:style w:type="character" w:customStyle="1" w:styleId="WW-Znakinumeracji1111111111111">
    <w:name w:val="WW-Znaki numeracji1111111111111"/>
    <w:rsid w:val="00236BC3"/>
  </w:style>
  <w:style w:type="character" w:customStyle="1" w:styleId="WW-Znakinumeracji11111111111111">
    <w:name w:val="WW-Znaki numeracji11111111111111"/>
    <w:rsid w:val="00236BC3"/>
  </w:style>
  <w:style w:type="character" w:customStyle="1" w:styleId="WW-Znakinumeracji111111111111111">
    <w:name w:val="WW-Znaki numeracji111111111111111"/>
    <w:rsid w:val="00236BC3"/>
  </w:style>
  <w:style w:type="character" w:customStyle="1" w:styleId="WW-Znakinumeracji1111111111111111">
    <w:name w:val="WW-Znaki numeracji1111111111111111"/>
    <w:rsid w:val="00236BC3"/>
  </w:style>
  <w:style w:type="character" w:customStyle="1" w:styleId="WW-Znakinumeracji11111111111111111">
    <w:name w:val="WW-Znaki numeracji11111111111111111"/>
    <w:rsid w:val="00236BC3"/>
  </w:style>
  <w:style w:type="character" w:customStyle="1" w:styleId="Symbolewypunktowania">
    <w:name w:val="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236BC3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236BC3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236BC3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236BC3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236BC3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236BC3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236BC3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236BC3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236BC3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236BC3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semiHidden/>
    <w:rsid w:val="00236BC3"/>
  </w:style>
  <w:style w:type="paragraph" w:styleId="Lista">
    <w:name w:val="List"/>
    <w:basedOn w:val="Tekstpodstawowy"/>
    <w:semiHidden/>
    <w:rsid w:val="00236BC3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semiHidden/>
    <w:rsid w:val="00236BC3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236BC3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236BC3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236BC3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236BC3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236BC3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uiPriority w:val="99"/>
    <w:qFormat/>
    <w:rsid w:val="00236BC3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236BC3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236BC3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236BC3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236BC3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236BC3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36BC3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236BC3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236BC3"/>
    <w:rPr>
      <w:bCs/>
      <w:i/>
      <w:iCs/>
    </w:rPr>
  </w:style>
  <w:style w:type="paragraph" w:customStyle="1" w:styleId="WW-Tekstdugiegocytatu">
    <w:name w:val="WW-Tekst długiego cytatu"/>
    <w:basedOn w:val="Normalny"/>
    <w:rsid w:val="00236BC3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236BC3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236BC3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236BC3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236BC3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236BC3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236BC3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236BC3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ocked/>
    <w:rsid w:val="00236BC3"/>
    <w:rPr>
      <w:rFonts w:cs="Times New Roman"/>
      <w:sz w:val="22"/>
    </w:rPr>
  </w:style>
  <w:style w:type="character" w:customStyle="1" w:styleId="Nagwek1Znak">
    <w:name w:val="Nagłówek 1 Znak"/>
    <w:locked/>
    <w:rsid w:val="00236BC3"/>
    <w:rPr>
      <w:rFonts w:cs="Times New Roman"/>
      <w:b/>
      <w:sz w:val="32"/>
    </w:rPr>
  </w:style>
  <w:style w:type="character" w:customStyle="1" w:styleId="TytuZnak">
    <w:name w:val="Tytuł Znak"/>
    <w:locked/>
    <w:rsid w:val="00236BC3"/>
    <w:rPr>
      <w:rFonts w:cs="Times New Roman"/>
      <w:b/>
      <w:sz w:val="32"/>
    </w:rPr>
  </w:style>
  <w:style w:type="character" w:customStyle="1" w:styleId="Tekstpodstawowy2Znak">
    <w:name w:val="Tekst podstawowy 2 Znak"/>
    <w:locked/>
    <w:rsid w:val="00236BC3"/>
    <w:rPr>
      <w:rFonts w:cs="Times New Roman"/>
      <w:sz w:val="24"/>
    </w:rPr>
  </w:style>
  <w:style w:type="paragraph" w:styleId="Tekstprzypisukocowego">
    <w:name w:val="endnote text"/>
    <w:basedOn w:val="Normalny"/>
    <w:semiHidden/>
    <w:rsid w:val="00236BC3"/>
  </w:style>
  <w:style w:type="character" w:customStyle="1" w:styleId="TekstprzypisukocowegoZnak">
    <w:name w:val="Tekst przypisu końcowego Znak"/>
    <w:locked/>
    <w:rsid w:val="00236BC3"/>
    <w:rPr>
      <w:rFonts w:cs="Times New Roman"/>
    </w:rPr>
  </w:style>
  <w:style w:type="character" w:styleId="Odwoanieprzypisukocowego">
    <w:name w:val="endnote reference"/>
    <w:semiHidden/>
    <w:rsid w:val="00236BC3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semiHidden/>
    <w:locked/>
    <w:rsid w:val="00236BC3"/>
    <w:rPr>
      <w:rFonts w:cs="Times New Roman"/>
    </w:rPr>
  </w:style>
  <w:style w:type="character" w:customStyle="1" w:styleId="TekstpodstawowywcityZnak">
    <w:name w:val="Tekst podstawowy wcięty Znak"/>
    <w:locked/>
    <w:rsid w:val="00236BC3"/>
    <w:rPr>
      <w:rFonts w:cs="Times New Roman"/>
    </w:rPr>
  </w:style>
  <w:style w:type="paragraph" w:customStyle="1" w:styleId="Akapitzlist1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NagwekZnak">
    <w:name w:val="Nagłówek Znak"/>
    <w:locked/>
    <w:rsid w:val="00236BC3"/>
    <w:rPr>
      <w:rFonts w:cs="Times New Roman"/>
    </w:rPr>
  </w:style>
  <w:style w:type="paragraph" w:customStyle="1" w:styleId="Bezodstpw1">
    <w:name w:val="Bez odstępów1"/>
    <w:rsid w:val="00236BC3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ocked/>
    <w:rsid w:val="00236BC3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236BC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ocked/>
    <w:rsid w:val="00236BC3"/>
    <w:rPr>
      <w:rFonts w:cs="Times New Roman"/>
      <w:b/>
      <w:sz w:val="22"/>
    </w:rPr>
  </w:style>
  <w:style w:type="character" w:customStyle="1" w:styleId="Absatz-Standardschriftart">
    <w:name w:val="Absatz-Standardschriftart"/>
    <w:rsid w:val="00236BC3"/>
  </w:style>
  <w:style w:type="paragraph" w:customStyle="1" w:styleId="Tekstpodstawowy31">
    <w:name w:val="Tekst podstawowy 31"/>
    <w:basedOn w:val="Normalny"/>
    <w:rsid w:val="00236BC3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236BC3"/>
    <w:rPr>
      <w:rFonts w:cs="Times New Roman"/>
      <w:sz w:val="24"/>
      <w:szCs w:val="24"/>
      <w:lang w:eastAsia="ar-SA" w:bidi="ar-SA"/>
    </w:rPr>
  </w:style>
  <w:style w:type="paragraph" w:styleId="Tekstblokowy">
    <w:name w:val="Block Text"/>
    <w:basedOn w:val="Normalny"/>
    <w:semiHidden/>
    <w:rsid w:val="00236BC3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236BC3"/>
    <w:rPr>
      <w:sz w:val="24"/>
      <w:szCs w:val="24"/>
    </w:rPr>
  </w:style>
  <w:style w:type="paragraph" w:customStyle="1" w:styleId="tekstost">
    <w:name w:val="tekst ost"/>
    <w:basedOn w:val="Normalny"/>
    <w:rsid w:val="00236BC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ocked/>
    <w:rsid w:val="00236BC3"/>
    <w:rPr>
      <w:b/>
      <w:sz w:val="22"/>
    </w:rPr>
  </w:style>
  <w:style w:type="paragraph" w:customStyle="1" w:styleId="Styl1">
    <w:name w:val="Styl1"/>
    <w:basedOn w:val="Normalny"/>
    <w:rsid w:val="00236BC3"/>
    <w:rPr>
      <w:sz w:val="24"/>
      <w:szCs w:val="24"/>
    </w:rPr>
  </w:style>
  <w:style w:type="paragraph" w:customStyle="1" w:styleId="Standardowytekst">
    <w:name w:val="Standardowy.tekst"/>
    <w:rsid w:val="00236BC3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236BC3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236BC3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ocked/>
    <w:rsid w:val="00236BC3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236BC3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236BC3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236BC3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236BC3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236BC3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236BC3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semiHidden/>
    <w:unhideWhenUsed/>
    <w:rsid w:val="00236BC3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rsid w:val="00236BC3"/>
    <w:rPr>
      <w:rFonts w:ascii="Calibri" w:eastAsia="Calibri" w:hAnsi="Calibri"/>
      <w:sz w:val="22"/>
      <w:szCs w:val="21"/>
      <w:lang w:eastAsia="en-US"/>
    </w:rPr>
  </w:style>
  <w:style w:type="paragraph" w:customStyle="1" w:styleId="Akapitzlist2">
    <w:name w:val="Akapit z listą2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qFormat/>
    <w:rsid w:val="00236BC3"/>
    <w:pPr>
      <w:ind w:left="720"/>
      <w:contextualSpacing/>
    </w:pPr>
  </w:style>
  <w:style w:type="character" w:customStyle="1" w:styleId="StopkaZnak">
    <w:name w:val="Stopka Znak"/>
    <w:basedOn w:val="Domylnaczcionkaakapitu"/>
    <w:rsid w:val="00236BC3"/>
  </w:style>
  <w:style w:type="paragraph" w:customStyle="1" w:styleId="biedro">
    <w:name w:val="biedro"/>
    <w:rsid w:val="00236BC3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rsid w:val="00236BC3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236BC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ocked/>
    <w:rsid w:val="00236BC3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qFormat/>
    <w:locked/>
    <w:rsid w:val="00236BC3"/>
  </w:style>
  <w:style w:type="paragraph" w:customStyle="1" w:styleId="Tekstpodstawowy32">
    <w:name w:val="Tekst podstawowy 32"/>
    <w:basedOn w:val="Normalny"/>
    <w:rsid w:val="00236BC3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rsid w:val="00236BC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rsid w:val="00236BC3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rsid w:val="00236B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rsid w:val="00236B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2ZnakZnakZnakZnakZnak">
    <w:name w:val="Znak2 Znak Znak Znak Znak Znak"/>
    <w:basedOn w:val="Normalny"/>
    <w:rsid w:val="00236BC3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0">
    <w:name w:val="Akapit z listą2"/>
    <w:basedOn w:val="Normalny"/>
    <w:qFormat/>
    <w:rsid w:val="00236BC3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Odwoaniedokomentarza2">
    <w:name w:val="Odwołanie do komentarza2"/>
    <w:rsid w:val="00236BC3"/>
    <w:rPr>
      <w:sz w:val="16"/>
      <w:szCs w:val="16"/>
    </w:rPr>
  </w:style>
  <w:style w:type="character" w:customStyle="1" w:styleId="alb">
    <w:name w:val="a_lb"/>
    <w:rsid w:val="00236BC3"/>
  </w:style>
  <w:style w:type="character" w:styleId="Uwydatnienie">
    <w:name w:val="Emphasis"/>
    <w:qFormat/>
    <w:locked/>
    <w:rsid w:val="00236BC3"/>
    <w:rPr>
      <w:i/>
      <w:iCs/>
    </w:rPr>
  </w:style>
  <w:style w:type="paragraph" w:customStyle="1" w:styleId="Tekstpodstawowy23">
    <w:name w:val="Tekst podstawowy 23"/>
    <w:basedOn w:val="Normalny"/>
    <w:rsid w:val="00236BC3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36BC3"/>
    <w:rPr>
      <w:sz w:val="16"/>
      <w:szCs w:val="16"/>
    </w:rPr>
  </w:style>
  <w:style w:type="character" w:customStyle="1" w:styleId="Teksttreci2">
    <w:name w:val="Tekst treści (2)_"/>
    <w:locked/>
    <w:rsid w:val="00236BC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rsid w:val="00236BC3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236BC3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236BC3"/>
    <w:rPr>
      <w:b/>
    </w:rPr>
  </w:style>
  <w:style w:type="paragraph" w:customStyle="1" w:styleId="1">
    <w:name w:val="1."/>
    <w:basedOn w:val="Normalny"/>
    <w:rsid w:val="00236BC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rsid w:val="00236BC3"/>
    <w:rPr>
      <w:b/>
      <w:bCs/>
      <w:sz w:val="28"/>
      <w:szCs w:val="28"/>
    </w:rPr>
  </w:style>
  <w:style w:type="paragraph" w:styleId="Adreszwrotnynakopercie">
    <w:name w:val="envelope return"/>
    <w:basedOn w:val="Normalny"/>
    <w:semiHidden/>
    <w:unhideWhenUsed/>
    <w:rsid w:val="00236BC3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236BC3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rsid w:val="00236BC3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semiHidden/>
    <w:rsid w:val="00236BC3"/>
    <w:rPr>
      <w:vertAlign w:val="superscript"/>
    </w:rPr>
  </w:style>
  <w:style w:type="paragraph" w:customStyle="1" w:styleId="Standarduser">
    <w:name w:val="Standard (user)"/>
    <w:rsid w:val="00236BC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236BC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rsid w:val="00236BC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rsid w:val="00236BC3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rsid w:val="00236BC3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rsid w:val="00236BC3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rsid w:val="00236BC3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rsid w:val="00236BC3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rsid w:val="00236BC3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rsid w:val="00236BC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rsid w:val="00236BC3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rsid w:val="00236BC3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rsid w:val="00236BC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rsid w:val="00236BC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rsid w:val="00236BC3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rsid w:val="00236BC3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rsid w:val="00236BC3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rsid w:val="00236BC3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character" w:customStyle="1" w:styleId="NormalnyWebZnak">
    <w:name w:val="Normalny (Web) Znak"/>
    <w:uiPriority w:val="99"/>
    <w:locked/>
    <w:rsid w:val="00236BC3"/>
    <w:rPr>
      <w:rFonts w:ascii="Arial Unicode MS" w:hAnsi="Arial Unicode MS"/>
      <w:sz w:val="24"/>
    </w:rPr>
  </w:style>
  <w:style w:type="paragraph" w:customStyle="1" w:styleId="Heading">
    <w:name w:val="Heading"/>
    <w:basedOn w:val="Standard"/>
    <w:next w:val="Normalny"/>
    <w:rsid w:val="00236BC3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236BC3"/>
  </w:style>
  <w:style w:type="character" w:styleId="Pogrubienie">
    <w:name w:val="Strong"/>
    <w:uiPriority w:val="22"/>
    <w:qFormat/>
    <w:locked/>
    <w:rsid w:val="00236BC3"/>
    <w:rPr>
      <w:b/>
      <w:bCs/>
    </w:rPr>
  </w:style>
  <w:style w:type="paragraph" w:styleId="Bezodstpw">
    <w:name w:val="No Spacing"/>
    <w:qFormat/>
    <w:rsid w:val="00236BC3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semiHidden/>
    <w:unhideWhenUsed/>
    <w:rsid w:val="00236BC3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236BC3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236BC3"/>
    <w:rPr>
      <w:sz w:val="16"/>
      <w:szCs w:val="16"/>
    </w:rPr>
  </w:style>
  <w:style w:type="paragraph" w:styleId="Tekstkomentarza">
    <w:name w:val="annotation text"/>
    <w:basedOn w:val="Normalny"/>
    <w:uiPriority w:val="99"/>
    <w:unhideWhenUsed/>
    <w:rsid w:val="00236BC3"/>
  </w:style>
  <w:style w:type="character" w:customStyle="1" w:styleId="TekstkomentarzaZnak">
    <w:name w:val="Tekst komentarza Znak"/>
    <w:basedOn w:val="Domylnaczcionkaakapitu"/>
    <w:semiHidden/>
    <w:rsid w:val="00236BC3"/>
  </w:style>
  <w:style w:type="paragraph" w:styleId="Tematkomentarza">
    <w:name w:val="annotation subject"/>
    <w:basedOn w:val="Tekstkomentarza"/>
    <w:next w:val="Tekstkomentarza"/>
    <w:semiHidden/>
    <w:unhideWhenUsed/>
    <w:rsid w:val="00236BC3"/>
    <w:rPr>
      <w:b/>
      <w:bCs/>
    </w:rPr>
  </w:style>
  <w:style w:type="character" w:customStyle="1" w:styleId="TematkomentarzaZnak">
    <w:name w:val="Temat komentarza Znak"/>
    <w:semiHidden/>
    <w:rsid w:val="00236BC3"/>
    <w:rPr>
      <w:b/>
      <w:bCs/>
    </w:rPr>
  </w:style>
  <w:style w:type="paragraph" w:customStyle="1" w:styleId="Nagwek51">
    <w:name w:val="Nagłówek 51"/>
    <w:basedOn w:val="Standard"/>
    <w:rsid w:val="00006EA7"/>
    <w:pPr>
      <w:autoSpaceDE/>
      <w:autoSpaceDN w:val="0"/>
      <w:spacing w:after="200" w:line="276" w:lineRule="auto"/>
    </w:pPr>
    <w:rPr>
      <w:rFonts w:eastAsia="SimSun" w:cs="Arial Unicode MS"/>
      <w:color w:val="000000"/>
      <w:kern w:val="3"/>
      <w:sz w:val="24"/>
      <w:lang w:eastAsia="zh-CN" w:bidi="hi-IN"/>
    </w:rPr>
  </w:style>
  <w:style w:type="paragraph" w:customStyle="1" w:styleId="Body">
    <w:name w:val="Body"/>
    <w:rsid w:val="00006EA7"/>
    <w:pPr>
      <w:suppressAutoHyphens/>
      <w:autoSpaceDN w:val="0"/>
    </w:pPr>
    <w:rPr>
      <w:rFonts w:ascii="Helvetica" w:eastAsia="Arial Unicode MS" w:hAnsi="Helvetica" w:cs="Arial Unicode MS"/>
      <w:color w:val="000000"/>
      <w:kern w:val="3"/>
      <w:sz w:val="24"/>
      <w:szCs w:val="24"/>
      <w:lang w:eastAsia="zh-CN"/>
    </w:rPr>
  </w:style>
  <w:style w:type="numbering" w:customStyle="1" w:styleId="WW8Num59">
    <w:name w:val="WW8Num59"/>
    <w:rsid w:val="00006EA7"/>
    <w:pPr>
      <w:numPr>
        <w:numId w:val="28"/>
      </w:numPr>
    </w:pPr>
  </w:style>
  <w:style w:type="numbering" w:customStyle="1" w:styleId="WW8Num54">
    <w:name w:val="WW8Num54"/>
    <w:rsid w:val="00006EA7"/>
    <w:pPr>
      <w:numPr>
        <w:numId w:val="29"/>
      </w:numPr>
    </w:pPr>
  </w:style>
  <w:style w:type="numbering" w:customStyle="1" w:styleId="WW8Num20">
    <w:name w:val="WW8Num20"/>
    <w:rsid w:val="00006EA7"/>
    <w:pPr>
      <w:numPr>
        <w:numId w:val="30"/>
      </w:numPr>
    </w:pPr>
  </w:style>
  <w:style w:type="numbering" w:customStyle="1" w:styleId="WW8Num49">
    <w:name w:val="WW8Num49"/>
    <w:rsid w:val="00006EA7"/>
    <w:pPr>
      <w:numPr>
        <w:numId w:val="31"/>
      </w:numPr>
    </w:pPr>
  </w:style>
  <w:style w:type="paragraph" w:styleId="Akapitzlist">
    <w:name w:val="List Paragraph"/>
    <w:aliases w:val="L1,Akapit z listą5"/>
    <w:basedOn w:val="Normalny"/>
    <w:uiPriority w:val="34"/>
    <w:qFormat/>
    <w:rsid w:val="00187EDE"/>
    <w:pPr>
      <w:ind w:left="720"/>
      <w:contextualSpacing/>
    </w:pPr>
  </w:style>
  <w:style w:type="character" w:customStyle="1" w:styleId="fontstyle01">
    <w:name w:val="fontstyle01"/>
    <w:basedOn w:val="Domylnaczcionkaakapitu"/>
    <w:rsid w:val="00B913FB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21">
    <w:name w:val="Body Text 21"/>
    <w:basedOn w:val="Normalny"/>
    <w:uiPriority w:val="99"/>
    <w:rsid w:val="00533FC1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F72"/>
    <w:rPr>
      <w:color w:val="605E5C"/>
      <w:shd w:val="clear" w:color="auto" w:fill="E1DFDD"/>
    </w:rPr>
  </w:style>
  <w:style w:type="paragraph" w:customStyle="1" w:styleId="StylIwony">
    <w:name w:val="Styl Iwony"/>
    <w:basedOn w:val="Normalny"/>
    <w:link w:val="StylIwonyZnak"/>
    <w:rsid w:val="006C3B79"/>
    <w:pPr>
      <w:overflowPunct w:val="0"/>
      <w:autoSpaceDE w:val="0"/>
      <w:spacing w:before="120" w:after="120"/>
      <w:jc w:val="both"/>
    </w:pPr>
    <w:rPr>
      <w:rFonts w:ascii="Bookman Old Style" w:hAnsi="Bookman Old Style"/>
      <w:sz w:val="24"/>
      <w:lang w:eastAsia="ar-SA"/>
    </w:rPr>
  </w:style>
  <w:style w:type="character" w:customStyle="1" w:styleId="StylIwonyZnak">
    <w:name w:val="Styl Iwony Znak"/>
    <w:basedOn w:val="Domylnaczcionkaakapitu"/>
    <w:link w:val="StylIwony"/>
    <w:rsid w:val="006C3B79"/>
    <w:rPr>
      <w:rFonts w:ascii="Bookman Old Style" w:hAnsi="Bookman Old Style"/>
      <w:sz w:val="24"/>
      <w:lang w:eastAsia="ar-SA"/>
    </w:rPr>
  </w:style>
  <w:style w:type="paragraph" w:styleId="Lista-kontynuacja">
    <w:name w:val="List Continue"/>
    <w:basedOn w:val="Normalny"/>
    <w:uiPriority w:val="99"/>
    <w:unhideWhenUsed/>
    <w:rsid w:val="006C3B79"/>
    <w:pPr>
      <w:spacing w:after="120" w:line="360" w:lineRule="auto"/>
      <w:ind w:left="283" w:firstLine="709"/>
      <w:contextualSpacing/>
      <w:jc w:val="both"/>
    </w:pPr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159F1-FC67-4AA3-B075-ECB9800F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852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6647</CharactersWithSpaces>
  <SharedDoc>false</SharedDoc>
  <HLinks>
    <vt:vector size="48" baseType="variant"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6160488</vt:i4>
      </vt:variant>
      <vt:variant>
        <vt:i4>15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6160488</vt:i4>
      </vt:variant>
      <vt:variant>
        <vt:i4>12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983062</vt:i4>
      </vt:variant>
      <vt:variant>
        <vt:i4>3</vt:i4>
      </vt:variant>
      <vt:variant>
        <vt:i4>0</vt:i4>
      </vt:variant>
      <vt:variant>
        <vt:i4>5</vt:i4>
      </vt:variant>
      <vt:variant>
        <vt:lpwstr>https://www.koszecin.pl/</vt:lpwstr>
      </vt:variant>
      <vt:variant>
        <vt:lpwstr/>
      </vt:variant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mailto:koszecin@koszecin.pl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Magda Morcinek</cp:lastModifiedBy>
  <cp:revision>3</cp:revision>
  <cp:lastPrinted>2023-04-27T11:09:00Z</cp:lastPrinted>
  <dcterms:created xsi:type="dcterms:W3CDTF">2023-04-27T11:33:00Z</dcterms:created>
  <dcterms:modified xsi:type="dcterms:W3CDTF">2023-04-27T11:33:00Z</dcterms:modified>
</cp:coreProperties>
</file>