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29415" w14:textId="69DFAA11" w:rsidR="0064056E" w:rsidRPr="00C17E09" w:rsidRDefault="0064056E" w:rsidP="00C17E09">
      <w:pPr>
        <w:pStyle w:val="Nagwek"/>
        <w:jc w:val="right"/>
        <w:rPr>
          <w:rFonts w:ascii="Calibri" w:hAnsi="Calibri" w:cs="Calibri"/>
          <w:sz w:val="24"/>
          <w:szCs w:val="24"/>
          <w:lang w:val="pl-PL"/>
        </w:rPr>
      </w:pPr>
      <w:r w:rsidRPr="00AB2B7F">
        <w:rPr>
          <w:rFonts w:ascii="Calibri" w:hAnsi="Calibri" w:cs="Calibri"/>
          <w:sz w:val="24"/>
          <w:szCs w:val="24"/>
        </w:rPr>
        <w:t xml:space="preserve">Załącznik Nr </w:t>
      </w:r>
      <w:r w:rsidR="00E23B56" w:rsidRPr="00AB2B7F">
        <w:rPr>
          <w:rFonts w:ascii="Calibri" w:hAnsi="Calibri" w:cs="Calibri"/>
          <w:sz w:val="24"/>
          <w:szCs w:val="24"/>
          <w:lang w:val="pl-PL"/>
        </w:rPr>
        <w:t>1</w:t>
      </w:r>
      <w:r w:rsidRPr="00AB2B7F">
        <w:rPr>
          <w:rFonts w:ascii="Calibri" w:hAnsi="Calibri" w:cs="Calibri"/>
          <w:sz w:val="24"/>
          <w:szCs w:val="24"/>
        </w:rPr>
        <w:t xml:space="preserve"> do SWZ</w:t>
      </w:r>
    </w:p>
    <w:p w14:paraId="781673B4" w14:textId="1DD7BFF1" w:rsidR="00835B44" w:rsidRPr="003356CA" w:rsidRDefault="00835B44" w:rsidP="00835B4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26"/>
          <w:szCs w:val="26"/>
        </w:rPr>
      </w:pPr>
      <w:r w:rsidRPr="00AB2B7F">
        <w:rPr>
          <w:rFonts w:ascii="Calibri" w:hAnsi="Calibri" w:cs="Calibri"/>
          <w:b/>
          <w:bCs/>
          <w:color w:val="262626"/>
          <w:sz w:val="26"/>
          <w:szCs w:val="26"/>
        </w:rPr>
        <w:t xml:space="preserve">FORMULARZ </w:t>
      </w:r>
      <w:r w:rsidR="001F2090">
        <w:rPr>
          <w:rFonts w:ascii="Calibri" w:hAnsi="Calibri" w:cs="Calibri"/>
          <w:b/>
          <w:bCs/>
          <w:color w:val="262626"/>
          <w:sz w:val="26"/>
          <w:szCs w:val="26"/>
        </w:rPr>
        <w:t>CENOWY</w:t>
      </w:r>
      <w:r w:rsidRPr="00AB2B7F">
        <w:rPr>
          <w:rFonts w:ascii="Calibri" w:hAnsi="Calibri" w:cs="Calibri"/>
          <w:b/>
          <w:bCs/>
          <w:color w:val="262626"/>
          <w:sz w:val="26"/>
          <w:szCs w:val="26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835B44" w:rsidRPr="00AB2B7F" w14:paraId="1F727B07" w14:textId="77777777" w:rsidTr="0064056E">
        <w:trPr>
          <w:trHeight w:val="1140"/>
        </w:trPr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61C4CB" w14:textId="77777777" w:rsidR="00835B44" w:rsidRPr="00AB2B7F" w:rsidRDefault="00835B44" w:rsidP="001C4A82">
            <w:pPr>
              <w:pStyle w:val="Domylnyteks"/>
              <w:rPr>
                <w:rFonts w:ascii="Calibri" w:hAnsi="Calibri" w:cs="Calibri"/>
                <w:b/>
                <w:color w:val="262626"/>
              </w:rPr>
            </w:pPr>
            <w:r w:rsidRPr="00AB2B7F">
              <w:rPr>
                <w:rFonts w:ascii="Calibri" w:hAnsi="Calibri" w:cs="Calibri"/>
                <w:b/>
                <w:bCs/>
                <w:color w:val="262626"/>
              </w:rPr>
              <w:t>1)</w:t>
            </w:r>
            <w:r w:rsidRPr="00AB2B7F">
              <w:rPr>
                <w:rFonts w:ascii="Calibri" w:hAnsi="Calibri" w:cs="Calibri"/>
                <w:b/>
                <w:color w:val="262626"/>
              </w:rPr>
              <w:t xml:space="preserve"> DANE WYKONAWCY:</w:t>
            </w:r>
          </w:p>
          <w:p w14:paraId="11C751BA" w14:textId="77777777" w:rsidR="00835B44" w:rsidRPr="00AB2B7F" w:rsidRDefault="00835B44" w:rsidP="001C4A82">
            <w:pPr>
              <w:pStyle w:val="Domylnyteks"/>
              <w:rPr>
                <w:rFonts w:ascii="Calibri" w:hAnsi="Calibri" w:cs="Calibri"/>
                <w:color w:val="262626"/>
              </w:rPr>
            </w:pPr>
          </w:p>
          <w:p w14:paraId="269705F8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>Wykonawca/Wykonawcy: _______________________________________________________________________________</w:t>
            </w:r>
          </w:p>
          <w:p w14:paraId="2D9A5BDB" w14:textId="77777777" w:rsidR="00835B44" w:rsidRPr="00AB2B7F" w:rsidRDefault="00835B44" w:rsidP="0064056E">
            <w:pPr>
              <w:pStyle w:val="Domylnyteks"/>
              <w:rPr>
                <w:rFonts w:ascii="Arial Narrow" w:hAnsi="Arial Narrow" w:cs="Calibri"/>
                <w:color w:val="262626"/>
              </w:rPr>
            </w:pPr>
          </w:p>
          <w:p w14:paraId="046534A0" w14:textId="73C843F0" w:rsidR="000C4CCC" w:rsidRPr="00AB2B7F" w:rsidRDefault="00835B44" w:rsidP="000C4CCC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 xml:space="preserve">REGON: __________________________________ </w:t>
            </w:r>
            <w:r w:rsidR="000C4CCC" w:rsidRPr="00AB2B7F">
              <w:rPr>
                <w:rFonts w:ascii="Arial Narrow" w:hAnsi="Arial Narrow" w:cs="Calibri"/>
                <w:color w:val="262626"/>
              </w:rPr>
              <w:t>KRS: _______________________________</w:t>
            </w:r>
          </w:p>
          <w:p w14:paraId="66E675B9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</w:p>
          <w:p w14:paraId="323F159F" w14:textId="0F04D0C0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 xml:space="preserve">NIP/PESEL: _______________________________________________________________________ </w:t>
            </w:r>
          </w:p>
          <w:p w14:paraId="392D3F51" w14:textId="77777777" w:rsidR="00835B44" w:rsidRPr="00AB2B7F" w:rsidRDefault="00835B44" w:rsidP="001C4A82">
            <w:pPr>
              <w:pStyle w:val="Domylnyteks"/>
              <w:jc w:val="center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>/w zależności od podmiotu/</w:t>
            </w:r>
          </w:p>
          <w:p w14:paraId="5105D126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</w:p>
          <w:p w14:paraId="673580A9" w14:textId="7D81B7C8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>Adres siedziby</w:t>
            </w:r>
            <w:r w:rsidR="000C4CCC" w:rsidRPr="00AB2B7F">
              <w:rPr>
                <w:rFonts w:ascii="Arial Narrow" w:hAnsi="Arial Narrow" w:cs="Calibri"/>
                <w:color w:val="262626"/>
              </w:rPr>
              <w:t>/adres zamieszkania</w:t>
            </w:r>
            <w:r w:rsidRPr="00AB2B7F">
              <w:rPr>
                <w:rFonts w:ascii="Arial Narrow" w:hAnsi="Arial Narrow" w:cs="Calibri"/>
                <w:color w:val="262626"/>
              </w:rPr>
              <w:t>: __________________________________________________________________________________</w:t>
            </w:r>
          </w:p>
          <w:p w14:paraId="0A95B5C7" w14:textId="77777777" w:rsidR="00835B44" w:rsidRPr="00AB2B7F" w:rsidRDefault="00835B44" w:rsidP="001C4A82">
            <w:pPr>
              <w:pStyle w:val="Domylnyteks"/>
              <w:jc w:val="center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>/ulica z numerem budynku/lokalu,  kod pocztowy, miejscowość/</w:t>
            </w:r>
          </w:p>
          <w:p w14:paraId="2C6B59BA" w14:textId="6B7C74E0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>______________________________________</w:t>
            </w:r>
          </w:p>
          <w:p w14:paraId="2D5E0485" w14:textId="2EF5043F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 xml:space="preserve">                                                   /województwo/</w:t>
            </w:r>
          </w:p>
          <w:p w14:paraId="6A8A58E9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</w:p>
          <w:p w14:paraId="5881C2ED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>Dane teleadresowe na które należy przekazywać korespondencje związaną z niniejszym postepowaniem:</w:t>
            </w:r>
          </w:p>
          <w:p w14:paraId="3404A8D5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  <w:lang w:val="de-DE"/>
              </w:rPr>
            </w:pPr>
          </w:p>
          <w:p w14:paraId="36704634" w14:textId="77777777" w:rsidR="00630AAB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  <w:lang w:val="de-DE"/>
              </w:rPr>
            </w:pPr>
            <w:proofErr w:type="spellStart"/>
            <w:r w:rsidRPr="00AB2B7F">
              <w:rPr>
                <w:rFonts w:ascii="Arial Narrow" w:hAnsi="Arial Narrow" w:cs="Calibri"/>
                <w:color w:val="262626"/>
                <w:lang w:val="de-DE"/>
              </w:rPr>
              <w:t>Osoba</w:t>
            </w:r>
            <w:proofErr w:type="spellEnd"/>
            <w:r w:rsidRPr="00AB2B7F">
              <w:rPr>
                <w:rFonts w:ascii="Arial Narrow" w:hAnsi="Arial Narrow" w:cs="Calibri"/>
                <w:color w:val="262626"/>
                <w:lang w:val="de-DE"/>
              </w:rPr>
              <w:t xml:space="preserve"> </w:t>
            </w:r>
            <w:proofErr w:type="spellStart"/>
            <w:r w:rsidRPr="00AB2B7F">
              <w:rPr>
                <w:rFonts w:ascii="Arial Narrow" w:hAnsi="Arial Narrow" w:cs="Calibri"/>
                <w:color w:val="262626"/>
                <w:lang w:val="de-DE"/>
              </w:rPr>
              <w:t>wyznaczona</w:t>
            </w:r>
            <w:proofErr w:type="spellEnd"/>
            <w:r w:rsidRPr="00AB2B7F">
              <w:rPr>
                <w:rFonts w:ascii="Arial Narrow" w:hAnsi="Arial Narrow" w:cs="Calibri"/>
                <w:color w:val="262626"/>
                <w:lang w:val="de-DE"/>
              </w:rPr>
              <w:t xml:space="preserve"> do </w:t>
            </w:r>
            <w:proofErr w:type="spellStart"/>
            <w:r w:rsidRPr="00AB2B7F">
              <w:rPr>
                <w:rFonts w:ascii="Arial Narrow" w:hAnsi="Arial Narrow" w:cs="Calibri"/>
                <w:color w:val="262626"/>
                <w:lang w:val="de-DE"/>
              </w:rPr>
              <w:t>kontaktów</w:t>
            </w:r>
            <w:proofErr w:type="spellEnd"/>
            <w:r w:rsidRPr="00AB2B7F">
              <w:rPr>
                <w:rFonts w:ascii="Arial Narrow" w:hAnsi="Arial Narrow" w:cs="Calibri"/>
                <w:color w:val="262626"/>
                <w:lang w:val="de-DE"/>
              </w:rPr>
              <w:t xml:space="preserve"> w </w:t>
            </w:r>
            <w:proofErr w:type="spellStart"/>
            <w:r w:rsidRPr="00AB2B7F">
              <w:rPr>
                <w:rFonts w:ascii="Arial Narrow" w:hAnsi="Arial Narrow" w:cs="Calibri"/>
                <w:color w:val="262626"/>
                <w:lang w:val="de-DE"/>
              </w:rPr>
              <w:t>trakcie</w:t>
            </w:r>
            <w:proofErr w:type="spellEnd"/>
            <w:r w:rsidRPr="00AB2B7F">
              <w:rPr>
                <w:rFonts w:ascii="Arial Narrow" w:hAnsi="Arial Narrow" w:cs="Calibri"/>
                <w:color w:val="262626"/>
                <w:lang w:val="de-DE"/>
              </w:rPr>
              <w:t xml:space="preserve"> </w:t>
            </w:r>
            <w:proofErr w:type="spellStart"/>
            <w:r w:rsidRPr="00AB2B7F">
              <w:rPr>
                <w:rFonts w:ascii="Arial Narrow" w:hAnsi="Arial Narrow" w:cs="Calibri"/>
                <w:color w:val="262626"/>
                <w:lang w:val="de-DE"/>
              </w:rPr>
              <w:t>prowadzonego</w:t>
            </w:r>
            <w:proofErr w:type="spellEnd"/>
            <w:r w:rsidRPr="00AB2B7F">
              <w:rPr>
                <w:rFonts w:ascii="Arial Narrow" w:hAnsi="Arial Narrow" w:cs="Calibri"/>
                <w:color w:val="262626"/>
                <w:lang w:val="de-DE"/>
              </w:rPr>
              <w:t xml:space="preserve"> postępowania: </w:t>
            </w:r>
          </w:p>
          <w:p w14:paraId="5D3D0875" w14:textId="77777777" w:rsidR="00630AAB" w:rsidRPr="00AB2B7F" w:rsidRDefault="00630AAB" w:rsidP="001C4A82">
            <w:pPr>
              <w:pStyle w:val="Domylnyteks"/>
              <w:rPr>
                <w:rFonts w:ascii="Arial Narrow" w:hAnsi="Arial Narrow" w:cs="Calibri"/>
                <w:color w:val="262626"/>
                <w:lang w:val="de-DE"/>
              </w:rPr>
            </w:pPr>
          </w:p>
          <w:p w14:paraId="31CDBB76" w14:textId="515A0452" w:rsidR="00835B44" w:rsidRPr="00AB2B7F" w:rsidRDefault="00630AAB" w:rsidP="001C4A82">
            <w:pPr>
              <w:pStyle w:val="Domylnyteks"/>
              <w:rPr>
                <w:rFonts w:ascii="Arial Narrow" w:hAnsi="Arial Narrow" w:cs="Calibri"/>
                <w:color w:val="262626"/>
                <w:lang w:val="de-DE"/>
              </w:rPr>
            </w:pPr>
            <w:r w:rsidRPr="00AB2B7F">
              <w:rPr>
                <w:rFonts w:ascii="Arial Narrow" w:hAnsi="Arial Narrow" w:cs="Calibri"/>
                <w:color w:val="262626"/>
                <w:lang w:val="de-DE"/>
              </w:rPr>
              <w:t>Pan/i</w:t>
            </w:r>
            <w:r w:rsidR="00835B44" w:rsidRPr="00E00034">
              <w:rPr>
                <w:rFonts w:ascii="Arial Narrow" w:hAnsi="Arial Narrow" w:cs="Calibri"/>
                <w:color w:val="262626"/>
                <w:lang w:val="en-US"/>
              </w:rPr>
              <w:t>______________________________________</w:t>
            </w:r>
          </w:p>
          <w:p w14:paraId="3C9D6DAB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  <w:lang w:val="de-DE"/>
              </w:rPr>
            </w:pPr>
          </w:p>
          <w:p w14:paraId="7E84FDC0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  <w:lang w:val="de-DE"/>
              </w:rPr>
            </w:pPr>
            <w:r w:rsidRPr="00AB2B7F">
              <w:rPr>
                <w:rFonts w:ascii="Arial Narrow" w:hAnsi="Arial Narrow" w:cs="Calibri"/>
                <w:color w:val="262626"/>
                <w:lang w:val="de-DE"/>
              </w:rPr>
              <w:t>Tel./fax: ____________________________________________________________________________</w:t>
            </w:r>
          </w:p>
          <w:p w14:paraId="4F07BDA3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  <w:lang w:val="de-DE"/>
              </w:rPr>
            </w:pPr>
          </w:p>
          <w:p w14:paraId="7702FF09" w14:textId="014C33DA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  <w:lang w:val="de-DE"/>
              </w:rPr>
            </w:pPr>
            <w:proofErr w:type="spellStart"/>
            <w:r w:rsidRPr="00AB2B7F">
              <w:rPr>
                <w:rFonts w:ascii="Arial Narrow" w:hAnsi="Arial Narrow" w:cs="Calibri"/>
                <w:color w:val="262626"/>
                <w:lang w:val="de-DE"/>
              </w:rPr>
              <w:t>e-mail</w:t>
            </w:r>
            <w:proofErr w:type="spellEnd"/>
            <w:r w:rsidRPr="00AB2B7F">
              <w:rPr>
                <w:rFonts w:ascii="Arial Narrow" w:hAnsi="Arial Narrow" w:cs="Calibri"/>
                <w:color w:val="262626"/>
                <w:lang w:val="de-DE"/>
              </w:rPr>
              <w:t>: ____________________@________________________________________</w:t>
            </w:r>
          </w:p>
          <w:p w14:paraId="48FF00E4" w14:textId="77777777" w:rsidR="00835B44" w:rsidRPr="00E00034" w:rsidRDefault="00835B44" w:rsidP="001C4A82">
            <w:pPr>
              <w:autoSpaceDE w:val="0"/>
              <w:autoSpaceDN w:val="0"/>
              <w:rPr>
                <w:rFonts w:ascii="Arial Narrow" w:eastAsia="Calibri" w:hAnsi="Arial Narrow" w:cs="Calibri"/>
                <w:color w:val="262626"/>
                <w:sz w:val="24"/>
                <w:szCs w:val="24"/>
                <w:lang w:val="en-US"/>
              </w:rPr>
            </w:pPr>
          </w:p>
          <w:p w14:paraId="79D21825" w14:textId="77777777" w:rsidR="00835B44" w:rsidRPr="00AB2B7F" w:rsidRDefault="00835B44" w:rsidP="001C4A82">
            <w:pPr>
              <w:autoSpaceDE w:val="0"/>
              <w:autoSpaceDN w:val="0"/>
              <w:rPr>
                <w:rFonts w:ascii="Arial Narrow" w:eastAsia="Calibri" w:hAnsi="Arial Narrow" w:cs="Calibri"/>
                <w:color w:val="262626"/>
                <w:sz w:val="24"/>
                <w:szCs w:val="24"/>
              </w:rPr>
            </w:pPr>
            <w:r w:rsidRPr="00AB2B7F">
              <w:rPr>
                <w:rFonts w:ascii="Arial Narrow" w:eastAsia="Calibri" w:hAnsi="Arial Narrow" w:cs="Calibri"/>
                <w:color w:val="262626"/>
                <w:sz w:val="24"/>
                <w:szCs w:val="24"/>
              </w:rPr>
              <w:t xml:space="preserve">Kategoria Przedsiębiorstwa* (zaznacz właściwe): </w:t>
            </w:r>
          </w:p>
          <w:p w14:paraId="0BF5442C" w14:textId="77777777" w:rsidR="00835B44" w:rsidRPr="00AB2B7F" w:rsidRDefault="00835B44" w:rsidP="001C4A82">
            <w:pPr>
              <w:autoSpaceDE w:val="0"/>
              <w:autoSpaceDN w:val="0"/>
              <w:rPr>
                <w:rFonts w:ascii="Calibri" w:eastAsia="Calibri" w:hAnsi="Calibri" w:cs="Calibri"/>
                <w:color w:val="262626"/>
                <w:sz w:val="24"/>
                <w:szCs w:val="24"/>
              </w:rPr>
            </w:pPr>
          </w:p>
          <w:bookmarkStart w:id="0" w:name="Wybór2"/>
          <w:p w14:paraId="5B4501DB" w14:textId="0BD9D499" w:rsidR="00835B44" w:rsidRPr="00AB2B7F" w:rsidRDefault="00835B44" w:rsidP="001C4A82">
            <w:pPr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separate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end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t xml:space="preserve"> </w:t>
            </w:r>
            <w:r w:rsidRPr="00AB2B7F">
              <w:rPr>
                <w:rFonts w:ascii="Arial Narrow" w:hAnsi="Arial Narrow" w:cs="Calibri"/>
                <w:bCs/>
                <w:color w:val="262626"/>
                <w:sz w:val="24"/>
                <w:szCs w:val="24"/>
              </w:rPr>
              <w:t xml:space="preserve">mikroprzedsiębiorstwo  </w:t>
            </w:r>
            <w:bookmarkEnd w:id="0"/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separate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end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t xml:space="preserve"> </w:t>
            </w:r>
            <w:r w:rsidRPr="00AB2B7F">
              <w:rPr>
                <w:rFonts w:ascii="Arial Narrow" w:hAnsi="Arial Narrow" w:cs="Calibri"/>
                <w:bCs/>
                <w:color w:val="262626"/>
                <w:sz w:val="24"/>
                <w:szCs w:val="24"/>
              </w:rPr>
              <w:t>małe przedsiębiorstwo</w:t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t xml:space="preserve">   </w:t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separate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end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t xml:space="preserve"> </w:t>
            </w:r>
            <w:r w:rsidRPr="00AB2B7F">
              <w:rPr>
                <w:rFonts w:ascii="Arial Narrow" w:hAnsi="Arial Narrow" w:cs="Calibri"/>
                <w:bCs/>
                <w:color w:val="262626"/>
                <w:sz w:val="24"/>
                <w:szCs w:val="24"/>
              </w:rPr>
              <w:t>średnie przedsiębiorstwo</w:t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t xml:space="preserve"> </w:t>
            </w:r>
          </w:p>
          <w:p w14:paraId="3EBDAD00" w14:textId="0DA2B46A" w:rsidR="000C4CCC" w:rsidRPr="00AB2B7F" w:rsidRDefault="000C4CCC" w:rsidP="001C4A82">
            <w:pPr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</w:p>
          <w:p w14:paraId="503386DF" w14:textId="77777777" w:rsidR="000C4CCC" w:rsidRPr="00AB2B7F" w:rsidRDefault="000C4CCC" w:rsidP="000C4CCC">
            <w:pPr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</w:pP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separate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end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t xml:space="preserve"> </w:t>
            </w:r>
            <w:r w:rsidRPr="00AB2B7F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 xml:space="preserve">jednoosobowa  działalność  gospodarcza,  </w:t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separate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end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t xml:space="preserve"> </w:t>
            </w:r>
            <w:r w:rsidRPr="00AB2B7F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>osoba  fizyczna  nieprowadząca działalności gospodarczej,</w:t>
            </w:r>
          </w:p>
          <w:p w14:paraId="087A14EC" w14:textId="4E8144A7" w:rsidR="000C4CCC" w:rsidRPr="00AB2B7F" w:rsidRDefault="000C4CCC" w:rsidP="000C4CCC">
            <w:pPr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</w:pPr>
            <w:r w:rsidRPr="00AB2B7F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651F68" w14:textId="0BC46597" w:rsidR="00835B44" w:rsidRPr="00AB2B7F" w:rsidRDefault="000C4CCC" w:rsidP="000C4CCC">
            <w:pPr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</w:r>
            <w:r w:rsidR="00000000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separate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fldChar w:fldCharType="end"/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</w:rPr>
              <w:t xml:space="preserve"> </w:t>
            </w:r>
            <w:r w:rsidRPr="00AB2B7F">
              <w:rPr>
                <w:rFonts w:ascii="Arial Narrow" w:hAnsi="Arial Narrow"/>
                <w:sz w:val="24"/>
                <w:szCs w:val="24"/>
                <w:shd w:val="clear" w:color="auto" w:fill="FFFFFF"/>
              </w:rPr>
              <w:t>inny rodzaj</w:t>
            </w:r>
          </w:p>
        </w:tc>
      </w:tr>
      <w:tr w:rsidR="00835B44" w:rsidRPr="00AB2B7F" w14:paraId="0929D7D4" w14:textId="77777777" w:rsidTr="001C4A82">
        <w:trPr>
          <w:trHeight w:val="1333"/>
        </w:trPr>
        <w:tc>
          <w:tcPr>
            <w:tcW w:w="100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66F66" w14:textId="77777777" w:rsidR="00835B44" w:rsidRPr="00AB2B7F" w:rsidRDefault="00835B44" w:rsidP="001C4A82">
            <w:pPr>
              <w:pStyle w:val="Tekstpodstawowywcity3"/>
              <w:spacing w:after="0"/>
              <w:ind w:left="0"/>
              <w:jc w:val="both"/>
              <w:rPr>
                <w:rFonts w:ascii="Calibri" w:hAnsi="Calibri" w:cs="Calibri"/>
                <w:color w:val="262626"/>
                <w:sz w:val="24"/>
                <w:szCs w:val="24"/>
                <w:lang w:val="pl-PL"/>
              </w:rPr>
            </w:pPr>
          </w:p>
          <w:p w14:paraId="744C4F57" w14:textId="77777777" w:rsidR="00835B44" w:rsidRPr="00AB2B7F" w:rsidRDefault="00835B44" w:rsidP="001C4A82">
            <w:pPr>
              <w:pStyle w:val="Tekstpodstawowywcity3"/>
              <w:spacing w:after="0"/>
              <w:ind w:left="0"/>
              <w:jc w:val="both"/>
              <w:rPr>
                <w:rFonts w:ascii="Arial Narrow" w:hAnsi="Arial Narrow" w:cs="Calibri"/>
                <w:color w:val="262626"/>
                <w:sz w:val="24"/>
                <w:szCs w:val="24"/>
                <w:lang w:val="pl-PL"/>
              </w:rPr>
            </w:pP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  <w:lang w:val="pl-PL"/>
              </w:rPr>
              <w:t xml:space="preserve">W przypadku Wykonawców </w:t>
            </w:r>
            <w:r w:rsidRPr="00AB2B7F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  <w:lang w:val="pl-PL"/>
              </w:rPr>
              <w:t>ubiegających się wspólnie</w:t>
            </w:r>
            <w:r w:rsidRPr="00AB2B7F">
              <w:rPr>
                <w:rFonts w:ascii="Arial Narrow" w:hAnsi="Arial Narrow" w:cs="Calibri"/>
                <w:color w:val="262626"/>
                <w:sz w:val="24"/>
                <w:szCs w:val="24"/>
                <w:lang w:val="pl-PL"/>
              </w:rPr>
              <w:t xml:space="preserve"> o udzielenie zamówienia należy wskazać ustanowionego pełnomocnika (lidera).</w:t>
            </w:r>
          </w:p>
          <w:p w14:paraId="2E8CB667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</w:p>
          <w:p w14:paraId="673E5DF7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>Reprezentowany przez: __________________________________________________________________________________</w:t>
            </w:r>
          </w:p>
          <w:p w14:paraId="002DC0C0" w14:textId="448C4B75" w:rsidR="00630AAB" w:rsidRPr="00C17E09" w:rsidRDefault="00835B44" w:rsidP="00C17E09">
            <w:pPr>
              <w:pStyle w:val="Domylnyteks"/>
              <w:jc w:val="center"/>
              <w:rPr>
                <w:rFonts w:ascii="Arial Narrow" w:hAnsi="Arial Narrow" w:cs="Calibri"/>
                <w:color w:val="262626"/>
                <w:lang w:val="de-DE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>/imię, nazwisko, stanowisko /</w:t>
            </w:r>
            <w:r w:rsidRPr="00AB2B7F">
              <w:rPr>
                <w:rFonts w:ascii="Arial Narrow" w:hAnsi="Arial Narrow" w:cs="Calibri"/>
                <w:color w:val="262626"/>
                <w:lang w:val="de-DE"/>
              </w:rPr>
              <w:t xml:space="preserve">   </w:t>
            </w:r>
          </w:p>
          <w:p w14:paraId="62320F40" w14:textId="05649ED3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>podstawa reprezentacji __________________________________________________________________________________</w:t>
            </w:r>
          </w:p>
          <w:p w14:paraId="2C7B7BE5" w14:textId="77777777" w:rsidR="00694007" w:rsidRDefault="00835B44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 xml:space="preserve">                      /pełnomocnictwo, umowa konsorcjum, spółki cywilnej z datą i numerem dokumentu/</w:t>
            </w:r>
          </w:p>
          <w:p w14:paraId="55D9D609" w14:textId="77777777" w:rsidR="00A12B3A" w:rsidRDefault="00A12B3A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</w:p>
          <w:p w14:paraId="7011CDFF" w14:textId="1534100A" w:rsidR="00A12B3A" w:rsidRDefault="00A12B3A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</w:p>
          <w:p w14:paraId="2668B703" w14:textId="77777777" w:rsidR="007676D0" w:rsidRDefault="007676D0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</w:p>
          <w:p w14:paraId="357FF6BF" w14:textId="0A382178" w:rsidR="00A509F5" w:rsidRPr="00C17E09" w:rsidRDefault="00A509F5" w:rsidP="001C4A82">
            <w:pPr>
              <w:pStyle w:val="Domylnyteks"/>
              <w:rPr>
                <w:rFonts w:ascii="Arial Narrow" w:hAnsi="Arial Narrow" w:cs="Calibri"/>
                <w:color w:val="262626"/>
              </w:rPr>
            </w:pPr>
          </w:p>
        </w:tc>
      </w:tr>
    </w:tbl>
    <w:p w14:paraId="25499CB6" w14:textId="77777777" w:rsidR="00835B44" w:rsidRPr="00AB2B7F" w:rsidRDefault="00835B44" w:rsidP="00835B44">
      <w:pPr>
        <w:autoSpaceDE w:val="0"/>
        <w:autoSpaceDN w:val="0"/>
        <w:adjustRightInd w:val="0"/>
        <w:rPr>
          <w:rFonts w:ascii="Calibri" w:hAnsi="Calibri" w:cs="Calibri"/>
          <w:color w:val="262626"/>
          <w:sz w:val="4"/>
          <w:szCs w:val="4"/>
        </w:rPr>
      </w:pPr>
      <w:r w:rsidRPr="00AB2B7F">
        <w:rPr>
          <w:rFonts w:ascii="Calibri" w:hAnsi="Calibri" w:cs="Calibri"/>
          <w:color w:val="262626"/>
          <w:sz w:val="16"/>
          <w:szCs w:val="16"/>
        </w:rPr>
        <w:t xml:space="preserve">    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10065"/>
      </w:tblGrid>
      <w:tr w:rsidR="00835B44" w:rsidRPr="00AB2B7F" w14:paraId="39D6F70A" w14:textId="77777777" w:rsidTr="001C4A82">
        <w:tc>
          <w:tcPr>
            <w:tcW w:w="10065" w:type="dxa"/>
            <w:shd w:val="clear" w:color="auto" w:fill="DBE5F1"/>
          </w:tcPr>
          <w:p w14:paraId="6B54415A" w14:textId="795AD1F4" w:rsidR="00835B44" w:rsidRDefault="00835B44" w:rsidP="001C4A8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262626"/>
                <w:sz w:val="24"/>
                <w:szCs w:val="24"/>
              </w:rPr>
            </w:pPr>
            <w:r w:rsidRPr="00AB2B7F">
              <w:rPr>
                <w:rFonts w:ascii="Calibri" w:hAnsi="Calibri" w:cs="Calibri"/>
                <w:b/>
                <w:color w:val="262626"/>
                <w:sz w:val="24"/>
                <w:szCs w:val="24"/>
              </w:rPr>
              <w:lastRenderedPageBreak/>
              <w:t>2</w:t>
            </w:r>
            <w:r w:rsidRPr="00AB2B7F">
              <w:rPr>
                <w:rFonts w:ascii="Calibri" w:hAnsi="Calibri" w:cs="Calibri"/>
                <w:b/>
                <w:bCs/>
                <w:color w:val="262626"/>
                <w:sz w:val="24"/>
                <w:szCs w:val="24"/>
              </w:rPr>
              <w:t>)</w:t>
            </w:r>
            <w:r w:rsidRPr="00AB2B7F">
              <w:rPr>
                <w:rFonts w:ascii="Calibri" w:hAnsi="Calibri" w:cs="Calibri"/>
                <w:b/>
                <w:color w:val="262626"/>
                <w:sz w:val="24"/>
                <w:szCs w:val="24"/>
              </w:rPr>
              <w:t xml:space="preserve"> OKREŚLENIE PRZEDMIOTU ZAMÓWIENIA OFERTY </w:t>
            </w:r>
          </w:p>
          <w:p w14:paraId="1D18A1A0" w14:textId="5EB447CA" w:rsidR="00B877A8" w:rsidRPr="00B877A8" w:rsidRDefault="00B877A8" w:rsidP="00B877A8">
            <w:pPr>
              <w:pStyle w:val="Nagwek"/>
              <w:rPr>
                <w:rFonts w:ascii="Arial" w:hAnsi="Arial" w:cs="Arial"/>
                <w:b/>
                <w:sz w:val="28"/>
                <w:szCs w:val="28"/>
              </w:rPr>
            </w:pPr>
            <w:r w:rsidRPr="00B877A8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59C4E506" w14:textId="055F29A8" w:rsidR="00835B44" w:rsidRDefault="00B877A8" w:rsidP="00722524">
            <w:pPr>
              <w:tabs>
                <w:tab w:val="center" w:pos="4465"/>
                <w:tab w:val="center" w:pos="7936"/>
              </w:tabs>
              <w:spacing w:line="276" w:lineRule="auto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509F5" w:rsidRPr="00A509F5">
              <w:rPr>
                <w:rFonts w:ascii="Arial" w:hAnsi="Arial" w:cs="Arial"/>
                <w:b/>
                <w:sz w:val="28"/>
                <w:szCs w:val="28"/>
              </w:rPr>
              <w:t>Budow</w:t>
            </w:r>
            <w:r w:rsidR="00A509F5"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="00A509F5" w:rsidRPr="00A509F5">
              <w:rPr>
                <w:rFonts w:ascii="Arial" w:hAnsi="Arial" w:cs="Arial"/>
                <w:b/>
                <w:sz w:val="28"/>
                <w:szCs w:val="28"/>
              </w:rPr>
              <w:t xml:space="preserve"> Centrum Inicjatyw Kulturalnych w Komorowie</w:t>
            </w:r>
            <w:r w:rsidR="001F2090">
              <w:rPr>
                <w:rFonts w:ascii="Arial" w:hAnsi="Arial" w:cs="Arial"/>
                <w:b/>
                <w:sz w:val="28"/>
                <w:szCs w:val="28"/>
              </w:rPr>
              <w:t xml:space="preserve"> - II</w:t>
            </w:r>
            <w:r w:rsidR="007676D0" w:rsidRPr="007676D0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”</w:t>
            </w:r>
          </w:p>
          <w:p w14:paraId="42B495B5" w14:textId="77777777" w:rsidR="00722524" w:rsidRPr="007676D0" w:rsidRDefault="00722524" w:rsidP="00727BAE">
            <w:pPr>
              <w:tabs>
                <w:tab w:val="center" w:pos="4465"/>
                <w:tab w:val="center" w:pos="7936"/>
              </w:tabs>
              <w:spacing w:line="259" w:lineRule="auto"/>
              <w:rPr>
                <w:iCs/>
              </w:rPr>
            </w:pPr>
          </w:p>
          <w:p w14:paraId="00D40BFC" w14:textId="21C73DCB" w:rsidR="00823B0F" w:rsidRDefault="00835B44" w:rsidP="00823B0F">
            <w:pPr>
              <w:jc w:val="center"/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</w:pPr>
            <w:r w:rsidRPr="00014F91"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  <w:t>ZP.271.</w:t>
            </w:r>
            <w:r w:rsidR="00ED159B" w:rsidRPr="00014F91"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  <w:t>1</w:t>
            </w:r>
            <w:r w:rsidR="00194824"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  <w:t>.</w:t>
            </w:r>
            <w:r w:rsidR="001F2090"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  <w:t>14</w:t>
            </w:r>
            <w:r w:rsidR="00E23B56" w:rsidRPr="00014F91"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  <w:t>.</w:t>
            </w:r>
            <w:r w:rsidRPr="00014F91"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  <w:t>202</w:t>
            </w:r>
            <w:r w:rsidR="001F2090"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  <w:t>3</w:t>
            </w:r>
          </w:p>
          <w:p w14:paraId="1E518E90" w14:textId="77777777" w:rsidR="00835B44" w:rsidRPr="00AB2B7F" w:rsidRDefault="00835B44" w:rsidP="003808BA">
            <w:pPr>
              <w:rPr>
                <w:rFonts w:ascii="Calibri" w:hAnsi="Calibri" w:cs="Calibri"/>
                <w:noProof/>
                <w:sz w:val="18"/>
                <w:szCs w:val="18"/>
              </w:rPr>
            </w:pPr>
          </w:p>
        </w:tc>
      </w:tr>
    </w:tbl>
    <w:p w14:paraId="06D0147A" w14:textId="77777777" w:rsidR="00835B44" w:rsidRPr="00AB2B7F" w:rsidRDefault="00835B44" w:rsidP="00835B44">
      <w:pPr>
        <w:pStyle w:val="Tekstpodstawowywcity3"/>
        <w:spacing w:after="0"/>
        <w:ind w:left="0"/>
        <w:rPr>
          <w:rFonts w:ascii="Calibri" w:hAnsi="Calibri" w:cs="Calibri"/>
          <w:color w:val="262626"/>
          <w:sz w:val="4"/>
          <w:szCs w:val="4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3"/>
      </w:tblGrid>
      <w:tr w:rsidR="00835B44" w:rsidRPr="00014F91" w14:paraId="66ED45BE" w14:textId="77777777" w:rsidTr="002C519F">
        <w:tc>
          <w:tcPr>
            <w:tcW w:w="10093" w:type="dxa"/>
            <w:shd w:val="clear" w:color="auto" w:fill="auto"/>
          </w:tcPr>
          <w:p w14:paraId="77AE37A0" w14:textId="33C9B41F" w:rsidR="00835B44" w:rsidRPr="00014F91" w:rsidRDefault="00835B44" w:rsidP="001C4A82">
            <w:pPr>
              <w:pStyle w:val="Akapitzlist"/>
              <w:shd w:val="clear" w:color="auto" w:fill="FFFFFF"/>
              <w:spacing w:line="276" w:lineRule="auto"/>
              <w:ind w:left="0" w:right="45"/>
              <w:jc w:val="both"/>
              <w:rPr>
                <w:rFonts w:ascii="Arial Narrow" w:hAnsi="Arial Narrow" w:cs="Calibri"/>
                <w:sz w:val="24"/>
                <w:szCs w:val="24"/>
              </w:rPr>
            </w:pPr>
            <w:r w:rsidRPr="00014F91">
              <w:rPr>
                <w:rFonts w:ascii="Arial Narrow" w:hAnsi="Arial Narrow" w:cs="Calibri"/>
                <w:sz w:val="24"/>
                <w:szCs w:val="24"/>
              </w:rPr>
              <w:t xml:space="preserve">3) </w:t>
            </w:r>
            <w:r w:rsidR="00630AAB" w:rsidRPr="00753C81">
              <w:rPr>
                <w:rFonts w:ascii="Arial Narrow" w:hAnsi="Arial Narrow" w:cs="Calibri"/>
                <w:b/>
                <w:bCs/>
                <w:sz w:val="24"/>
                <w:szCs w:val="24"/>
              </w:rPr>
              <w:t>KRYTERIUM nr 1</w:t>
            </w:r>
            <w:r w:rsidR="00630AAB" w:rsidRPr="00753C81">
              <w:rPr>
                <w:rFonts w:ascii="Arial Narrow" w:hAnsi="Arial Narrow" w:cs="Calibri"/>
                <w:b/>
                <w:bCs/>
              </w:rPr>
              <w:t xml:space="preserve"> </w:t>
            </w:r>
            <w:r w:rsidRPr="00753C81">
              <w:rPr>
                <w:rFonts w:ascii="Arial Narrow" w:hAnsi="Arial Narrow" w:cs="Calibri"/>
                <w:b/>
                <w:bCs/>
                <w:sz w:val="24"/>
                <w:szCs w:val="24"/>
              </w:rPr>
              <w:t>Cena</w:t>
            </w:r>
            <w:r w:rsidR="00630AAB" w:rsidRPr="00753C81">
              <w:rPr>
                <w:rFonts w:ascii="Arial Narrow" w:hAnsi="Arial Narrow" w:cs="Calibri"/>
                <w:b/>
                <w:bCs/>
                <w:sz w:val="24"/>
                <w:szCs w:val="24"/>
              </w:rPr>
              <w:t xml:space="preserve"> brutto:</w:t>
            </w:r>
          </w:p>
          <w:p w14:paraId="1DE4487F" w14:textId="686C072E" w:rsidR="00823B0F" w:rsidRPr="00823B0F" w:rsidRDefault="00823B0F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/>
                <w:sz w:val="24"/>
                <w:szCs w:val="24"/>
                <w:lang w:eastAsia="pl-PL"/>
              </w:rPr>
            </w:pPr>
          </w:p>
          <w:tbl>
            <w:tblPr>
              <w:tblW w:w="9102" w:type="dxa"/>
              <w:tblInd w:w="3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2155"/>
              <w:gridCol w:w="1418"/>
              <w:gridCol w:w="1134"/>
              <w:gridCol w:w="1701"/>
              <w:gridCol w:w="1984"/>
            </w:tblGrid>
            <w:tr w:rsidR="00176682" w:rsidRPr="00014F91" w14:paraId="11A8F4C0" w14:textId="77777777" w:rsidTr="00176682">
              <w:trPr>
                <w:cantSplit/>
                <w:trHeight w:val="762"/>
              </w:trPr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vAlign w:val="center"/>
                </w:tcPr>
                <w:p w14:paraId="340FF62C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bookmarkStart w:id="1" w:name="_Hlk87948227"/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lp.</w:t>
                  </w:r>
                </w:p>
              </w:tc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vAlign w:val="center"/>
                </w:tcPr>
                <w:p w14:paraId="6363BC19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nazwa zadania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vAlign w:val="center"/>
                </w:tcPr>
                <w:p w14:paraId="0433ED64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wartość netto</w:t>
                  </w:r>
                </w:p>
                <w:p w14:paraId="5726D4CB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vAlign w:val="center"/>
                </w:tcPr>
                <w:p w14:paraId="07BE43D2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vertAlign w:val="superscript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stawka podatku vat %</w:t>
                  </w: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vertAlign w:val="superscript"/>
                      <w:lang w:eastAsia="en-US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14:paraId="3E9C1BBF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kwota</w:t>
                  </w:r>
                </w:p>
                <w:p w14:paraId="15498B6C" w14:textId="25E29308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podatku VAT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vAlign w:val="center"/>
                </w:tcPr>
                <w:p w14:paraId="293C7B20" w14:textId="122E4CEB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wartość</w:t>
                  </w:r>
                </w:p>
                <w:p w14:paraId="104C3812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 xml:space="preserve">brutto </w:t>
                  </w: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vertAlign w:val="superscript"/>
                      <w:lang w:eastAsia="en-US"/>
                    </w:rPr>
                    <w:t>2</w:t>
                  </w:r>
                  <w:r w:rsidRPr="00014F91">
                    <w:rPr>
                      <w:rFonts w:asciiTheme="minorHAnsi" w:eastAsia="Calibri" w:hAnsiTheme="minorHAnsi" w:cstheme="minorHAnsi"/>
                      <w:sz w:val="24"/>
                      <w:szCs w:val="24"/>
                      <w:lang w:eastAsia="en-US"/>
                    </w:rPr>
                    <w:t>*</w:t>
                  </w:r>
                </w:p>
                <w:p w14:paraId="570FBBEA" w14:textId="56763A52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z w:val="24"/>
                      <w:szCs w:val="24"/>
                      <w:lang w:eastAsia="en-US"/>
                    </w:rPr>
                    <w:t>(3+5)</w:t>
                  </w:r>
                </w:p>
              </w:tc>
            </w:tr>
            <w:tr w:rsidR="00176682" w:rsidRPr="00014F91" w14:paraId="4A2CD5A1" w14:textId="77777777" w:rsidTr="00176682">
              <w:trPr>
                <w:cantSplit/>
                <w:trHeight w:val="309"/>
              </w:trPr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C21D14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E24C00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8A7DA1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027D54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BDD95" w14:textId="3E1A2E98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8ED276" w14:textId="28B87424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6</w:t>
                  </w:r>
                </w:p>
              </w:tc>
            </w:tr>
            <w:tr w:rsidR="00176682" w:rsidRPr="00014F91" w14:paraId="499EB1B0" w14:textId="77777777" w:rsidTr="00980268">
              <w:trPr>
                <w:cantSplit/>
                <w:trHeight w:val="434"/>
              </w:trPr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C5662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z w:val="24"/>
                      <w:szCs w:val="24"/>
                      <w:lang w:eastAsia="en-US"/>
                    </w:rPr>
                  </w:pPr>
                  <w:r w:rsidRPr="00014F91">
                    <w:rPr>
                      <w:rFonts w:asciiTheme="minorHAnsi" w:eastAsia="Calibri" w:hAnsiTheme="minorHAnsi" w:cstheme="minorHAnsi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6BDED" w14:textId="77777777" w:rsidR="001F2090" w:rsidRDefault="00A509F5" w:rsidP="00176682">
                  <w:pPr>
                    <w:suppressAutoHyphens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509F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Budowa Centrum Inicjatyw Kulturalnych </w:t>
                  </w:r>
                </w:p>
                <w:p w14:paraId="355ABFB9" w14:textId="0D8466C1" w:rsidR="0086364B" w:rsidRPr="00A509F5" w:rsidRDefault="00A509F5" w:rsidP="00176682">
                  <w:pPr>
                    <w:suppressAutoHyphens w:val="0"/>
                    <w:rPr>
                      <w:rFonts w:asciiTheme="minorHAnsi" w:eastAsia="Calibri" w:hAnsiTheme="minorHAnsi" w:cstheme="minorHAnsi"/>
                      <w:bCs/>
                      <w:sz w:val="22"/>
                      <w:szCs w:val="22"/>
                      <w:lang w:eastAsia="en-US"/>
                    </w:rPr>
                  </w:pPr>
                  <w:r w:rsidRPr="00A509F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w Komorowie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79F90A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3F6DB" w14:textId="65F8DCEC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00671" w14:textId="77777777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22413" w14:textId="4C008235" w:rsidR="00176682" w:rsidRPr="00014F91" w:rsidRDefault="00176682" w:rsidP="00176682">
                  <w:pPr>
                    <w:suppressAutoHyphens w:val="0"/>
                    <w:jc w:val="center"/>
                    <w:rPr>
                      <w:rFonts w:asciiTheme="minorHAnsi" w:eastAsia="Calibri" w:hAnsiTheme="minorHAnsi" w:cs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</w:p>
              </w:tc>
            </w:tr>
            <w:bookmarkEnd w:id="1"/>
          </w:tbl>
          <w:p w14:paraId="163A7F9A" w14:textId="77777777" w:rsidR="001F2090" w:rsidRDefault="001F2090" w:rsidP="00176682">
            <w:pPr>
              <w:suppressAutoHyphens w:val="0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  <w:p w14:paraId="68137D09" w14:textId="1F90EF56" w:rsidR="00176682" w:rsidRDefault="00176682" w:rsidP="00176682">
            <w:pPr>
              <w:suppressAutoHyphens w:val="0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014F91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 xml:space="preserve">* cena wyrażona do 2 miejsc po przecinku </w:t>
            </w:r>
          </w:p>
          <w:p w14:paraId="08D0782F" w14:textId="58CD9C4E" w:rsidR="007A10BF" w:rsidRPr="00A509F5" w:rsidRDefault="007A10BF" w:rsidP="00A509F5">
            <w:pPr>
              <w:suppressAutoHyphens w:val="0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A509F5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1, 2 – dotyczy podmiotu będące płatnikiem podatku VAT</w:t>
            </w:r>
          </w:p>
          <w:p w14:paraId="42B2E9FE" w14:textId="77777777" w:rsidR="00014F91" w:rsidRPr="00014F91" w:rsidRDefault="00014F91" w:rsidP="00014F91">
            <w:pPr>
              <w:suppressAutoHyphens w:val="0"/>
              <w:autoSpaceDE w:val="0"/>
              <w:autoSpaceDN w:val="0"/>
              <w:adjustRightInd w:val="0"/>
              <w:rPr>
                <w:rFonts w:ascii="Arial Narrow" w:eastAsia="SimSun" w:hAnsi="Arial Narrow" w:cs="Calibri"/>
                <w:sz w:val="24"/>
                <w:szCs w:val="24"/>
                <w:lang w:eastAsia="pl-PL"/>
              </w:rPr>
            </w:pPr>
          </w:p>
          <w:p w14:paraId="3E8E211D" w14:textId="109A9EF0" w:rsidR="00014F91" w:rsidRPr="00014F91" w:rsidRDefault="00014F91" w:rsidP="00014F91">
            <w:pPr>
              <w:suppressAutoHyphens w:val="0"/>
              <w:autoSpaceDE w:val="0"/>
              <w:autoSpaceDN w:val="0"/>
              <w:adjustRightInd w:val="0"/>
              <w:rPr>
                <w:rFonts w:ascii="Arial Narrow" w:eastAsia="SimSun" w:hAnsi="Arial Narrow" w:cs="Calibri"/>
                <w:sz w:val="24"/>
                <w:szCs w:val="24"/>
                <w:lang w:eastAsia="pl-PL"/>
              </w:rPr>
            </w:pPr>
            <w:r w:rsidRPr="00014F91">
              <w:rPr>
                <w:rFonts w:ascii="Arial Narrow" w:eastAsia="SimSun" w:hAnsi="Arial Narrow" w:cs="Calibri"/>
                <w:sz w:val="24"/>
                <w:szCs w:val="24"/>
                <w:lang w:eastAsia="pl-PL"/>
              </w:rPr>
              <w:t>SŁOWNIE (wartoś</w:t>
            </w:r>
            <w:r>
              <w:rPr>
                <w:rFonts w:ascii="Arial Narrow" w:eastAsia="SimSun" w:hAnsi="Arial Narrow" w:cs="Calibri"/>
                <w:sz w:val="24"/>
                <w:szCs w:val="24"/>
                <w:lang w:eastAsia="pl-PL"/>
              </w:rPr>
              <w:t>ć z kolumny nr 6)</w:t>
            </w:r>
            <w:r w:rsidRPr="00014F91">
              <w:rPr>
                <w:rFonts w:ascii="Arial Narrow" w:eastAsia="SimSun" w:hAnsi="Arial Narrow" w:cs="Calibri"/>
                <w:sz w:val="24"/>
                <w:szCs w:val="24"/>
                <w:lang w:eastAsia="pl-PL"/>
              </w:rPr>
              <w:t>: ____________________________________________________________________________________</w:t>
            </w:r>
          </w:p>
          <w:p w14:paraId="17C78F51" w14:textId="77777777" w:rsidR="005F17F3" w:rsidRDefault="005F17F3" w:rsidP="00D86740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sz w:val="24"/>
                <w:szCs w:val="24"/>
                <w:lang w:eastAsia="pl-PL"/>
              </w:rPr>
            </w:pPr>
          </w:p>
          <w:p w14:paraId="1A246B09" w14:textId="0C64F2E9" w:rsidR="00835B44" w:rsidRDefault="00835B44" w:rsidP="00D86740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sz w:val="24"/>
                <w:szCs w:val="24"/>
                <w:lang w:eastAsia="pl-PL"/>
              </w:rPr>
            </w:pPr>
            <w:r w:rsidRPr="00014F91">
              <w:rPr>
                <w:rFonts w:ascii="Arial Narrow" w:hAnsi="Arial Narrow" w:cs="Calibri"/>
                <w:sz w:val="24"/>
                <w:szCs w:val="24"/>
                <w:lang w:eastAsia="pl-PL"/>
              </w:rPr>
              <w:t>OŚWIADCZAMY, że przedstawione w ofercie ceny nie stanowią cen dumpingowych i złożenie oferty nie stanowi czynu nieuczciwej konkurencji.</w:t>
            </w:r>
          </w:p>
          <w:p w14:paraId="77D9505F" w14:textId="1ED6310C" w:rsidR="00896558" w:rsidRPr="00014F91" w:rsidRDefault="00896558" w:rsidP="00D86740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sz w:val="24"/>
                <w:szCs w:val="24"/>
                <w:lang w:eastAsia="pl-PL"/>
              </w:rPr>
            </w:pPr>
          </w:p>
        </w:tc>
      </w:tr>
    </w:tbl>
    <w:p w14:paraId="37998655" w14:textId="77777777" w:rsidR="00835B44" w:rsidRPr="00AB2B7F" w:rsidRDefault="00835B44" w:rsidP="00835B44">
      <w:pPr>
        <w:rPr>
          <w:rFonts w:ascii="Arial Narrow" w:hAnsi="Arial Narrow" w:cs="Calibri"/>
          <w:color w:val="262626"/>
          <w:sz w:val="24"/>
          <w:szCs w:val="24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3"/>
      </w:tblGrid>
      <w:tr w:rsidR="00835B44" w:rsidRPr="00AB2B7F" w14:paraId="254F9209" w14:textId="77777777" w:rsidTr="002C519F">
        <w:trPr>
          <w:trHeight w:val="632"/>
        </w:trPr>
        <w:tc>
          <w:tcPr>
            <w:tcW w:w="10093" w:type="dxa"/>
          </w:tcPr>
          <w:p w14:paraId="1411EE4E" w14:textId="13C5E3AA" w:rsidR="00835B44" w:rsidRPr="00AB2B7F" w:rsidRDefault="001F2090" w:rsidP="001C4A82">
            <w:pPr>
              <w:pStyle w:val="NormalnyWeb"/>
              <w:spacing w:before="0" w:after="0" w:line="360" w:lineRule="auto"/>
              <w:rPr>
                <w:rFonts w:ascii="Arial Narrow" w:hAnsi="Arial Narrow" w:cs="Calibri"/>
                <w:b/>
                <w:color w:val="262626"/>
              </w:rPr>
            </w:pPr>
            <w:r w:rsidRPr="001F2090">
              <w:rPr>
                <w:rFonts w:ascii="Arial Narrow" w:hAnsi="Arial Narrow" w:cs="Calibri"/>
                <w:bCs/>
                <w:color w:val="262626"/>
              </w:rPr>
              <w:t>4</w:t>
            </w:r>
            <w:r w:rsidR="00835B44" w:rsidRPr="001F2090">
              <w:rPr>
                <w:rFonts w:ascii="Arial Narrow" w:hAnsi="Arial Narrow" w:cs="Calibri"/>
                <w:bCs/>
                <w:color w:val="262626"/>
              </w:rPr>
              <w:t>)</w:t>
            </w:r>
            <w:r w:rsidR="00835B44" w:rsidRPr="00AB2B7F">
              <w:rPr>
                <w:rFonts w:ascii="Arial Narrow" w:hAnsi="Arial Narrow" w:cs="Calibri"/>
                <w:b/>
                <w:color w:val="262626"/>
              </w:rPr>
              <w:t xml:space="preserve"> TERMIN WYKONANIA ZAMÓWIENIA:</w:t>
            </w:r>
          </w:p>
          <w:p w14:paraId="321E047F" w14:textId="5D1A1736" w:rsidR="00383354" w:rsidRDefault="00835B44" w:rsidP="00D036A1">
            <w:pPr>
              <w:pStyle w:val="NormalnyWeb"/>
              <w:spacing w:before="0" w:after="0" w:line="276" w:lineRule="auto"/>
              <w:rPr>
                <w:rFonts w:ascii="Arial Narrow" w:hAnsi="Arial Narrow" w:cs="Calibri"/>
                <w:color w:val="262626"/>
              </w:rPr>
            </w:pPr>
            <w:r w:rsidRPr="00AB2B7F">
              <w:rPr>
                <w:rFonts w:ascii="Arial Narrow" w:hAnsi="Arial Narrow" w:cs="Calibri"/>
                <w:color w:val="262626"/>
              </w:rPr>
              <w:t xml:space="preserve">zobowiązujemy się wykonać </w:t>
            </w:r>
            <w:r w:rsidR="00782E95">
              <w:rPr>
                <w:rFonts w:ascii="Arial Narrow" w:hAnsi="Arial Narrow" w:cs="Calibri"/>
                <w:color w:val="262626"/>
              </w:rPr>
              <w:t>robotę budowalną oraz pielęgnację zieleni</w:t>
            </w:r>
            <w:r w:rsidR="00CC1539">
              <w:rPr>
                <w:rFonts w:ascii="Arial Narrow" w:hAnsi="Arial Narrow" w:cs="Calibri"/>
                <w:color w:val="262626"/>
              </w:rPr>
              <w:t xml:space="preserve"> </w:t>
            </w:r>
            <w:r w:rsidRPr="00AB2B7F">
              <w:rPr>
                <w:rFonts w:ascii="Arial Narrow" w:hAnsi="Arial Narrow" w:cs="Calibri"/>
                <w:color w:val="262626"/>
              </w:rPr>
              <w:t>związan</w:t>
            </w:r>
            <w:r w:rsidR="00FA79A2">
              <w:rPr>
                <w:rFonts w:ascii="Arial Narrow" w:hAnsi="Arial Narrow" w:cs="Calibri"/>
                <w:color w:val="262626"/>
              </w:rPr>
              <w:t>ą</w:t>
            </w:r>
            <w:r w:rsidRPr="00AB2B7F">
              <w:rPr>
                <w:rFonts w:ascii="Arial Narrow" w:hAnsi="Arial Narrow" w:cs="Calibri"/>
                <w:color w:val="262626"/>
              </w:rPr>
              <w:t xml:space="preserve"> z realizacją zamówienia w termin</w:t>
            </w:r>
            <w:r w:rsidR="005060D8">
              <w:rPr>
                <w:rFonts w:ascii="Arial Narrow" w:hAnsi="Arial Narrow" w:cs="Calibri"/>
                <w:color w:val="262626"/>
              </w:rPr>
              <w:t>ie</w:t>
            </w:r>
            <w:r w:rsidRPr="00AB2B7F">
              <w:rPr>
                <w:rFonts w:ascii="Arial Narrow" w:hAnsi="Arial Narrow" w:cs="Calibri"/>
                <w:color w:val="262626"/>
              </w:rPr>
              <w:t xml:space="preserve"> wymagany</w:t>
            </w:r>
            <w:r w:rsidR="00DD77BD">
              <w:rPr>
                <w:rFonts w:ascii="Arial Narrow" w:hAnsi="Arial Narrow" w:cs="Calibri"/>
                <w:color w:val="262626"/>
              </w:rPr>
              <w:t>m</w:t>
            </w:r>
            <w:r w:rsidRPr="00AB2B7F">
              <w:rPr>
                <w:rFonts w:ascii="Arial Narrow" w:hAnsi="Arial Narrow" w:cs="Calibri"/>
                <w:color w:val="262626"/>
              </w:rPr>
              <w:t xml:space="preserve"> przez Zamawiającego określo</w:t>
            </w:r>
            <w:r w:rsidR="00DD77BD">
              <w:rPr>
                <w:rFonts w:ascii="Arial Narrow" w:hAnsi="Arial Narrow" w:cs="Calibri"/>
                <w:color w:val="262626"/>
              </w:rPr>
              <w:t>nym</w:t>
            </w:r>
            <w:r w:rsidRPr="00AB2B7F">
              <w:rPr>
                <w:rFonts w:ascii="Arial Narrow" w:hAnsi="Arial Narrow" w:cs="Calibri"/>
                <w:color w:val="262626"/>
              </w:rPr>
              <w:t xml:space="preserve"> w SWZ.</w:t>
            </w:r>
          </w:p>
          <w:p w14:paraId="0EEFEC79" w14:textId="08334656" w:rsidR="00E4093C" w:rsidRPr="00DD77BD" w:rsidRDefault="00E4093C" w:rsidP="00D036A1">
            <w:pPr>
              <w:pStyle w:val="NormalnyWeb"/>
              <w:spacing w:before="0" w:after="0" w:line="276" w:lineRule="auto"/>
              <w:rPr>
                <w:rFonts w:ascii="Arial Narrow" w:hAnsi="Arial Narrow" w:cs="Calibri"/>
                <w:color w:val="262626"/>
              </w:rPr>
            </w:pPr>
          </w:p>
        </w:tc>
      </w:tr>
      <w:tr w:rsidR="00835B44" w:rsidRPr="00AC7ECA" w14:paraId="10C07DC8" w14:textId="77777777" w:rsidTr="002C519F">
        <w:trPr>
          <w:trHeight w:val="632"/>
        </w:trPr>
        <w:tc>
          <w:tcPr>
            <w:tcW w:w="10093" w:type="dxa"/>
          </w:tcPr>
          <w:p w14:paraId="7EB0FF26" w14:textId="2172829F" w:rsidR="00835B44" w:rsidRPr="00AC7ECA" w:rsidRDefault="001F2090" w:rsidP="001C4A82">
            <w:pPr>
              <w:pStyle w:val="NormalnyWeb"/>
              <w:spacing w:before="0" w:after="0"/>
              <w:rPr>
                <w:rFonts w:ascii="Arial Narrow" w:hAnsi="Arial Narrow" w:cs="Calibri"/>
                <w:color w:val="262626"/>
              </w:rPr>
            </w:pPr>
            <w:r w:rsidRPr="001F2090">
              <w:rPr>
                <w:rFonts w:ascii="Arial Narrow" w:hAnsi="Arial Narrow" w:cs="Calibri"/>
                <w:bCs/>
                <w:color w:val="262626"/>
              </w:rPr>
              <w:t>5</w:t>
            </w:r>
            <w:r w:rsidR="00835B44" w:rsidRPr="001F2090">
              <w:rPr>
                <w:rFonts w:ascii="Arial Narrow" w:hAnsi="Arial Narrow" w:cs="Calibri"/>
                <w:bCs/>
                <w:color w:val="262626"/>
              </w:rPr>
              <w:t>)</w:t>
            </w:r>
            <w:r w:rsidR="00835B44" w:rsidRPr="00AC7ECA">
              <w:rPr>
                <w:rFonts w:ascii="Arial Narrow" w:hAnsi="Arial Narrow" w:cs="Calibri"/>
                <w:b/>
                <w:color w:val="262626"/>
              </w:rPr>
              <w:t xml:space="preserve"> WARUNKI PŁATNOŚCI </w:t>
            </w:r>
          </w:p>
          <w:p w14:paraId="1C374E38" w14:textId="5D3DE3C0" w:rsidR="00E4093C" w:rsidRPr="00AC7ECA" w:rsidRDefault="00835B44" w:rsidP="00D036A1">
            <w:pPr>
              <w:pStyle w:val="NormalnyWeb"/>
              <w:spacing w:before="0" w:after="0" w:line="276" w:lineRule="auto"/>
              <w:rPr>
                <w:rFonts w:ascii="Arial Narrow" w:hAnsi="Arial Narrow" w:cs="Calibri"/>
                <w:bCs/>
                <w:color w:val="262626"/>
              </w:rPr>
            </w:pPr>
            <w:r w:rsidRPr="00AC7ECA">
              <w:rPr>
                <w:rFonts w:ascii="Arial Narrow" w:hAnsi="Arial Narrow" w:cs="Calibri"/>
                <w:bCs/>
                <w:color w:val="262626"/>
              </w:rPr>
              <w:t>Niniejszym potwierdzamy i akceptujemy warunki płatności określone w „Projekcie umowy” stanowiącym załącznik do SWZ</w:t>
            </w:r>
          </w:p>
        </w:tc>
      </w:tr>
    </w:tbl>
    <w:p w14:paraId="539E5BF0" w14:textId="77777777" w:rsidR="00FD0198" w:rsidRPr="00AC7ECA" w:rsidRDefault="00FD0198" w:rsidP="00835B44">
      <w:pPr>
        <w:suppressAutoHyphens w:val="0"/>
        <w:autoSpaceDE w:val="0"/>
        <w:autoSpaceDN w:val="0"/>
        <w:adjustRightInd w:val="0"/>
        <w:rPr>
          <w:rFonts w:ascii="Arial Narrow" w:hAnsi="Arial Narrow" w:cs="Calibri"/>
          <w:b/>
          <w:color w:val="262626"/>
          <w:sz w:val="24"/>
          <w:szCs w:val="24"/>
          <w:lang w:eastAsia="pl-P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835B44" w:rsidRPr="00AC7ECA" w14:paraId="33458FC8" w14:textId="77777777" w:rsidTr="002C519F">
        <w:tc>
          <w:tcPr>
            <w:tcW w:w="10065" w:type="dxa"/>
          </w:tcPr>
          <w:p w14:paraId="36D726D9" w14:textId="6D9C8766" w:rsidR="00835B44" w:rsidRPr="00AC7ECA" w:rsidRDefault="001F2090" w:rsidP="0064056E">
            <w:pPr>
              <w:spacing w:line="360" w:lineRule="auto"/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</w:rPr>
            </w:pPr>
            <w:r w:rsidRPr="001F2090">
              <w:rPr>
                <w:rFonts w:ascii="Arial Narrow" w:hAnsi="Arial Narrow" w:cs="Calibri"/>
                <w:color w:val="262626"/>
                <w:sz w:val="24"/>
                <w:szCs w:val="24"/>
              </w:rPr>
              <w:t>6</w:t>
            </w:r>
            <w:r w:rsidR="00835B44" w:rsidRPr="001F2090">
              <w:rPr>
                <w:rFonts w:ascii="Arial Narrow" w:hAnsi="Arial Narrow" w:cs="Calibri"/>
                <w:color w:val="262626"/>
                <w:sz w:val="24"/>
                <w:szCs w:val="24"/>
              </w:rPr>
              <w:t>)</w:t>
            </w:r>
            <w:r w:rsidR="00835B44" w:rsidRPr="00AC7ECA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</w:rPr>
              <w:t xml:space="preserve">  OŚWIADCZAMY</w:t>
            </w:r>
            <w:r w:rsidR="00835B44" w:rsidRPr="00AC7ECA">
              <w:rPr>
                <w:rFonts w:ascii="Arial Narrow" w:hAnsi="Arial Narrow" w:cs="Calibri"/>
                <w:color w:val="262626"/>
                <w:sz w:val="24"/>
                <w:szCs w:val="24"/>
              </w:rPr>
              <w:t xml:space="preserve">, że oferta nie zawiera*/zawiera* informacji stanowiących tajemnicę przedsiębiorstwa w rozumieniu przepisów o zwalczaniu nieuczciwej konkurencji: 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95"/>
              <w:gridCol w:w="4140"/>
              <w:gridCol w:w="1815"/>
              <w:gridCol w:w="2131"/>
            </w:tblGrid>
            <w:tr w:rsidR="00835B44" w:rsidRPr="00AC7ECA" w14:paraId="28048372" w14:textId="77777777" w:rsidTr="001C4A82">
              <w:trPr>
                <w:cantSplit/>
                <w:trHeight w:val="360"/>
              </w:trPr>
              <w:tc>
                <w:tcPr>
                  <w:tcW w:w="16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76FA15C7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b/>
                      <w:color w:val="262626"/>
                    </w:rPr>
                  </w:pPr>
                  <w:r w:rsidRPr="00AC7ECA">
                    <w:rPr>
                      <w:rFonts w:ascii="Arial Narrow" w:hAnsi="Arial Narrow" w:cs="Calibri"/>
                      <w:b/>
                      <w:color w:val="262626"/>
                    </w:rPr>
                    <w:t>l.p.</w:t>
                  </w:r>
                </w:p>
              </w:tc>
              <w:tc>
                <w:tcPr>
                  <w:tcW w:w="41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73226BA0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b/>
                      <w:color w:val="262626"/>
                    </w:rPr>
                  </w:pPr>
                  <w:r w:rsidRPr="00AC7ECA">
                    <w:rPr>
                      <w:rFonts w:ascii="Arial Narrow" w:hAnsi="Arial Narrow" w:cs="Calibri"/>
                      <w:b/>
                      <w:color w:val="262626"/>
                    </w:rPr>
                    <w:t>Oznaczenie rodzaju (nazwy) informacji</w:t>
                  </w:r>
                </w:p>
              </w:tc>
              <w:tc>
                <w:tcPr>
                  <w:tcW w:w="39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0A87CE8B" w14:textId="77777777" w:rsidR="00835B44" w:rsidRPr="00AC7ECA" w:rsidRDefault="00835B44" w:rsidP="001C4A82">
                  <w:pPr>
                    <w:pStyle w:val="Domylnyteks"/>
                    <w:jc w:val="center"/>
                    <w:rPr>
                      <w:rFonts w:ascii="Arial Narrow" w:hAnsi="Arial Narrow" w:cs="Calibri"/>
                      <w:b/>
                      <w:color w:val="262626"/>
                    </w:rPr>
                  </w:pPr>
                  <w:r w:rsidRPr="00AC7ECA">
                    <w:rPr>
                      <w:rFonts w:ascii="Arial Narrow" w:hAnsi="Arial Narrow" w:cs="Calibri"/>
                      <w:b/>
                      <w:color w:val="262626"/>
                    </w:rPr>
                    <w:t>strony w ofercie</w:t>
                  </w:r>
                </w:p>
                <w:p w14:paraId="170B4FE3" w14:textId="77777777" w:rsidR="00835B44" w:rsidRPr="00AC7ECA" w:rsidRDefault="00835B44" w:rsidP="001C4A82">
                  <w:pPr>
                    <w:pStyle w:val="Domylnyteks"/>
                    <w:jc w:val="center"/>
                    <w:rPr>
                      <w:rFonts w:ascii="Arial Narrow" w:hAnsi="Arial Narrow" w:cs="Calibri"/>
                      <w:b/>
                      <w:color w:val="262626"/>
                    </w:rPr>
                  </w:pPr>
                  <w:r w:rsidRPr="00AC7ECA">
                    <w:rPr>
                      <w:rFonts w:ascii="Arial Narrow" w:hAnsi="Arial Narrow" w:cs="Calibri"/>
                      <w:b/>
                      <w:color w:val="262626"/>
                    </w:rPr>
                    <w:t>(wyrażone cyfrą)</w:t>
                  </w:r>
                </w:p>
              </w:tc>
            </w:tr>
            <w:tr w:rsidR="00835B44" w:rsidRPr="00AC7ECA" w14:paraId="03696887" w14:textId="77777777" w:rsidTr="001C4A82">
              <w:trPr>
                <w:cantSplit/>
                <w:trHeight w:val="324"/>
              </w:trPr>
              <w:tc>
                <w:tcPr>
                  <w:tcW w:w="16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503366EF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b/>
                      <w:color w:val="262626"/>
                    </w:rPr>
                  </w:pPr>
                </w:p>
              </w:tc>
              <w:tc>
                <w:tcPr>
                  <w:tcW w:w="41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5F00B357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b/>
                      <w:color w:val="262626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38ED0C9D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b/>
                      <w:color w:val="262626"/>
                    </w:rPr>
                  </w:pPr>
                  <w:r w:rsidRPr="00AC7ECA">
                    <w:rPr>
                      <w:rFonts w:ascii="Arial Narrow" w:hAnsi="Arial Narrow" w:cs="Calibri"/>
                      <w:b/>
                      <w:color w:val="262626"/>
                    </w:rPr>
                    <w:t>od</w:t>
                  </w: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7909AE1C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b/>
                      <w:color w:val="262626"/>
                    </w:rPr>
                  </w:pPr>
                  <w:r w:rsidRPr="00AC7ECA">
                    <w:rPr>
                      <w:rFonts w:ascii="Arial Narrow" w:hAnsi="Arial Narrow" w:cs="Calibri"/>
                      <w:b/>
                      <w:color w:val="262626"/>
                    </w:rPr>
                    <w:t>do</w:t>
                  </w:r>
                </w:p>
              </w:tc>
            </w:tr>
            <w:tr w:rsidR="00835B44" w:rsidRPr="00AC7ECA" w14:paraId="574852EE" w14:textId="77777777" w:rsidTr="001C4A82">
              <w:trPr>
                <w:cantSplit/>
              </w:trPr>
              <w:tc>
                <w:tcPr>
                  <w:tcW w:w="1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BBC5C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b/>
                      <w:color w:val="262626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613E6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color w:val="262626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C64FC6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color w:val="262626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F2417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color w:val="262626"/>
                    </w:rPr>
                  </w:pPr>
                </w:p>
              </w:tc>
            </w:tr>
            <w:tr w:rsidR="00835B44" w:rsidRPr="00AC7ECA" w14:paraId="57497901" w14:textId="77777777" w:rsidTr="001C4A82">
              <w:trPr>
                <w:cantSplit/>
                <w:trHeight w:val="135"/>
              </w:trPr>
              <w:tc>
                <w:tcPr>
                  <w:tcW w:w="1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266BB" w14:textId="77777777" w:rsidR="00835B44" w:rsidRPr="00AC7ECA" w:rsidRDefault="00835B44" w:rsidP="001C4A82">
                  <w:pPr>
                    <w:rPr>
                      <w:rFonts w:ascii="Arial Narrow" w:hAnsi="Arial Narrow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BC77C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color w:val="262626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0B8AF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color w:val="262626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2A0D35" w14:textId="77777777" w:rsidR="00835B44" w:rsidRPr="00AC7ECA" w:rsidRDefault="00835B44" w:rsidP="001C4A82">
                  <w:pPr>
                    <w:pStyle w:val="Domylnyteks"/>
                    <w:rPr>
                      <w:rFonts w:ascii="Arial Narrow" w:hAnsi="Arial Narrow" w:cs="Calibri"/>
                      <w:color w:val="262626"/>
                    </w:rPr>
                  </w:pPr>
                </w:p>
              </w:tc>
            </w:tr>
          </w:tbl>
          <w:p w14:paraId="430BB5AD" w14:textId="77777777" w:rsidR="00835B44" w:rsidRPr="00AC7ECA" w:rsidRDefault="00835B44" w:rsidP="001C4A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</w:p>
        </w:tc>
      </w:tr>
    </w:tbl>
    <w:p w14:paraId="0EA9AEA5" w14:textId="77777777" w:rsidR="00835B44" w:rsidRPr="00AC7ECA" w:rsidRDefault="00835B44" w:rsidP="00835B44">
      <w:pPr>
        <w:suppressAutoHyphens w:val="0"/>
        <w:autoSpaceDE w:val="0"/>
        <w:autoSpaceDN w:val="0"/>
        <w:adjustRightInd w:val="0"/>
        <w:rPr>
          <w:rFonts w:ascii="Arial Narrow" w:hAnsi="Arial Narrow" w:cs="Calibri"/>
          <w:b/>
          <w:color w:val="262626"/>
          <w:sz w:val="24"/>
          <w:szCs w:val="24"/>
          <w:lang w:eastAsia="pl-PL"/>
        </w:rPr>
      </w:pPr>
    </w:p>
    <w:tbl>
      <w:tblPr>
        <w:tblW w:w="10181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0181"/>
      </w:tblGrid>
      <w:tr w:rsidR="00835B44" w:rsidRPr="00AC7ECA" w14:paraId="63A8B9F0" w14:textId="77777777" w:rsidTr="001F2090">
        <w:trPr>
          <w:trHeight w:val="2456"/>
        </w:trPr>
        <w:tc>
          <w:tcPr>
            <w:tcW w:w="10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DB241" w14:textId="7EC7451A" w:rsidR="00835B44" w:rsidRPr="00AC7ECA" w:rsidRDefault="001F2090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1F2090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lastRenderedPageBreak/>
              <w:t>7</w:t>
            </w:r>
            <w:r w:rsidR="00835B44" w:rsidRPr="001F2090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)</w:t>
            </w:r>
            <w:r w:rsidR="00835B44"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   </w:t>
            </w:r>
            <w:r w:rsidR="00835B44" w:rsidRPr="00AC7ECA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  <w:lang w:eastAsia="pl-PL"/>
              </w:rPr>
              <w:t xml:space="preserve">Stosownie do art. </w:t>
            </w:r>
            <w:r w:rsidR="00D374D5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  <w:lang w:eastAsia="pl-PL"/>
              </w:rPr>
              <w:t>225</w:t>
            </w:r>
            <w:r w:rsidR="00835B44" w:rsidRPr="00AC7ECA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  <w:lang w:eastAsia="pl-PL"/>
              </w:rPr>
              <w:t xml:space="preserve"> ust. </w:t>
            </w:r>
            <w:r w:rsidR="00D374D5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  <w:lang w:eastAsia="pl-PL"/>
              </w:rPr>
              <w:t xml:space="preserve">1 </w:t>
            </w:r>
            <w:r w:rsidR="00835B44" w:rsidRPr="00AC7ECA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  <w:lang w:eastAsia="pl-PL"/>
              </w:rPr>
              <w:t>ustawy Pzp OŚWIADCZAMY, że wybór naszej oferty;</w:t>
            </w:r>
          </w:p>
          <w:p w14:paraId="22CC37F0" w14:textId="77777777" w:rsidR="00835B44" w:rsidRPr="00AC7ECA" w:rsidRDefault="00835B44" w:rsidP="00782E95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□ </w:t>
            </w:r>
            <w:r w:rsidRPr="00AC7ECA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  <w:lang w:eastAsia="pl-PL"/>
              </w:rPr>
              <w:t xml:space="preserve">nie będzie 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prowadził do powstania u Zamawiającego obowiązku podatkowego zgodnie z</w:t>
            </w:r>
          </w:p>
          <w:p w14:paraId="0F8AC13D" w14:textId="32F59C62" w:rsidR="00835B44" w:rsidRPr="00AC7ECA" w:rsidRDefault="00835B44" w:rsidP="00782E95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przepisami ustawy z dnia 11 marca 2004 r. o podatku od towarów i usług (</w:t>
            </w:r>
            <w:r w:rsidR="00A509F5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t.j. 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Dz. U. z 20</w:t>
            </w:r>
            <w:r w:rsidR="0064056E"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2</w:t>
            </w:r>
            <w:r w:rsidR="00A509F5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2</w:t>
            </w:r>
            <w:r w:rsidR="0064056E"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 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r., poz.</w:t>
            </w:r>
            <w:r w:rsidR="00A509F5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931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 ze zm.)</w:t>
            </w:r>
          </w:p>
          <w:p w14:paraId="59240CD6" w14:textId="77777777" w:rsidR="00835B44" w:rsidRPr="00AC7ECA" w:rsidRDefault="00835B44" w:rsidP="00782E95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□ </w:t>
            </w:r>
            <w:r w:rsidRPr="00AC7ECA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  <w:lang w:eastAsia="pl-PL"/>
              </w:rPr>
              <w:t xml:space="preserve">będzie 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prowadził do powstania u Zamawiającego obowiązku podatkowego zgodnie z przepisami</w:t>
            </w:r>
          </w:p>
          <w:p w14:paraId="570D591D" w14:textId="16B9CCF4" w:rsidR="00835B44" w:rsidRPr="00AC7ECA" w:rsidRDefault="00835B44" w:rsidP="00782E95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ustawy z dnia 11 marca 2004 r. o podatku od towarów i usług (</w:t>
            </w:r>
            <w:r w:rsidR="00A509F5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t.j. 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Dz. U. z 20</w:t>
            </w:r>
            <w:r w:rsidR="0064056E"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2</w:t>
            </w:r>
            <w:r w:rsidR="00A509F5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2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 r., poz. </w:t>
            </w:r>
            <w:r w:rsidR="00A509F5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931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 ze zm.)</w:t>
            </w:r>
          </w:p>
          <w:p w14:paraId="3620928A" w14:textId="77777777" w:rsidR="00835B44" w:rsidRPr="00AC7ECA" w:rsidRDefault="00835B44" w:rsidP="00782E95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jednocześnie wskazujemy nazwy (rodzaj) towaru lub usługi, których dostawa lub świadczenie będzie prowadzić do jego powstania</w:t>
            </w:r>
          </w:p>
          <w:p w14:paraId="1AA28C48" w14:textId="5A601432" w:rsidR="00835B44" w:rsidRPr="00AC7ECA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_________________________________________________________________________________________</w:t>
            </w:r>
          </w:p>
          <w:p w14:paraId="4E1D8EB0" w14:textId="497AA417" w:rsidR="00835B44" w:rsidRPr="00AC7ECA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_________________________________________________________________________________________</w:t>
            </w:r>
          </w:p>
          <w:p w14:paraId="5EF7CE0D" w14:textId="77777777" w:rsidR="00835B44" w:rsidRPr="00AC7ECA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  <w:lang w:eastAsia="pl-PL"/>
              </w:rPr>
              <w:t>wraz z określeniem ich wartości __________________________ zł bez kwoty podatku.</w:t>
            </w:r>
          </w:p>
        </w:tc>
      </w:tr>
    </w:tbl>
    <w:p w14:paraId="5AF217A2" w14:textId="77777777" w:rsidR="00835B44" w:rsidRPr="00AC7ECA" w:rsidRDefault="00835B44" w:rsidP="00835B44">
      <w:pPr>
        <w:autoSpaceDE w:val="0"/>
        <w:autoSpaceDN w:val="0"/>
        <w:adjustRightInd w:val="0"/>
        <w:rPr>
          <w:rFonts w:ascii="Arial Narrow" w:hAnsi="Arial Narrow" w:cs="Calibri"/>
          <w:color w:val="0D0D0D"/>
          <w:sz w:val="24"/>
          <w:szCs w:val="24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10171"/>
        <w:gridCol w:w="30"/>
      </w:tblGrid>
      <w:tr w:rsidR="00835B44" w:rsidRPr="00AC7ECA" w14:paraId="191B766A" w14:textId="77777777" w:rsidTr="001F2090">
        <w:trPr>
          <w:gridAfter w:val="1"/>
          <w:wAfter w:w="30" w:type="dxa"/>
          <w:trHeight w:val="825"/>
        </w:trPr>
        <w:tc>
          <w:tcPr>
            <w:tcW w:w="10171" w:type="dxa"/>
          </w:tcPr>
          <w:p w14:paraId="046F7164" w14:textId="33F37E77" w:rsidR="00835B44" w:rsidRPr="00AC7ECA" w:rsidRDefault="001F2090" w:rsidP="001F2090">
            <w:pPr>
              <w:pStyle w:val="Domylnyteks"/>
              <w:ind w:left="-120"/>
              <w:rPr>
                <w:rFonts w:ascii="Arial Narrow" w:hAnsi="Arial Narrow" w:cs="Calibri"/>
                <w:color w:val="262626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D0D0D"/>
              </w:rPr>
              <w:t xml:space="preserve"> </w:t>
            </w:r>
            <w:r w:rsidRPr="001F2090">
              <w:rPr>
                <w:rFonts w:ascii="Arial Narrow" w:hAnsi="Arial Narrow" w:cs="Calibri"/>
                <w:color w:val="0D0D0D"/>
              </w:rPr>
              <w:t>8</w:t>
            </w:r>
            <w:r w:rsidR="00835B44" w:rsidRPr="001F2090">
              <w:rPr>
                <w:rFonts w:ascii="Arial Narrow" w:hAnsi="Arial Narrow" w:cs="Calibri"/>
                <w:color w:val="0D0D0D"/>
              </w:rPr>
              <w:t>)</w:t>
            </w:r>
            <w:r w:rsidR="00835B44" w:rsidRPr="00AC7ECA">
              <w:rPr>
                <w:rFonts w:ascii="Arial Narrow" w:hAnsi="Arial Narrow" w:cs="Calibri"/>
                <w:color w:val="0D0D0D"/>
              </w:rPr>
              <w:t xml:space="preserve">  </w:t>
            </w:r>
            <w:r w:rsidR="00835B44" w:rsidRPr="00AC7ECA">
              <w:rPr>
                <w:rFonts w:ascii="Arial Narrow" w:hAnsi="Arial Narrow" w:cs="Calibri"/>
                <w:b/>
                <w:bCs/>
                <w:color w:val="262626"/>
                <w:lang w:eastAsia="pl-PL"/>
              </w:rPr>
              <w:t xml:space="preserve">WADIUM </w:t>
            </w:r>
            <w:r w:rsidR="00835B44" w:rsidRPr="00AC7ECA">
              <w:rPr>
                <w:rFonts w:ascii="Arial Narrow" w:hAnsi="Arial Narrow" w:cs="Calibri"/>
                <w:color w:val="262626"/>
                <w:lang w:eastAsia="pl-PL"/>
              </w:rPr>
              <w:t xml:space="preserve"> </w:t>
            </w:r>
          </w:p>
          <w:p w14:paraId="425DBF20" w14:textId="77777777" w:rsidR="00835B44" w:rsidRPr="00AC7ECA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</w:p>
          <w:p w14:paraId="217A1880" w14:textId="77777777" w:rsidR="00835B44" w:rsidRPr="00AC7ECA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Rachunek na który ma być zwrócone wadium wpłacone w pieniądzu:</w:t>
            </w:r>
          </w:p>
          <w:p w14:paraId="640AB33A" w14:textId="77777777" w:rsidR="00835B44" w:rsidRPr="00AC7ECA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</w:p>
          <w:p w14:paraId="098A91EA" w14:textId="37615715" w:rsidR="00835B44" w:rsidRPr="00AC7ECA" w:rsidRDefault="00835B44" w:rsidP="00E23B56">
            <w:pPr>
              <w:suppressAutoHyphens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Bank _________________________________________________________________________________</w:t>
            </w:r>
          </w:p>
          <w:p w14:paraId="008C91A0" w14:textId="78C6D6EA" w:rsidR="00A12B3A" w:rsidRDefault="00835B44" w:rsidP="00016049">
            <w:pPr>
              <w:suppressAutoHyphens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Nr rachunku ____________________________________________________________________________</w:t>
            </w:r>
          </w:p>
          <w:p w14:paraId="34CA2CEC" w14:textId="654AC5A1" w:rsidR="00835B44" w:rsidRPr="00AC7ECA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Adres poczty elektronicznej na który ma być zwrócone wadium wniesione w formie elektronicznej - gwarancji</w:t>
            </w:r>
          </w:p>
          <w:p w14:paraId="4B2A25C9" w14:textId="412A8C2A" w:rsidR="00835B44" w:rsidRPr="00AC7ECA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_________________________________________________________________________________________</w:t>
            </w:r>
          </w:p>
          <w:p w14:paraId="2AF877DF" w14:textId="77777777" w:rsidR="00835B44" w:rsidRPr="00AC7ECA" w:rsidRDefault="00835B44" w:rsidP="001C4A82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</w:p>
        </w:tc>
      </w:tr>
      <w:tr w:rsidR="001F2090" w:rsidRPr="00AC7ECA" w14:paraId="0CAA1940" w14:textId="77777777" w:rsidTr="001F2090">
        <w:trPr>
          <w:gridAfter w:val="1"/>
          <w:wAfter w:w="30" w:type="dxa"/>
          <w:trHeight w:val="825"/>
        </w:trPr>
        <w:tc>
          <w:tcPr>
            <w:tcW w:w="10171" w:type="dxa"/>
          </w:tcPr>
          <w:p w14:paraId="7D30BE83" w14:textId="11FE9540" w:rsidR="001F2090" w:rsidRPr="00536AB5" w:rsidRDefault="001F2090" w:rsidP="001F2090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b/>
                <w:bCs/>
                <w:color w:val="0D0D0D"/>
                <w:sz w:val="24"/>
                <w:szCs w:val="24"/>
              </w:rPr>
            </w:pPr>
            <w:r w:rsidRPr="001F2090">
              <w:rPr>
                <w:rFonts w:ascii="Arial Narrow" w:hAnsi="Arial Narrow" w:cs="Calibri"/>
                <w:color w:val="0D0D0D"/>
                <w:sz w:val="24"/>
                <w:szCs w:val="24"/>
              </w:rPr>
              <w:t>9</w:t>
            </w:r>
            <w:r w:rsidRPr="001F2090">
              <w:rPr>
                <w:rFonts w:ascii="Arial Narrow" w:hAnsi="Arial Narrow" w:cs="Calibri"/>
                <w:color w:val="0D0D0D"/>
                <w:sz w:val="24"/>
                <w:szCs w:val="24"/>
              </w:rPr>
              <w:t>)</w:t>
            </w:r>
            <w:r w:rsidRPr="00536AB5">
              <w:rPr>
                <w:rFonts w:ascii="Arial Narrow" w:hAnsi="Arial Narrow" w:cs="Calibri"/>
                <w:b/>
                <w:bCs/>
                <w:color w:val="0D0D0D"/>
                <w:sz w:val="24"/>
                <w:szCs w:val="24"/>
              </w:rPr>
              <w:t xml:space="preserve"> ZABEZPIECZENIE  NALEŻYTEGO WYKONANIA UMOWY</w:t>
            </w:r>
          </w:p>
          <w:p w14:paraId="5209A7F1" w14:textId="77777777" w:rsidR="001F2090" w:rsidRPr="00536AB5" w:rsidRDefault="001F2090" w:rsidP="001F2090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color w:val="0D0D0D"/>
                <w:sz w:val="24"/>
                <w:szCs w:val="24"/>
              </w:rPr>
            </w:pPr>
            <w:r w:rsidRPr="00536AB5">
              <w:rPr>
                <w:rFonts w:ascii="Arial Narrow" w:hAnsi="Arial Narrow" w:cs="Calibri"/>
                <w:color w:val="0D0D0D"/>
                <w:sz w:val="24"/>
                <w:szCs w:val="24"/>
              </w:rPr>
              <w:t>W przypadku przyznania nam zamówienia zobowiązujemy się do wniesienia zabezpieczenia należytego wykonania umowy o równowartości 5% ceny ofertowej brutto.</w:t>
            </w:r>
          </w:p>
          <w:p w14:paraId="02E7BBD0" w14:textId="77777777" w:rsidR="001F2090" w:rsidRDefault="001F2090" w:rsidP="001F2090">
            <w:pPr>
              <w:pStyle w:val="Domylnyteks"/>
              <w:rPr>
                <w:rFonts w:ascii="Arial Narrow" w:hAnsi="Arial Narrow" w:cs="Calibri"/>
                <w:color w:val="0D0D0D"/>
              </w:rPr>
            </w:pPr>
            <w:r w:rsidRPr="00536AB5">
              <w:rPr>
                <w:rFonts w:ascii="Arial Narrow" w:hAnsi="Arial Narrow" w:cs="Calibri"/>
                <w:color w:val="0D0D0D"/>
              </w:rPr>
              <w:t>Zabezpieczenie zostanie wniesione w formie: ____________________________________________</w:t>
            </w:r>
          </w:p>
          <w:p w14:paraId="3DA20BC3" w14:textId="6EB07790" w:rsidR="001F2090" w:rsidRPr="00AC7ECA" w:rsidRDefault="001F2090" w:rsidP="001F2090">
            <w:pPr>
              <w:pStyle w:val="Domylnyteks"/>
              <w:rPr>
                <w:rFonts w:ascii="Arial Narrow" w:hAnsi="Arial Narrow" w:cs="Calibri"/>
                <w:b/>
                <w:bCs/>
                <w:color w:val="0D0D0D"/>
              </w:rPr>
            </w:pPr>
          </w:p>
        </w:tc>
      </w:tr>
      <w:tr w:rsidR="001F2090" w14:paraId="23199478" w14:textId="77777777" w:rsidTr="001F2090">
        <w:tc>
          <w:tcPr>
            <w:tcW w:w="10201" w:type="dxa"/>
            <w:gridSpan w:val="2"/>
          </w:tcPr>
          <w:p w14:paraId="76A6CD5F" w14:textId="77777777" w:rsidR="001F2090" w:rsidRDefault="001F2090" w:rsidP="001F2090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4"/>
                <w:szCs w:val="24"/>
              </w:rPr>
            </w:pPr>
            <w:r w:rsidRPr="001F2090">
              <w:rPr>
                <w:rFonts w:ascii="Arial Narrow" w:hAnsi="Arial Narrow" w:cs="Calibri"/>
                <w:sz w:val="24"/>
                <w:szCs w:val="24"/>
                <w:lang w:eastAsia="pl-PL"/>
              </w:rPr>
              <w:t>10)</w:t>
            </w:r>
            <w:r>
              <w:rPr>
                <w:rFonts w:ascii="Arial Narrow" w:hAnsi="Arial Narrow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A53388">
              <w:rPr>
                <w:rFonts w:ascii="Arial Narrow" w:hAnsi="Arial Narrow" w:cs="Calibri"/>
                <w:b/>
                <w:bCs/>
                <w:sz w:val="24"/>
                <w:szCs w:val="24"/>
                <w:lang w:eastAsia="pl-PL"/>
              </w:rPr>
              <w:t>OŚWIADCZAMY</w:t>
            </w:r>
            <w:r>
              <w:rPr>
                <w:rFonts w:ascii="Arial Narrow" w:hAnsi="Arial Narrow" w:cs="Calibri"/>
                <w:b/>
                <w:bCs/>
                <w:sz w:val="24"/>
                <w:szCs w:val="24"/>
                <w:lang w:eastAsia="pl-PL"/>
              </w:rPr>
              <w:t>,</w:t>
            </w:r>
            <w:r w:rsidRPr="00A53388">
              <w:rPr>
                <w:rFonts w:ascii="Arial Narrow" w:hAnsi="Arial Narrow" w:cs="Calibri"/>
                <w:lang w:eastAsia="pl-PL"/>
              </w:rPr>
              <w:t xml:space="preserve"> </w:t>
            </w:r>
            <w:r w:rsidRPr="005B3C9D">
              <w:rPr>
                <w:rFonts w:ascii="Arial Narrow" w:hAnsi="Arial Narrow" w:cs="Calibri"/>
                <w:sz w:val="24"/>
                <w:szCs w:val="24"/>
                <w:lang w:eastAsia="pl-PL"/>
              </w:rPr>
              <w:t xml:space="preserve">że zgodnie z art. 95 ustawy Prawo zamówień publicznych, przy realizacji przedmiotu zamówienia zatrudnimy </w:t>
            </w:r>
            <w:r w:rsidRPr="0056325C">
              <w:rPr>
                <w:rFonts w:ascii="Arial Narrow" w:hAnsi="Arial Narrow" w:cs="Calibri"/>
                <w:b/>
                <w:bCs/>
                <w:sz w:val="24"/>
                <w:szCs w:val="24"/>
                <w:lang w:eastAsia="pl-PL"/>
              </w:rPr>
              <w:t>osoby na podstawie umowy o pracę</w:t>
            </w:r>
            <w:r w:rsidRPr="005B3C9D">
              <w:rPr>
                <w:rFonts w:ascii="Arial Narrow" w:hAnsi="Arial Narrow" w:cs="Calibri"/>
                <w:sz w:val="24"/>
                <w:szCs w:val="24"/>
                <w:lang w:eastAsia="pl-PL"/>
              </w:rPr>
              <w:t xml:space="preserve"> do realizacji czynności  </w:t>
            </w:r>
            <w:r w:rsidRPr="005B3C9D">
              <w:rPr>
                <w:rFonts w:ascii="Arial Narrow" w:hAnsi="Arial Narrow" w:cs="Calibri"/>
                <w:bCs/>
                <w:sz w:val="24"/>
                <w:szCs w:val="24"/>
              </w:rPr>
              <w:t>zgodnych z wymaganiami Zamawiającego określonymi w SWZ.</w:t>
            </w:r>
          </w:p>
          <w:p w14:paraId="461B5F08" w14:textId="2CC758CF" w:rsidR="001F2090" w:rsidRDefault="001F2090" w:rsidP="001F2090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D0D0D"/>
                <w:sz w:val="24"/>
                <w:szCs w:val="24"/>
              </w:rPr>
            </w:pPr>
          </w:p>
        </w:tc>
      </w:tr>
    </w:tbl>
    <w:p w14:paraId="146F43CE" w14:textId="77777777" w:rsidR="008B6D9F" w:rsidRPr="00AC7ECA" w:rsidRDefault="008B6D9F" w:rsidP="00835B44">
      <w:pPr>
        <w:autoSpaceDE w:val="0"/>
        <w:autoSpaceDN w:val="0"/>
        <w:adjustRightInd w:val="0"/>
        <w:rPr>
          <w:rFonts w:ascii="Arial Narrow" w:hAnsi="Arial Narrow" w:cs="Calibri"/>
          <w:color w:val="0D0D0D"/>
          <w:sz w:val="24"/>
          <w:szCs w:val="24"/>
        </w:rPr>
      </w:pPr>
    </w:p>
    <w:tbl>
      <w:tblPr>
        <w:tblW w:w="10206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835B44" w:rsidRPr="00AC7ECA" w14:paraId="061B2D41" w14:textId="77777777" w:rsidTr="001F2090"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AF81B" w14:textId="69D4AD23" w:rsidR="00835B44" w:rsidRPr="00AC7ECA" w:rsidRDefault="00835B44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</w:pPr>
            <w:r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1</w:t>
            </w:r>
            <w:r w:rsidR="001F2090"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1</w:t>
            </w:r>
            <w:r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)</w:t>
            </w:r>
            <w:r w:rsidRPr="00AC7ECA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 xml:space="preserve">  </w:t>
            </w:r>
            <w:r w:rsidR="00D036A1" w:rsidRPr="00AC7ECA">
              <w:rPr>
                <w:rFonts w:ascii="Arial Narrow" w:hAnsi="Arial Narrow" w:cs="Calibri"/>
                <w:b/>
                <w:color w:val="262626"/>
                <w:sz w:val="24"/>
                <w:szCs w:val="24"/>
              </w:rPr>
              <w:t>PROJEKT</w:t>
            </w:r>
            <w:r w:rsidRPr="00AC7ECA">
              <w:rPr>
                <w:rFonts w:ascii="Arial Narrow" w:hAnsi="Arial Narrow" w:cs="Calibri"/>
                <w:b/>
                <w:color w:val="262626"/>
                <w:sz w:val="24"/>
                <w:szCs w:val="24"/>
              </w:rPr>
              <w:t xml:space="preserve"> UMOWY</w:t>
            </w:r>
            <w:r w:rsidRPr="00AC7ECA">
              <w:rPr>
                <w:rFonts w:ascii="Arial Narrow" w:hAnsi="Arial Narrow" w:cs="Calibri"/>
                <w:bCs/>
                <w:color w:val="262626"/>
                <w:sz w:val="24"/>
                <w:szCs w:val="24"/>
              </w:rPr>
              <w:t xml:space="preserve"> </w:t>
            </w:r>
          </w:p>
          <w:p w14:paraId="3ABD2AAE" w14:textId="37C8C8AD" w:rsidR="00835B44" w:rsidRPr="001F2090" w:rsidRDefault="00835B44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color w:val="0D0D0D"/>
                <w:sz w:val="24"/>
                <w:szCs w:val="24"/>
              </w:rPr>
            </w:pPr>
            <w:r w:rsidRPr="00AC7ECA">
              <w:rPr>
                <w:rFonts w:ascii="Arial Narrow" w:hAnsi="Arial Narrow" w:cs="Calibri"/>
                <w:bCs/>
                <w:color w:val="262626"/>
                <w:sz w:val="24"/>
                <w:szCs w:val="24"/>
              </w:rPr>
              <w:t xml:space="preserve">stanowiący załącznik nr 3 do </w:t>
            </w:r>
            <w:r w:rsidRPr="00AC7ECA">
              <w:rPr>
                <w:rFonts w:ascii="Arial Narrow" w:hAnsi="Arial Narrow" w:cs="Calibri"/>
                <w:color w:val="0D0D0D"/>
                <w:sz w:val="24"/>
                <w:szCs w:val="24"/>
              </w:rPr>
              <w:t>SWZ</w:t>
            </w:r>
            <w:r w:rsidRPr="00AC7ECA">
              <w:rPr>
                <w:rFonts w:ascii="Arial Narrow" w:hAnsi="Arial Narrow" w:cs="Calibri"/>
                <w:bCs/>
                <w:color w:val="262626"/>
                <w:sz w:val="24"/>
                <w:szCs w:val="24"/>
              </w:rPr>
              <w:t xml:space="preserve"> p</w:t>
            </w:r>
            <w:r w:rsidRPr="00AC7ECA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rzyjmujemy bez zastrzeżeń oraz zobowiązujemy się do zawarcia pisemnej umowy w terminie i miejscu wskazanym przez Zamawiającego.</w:t>
            </w:r>
            <w:r w:rsidRPr="00AC7ECA">
              <w:rPr>
                <w:rFonts w:ascii="Arial Narrow" w:hAnsi="Arial Narrow" w:cs="Calibri"/>
                <w:color w:val="0D0D0D"/>
                <w:sz w:val="24"/>
                <w:szCs w:val="24"/>
              </w:rPr>
              <w:t xml:space="preserve">    </w:t>
            </w:r>
          </w:p>
        </w:tc>
      </w:tr>
      <w:tr w:rsidR="00835B44" w:rsidRPr="00AC7ECA" w14:paraId="0D7FC275" w14:textId="77777777" w:rsidTr="001F2090"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DA7F" w14:textId="50A3131E" w:rsidR="00835B44" w:rsidRPr="00AC7ECA" w:rsidRDefault="00835B44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b/>
                <w:color w:val="0D0D0D"/>
                <w:sz w:val="24"/>
                <w:szCs w:val="24"/>
              </w:rPr>
            </w:pPr>
            <w:r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1</w:t>
            </w:r>
            <w:r w:rsidR="001F2090"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2</w:t>
            </w:r>
            <w:r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)</w:t>
            </w:r>
            <w:r w:rsidRPr="00AC7ECA">
              <w:rPr>
                <w:rFonts w:ascii="Arial Narrow" w:hAnsi="Arial Narrow" w:cs="Calibri"/>
                <w:b/>
                <w:color w:val="0D0D0D"/>
                <w:sz w:val="24"/>
                <w:szCs w:val="24"/>
              </w:rPr>
              <w:t xml:space="preserve"> OSOBĄ wyznaczoną do kontaktu w czasie realizacji umowy będzie:</w:t>
            </w:r>
          </w:p>
          <w:p w14:paraId="09508155" w14:textId="40A03180" w:rsidR="005054B8" w:rsidRDefault="00835B44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b/>
                <w:color w:val="0D0D0D"/>
                <w:sz w:val="24"/>
                <w:szCs w:val="24"/>
              </w:rPr>
              <w:t xml:space="preserve"> 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_________________________</w:t>
            </w:r>
            <w:r w:rsidRPr="00AC7ECA">
              <w:rPr>
                <w:rFonts w:ascii="Arial Narrow" w:hAnsi="Arial Narrow" w:cs="Calibri"/>
                <w:b/>
                <w:color w:val="0D0D0D"/>
                <w:sz w:val="24"/>
                <w:szCs w:val="24"/>
              </w:rPr>
              <w:t xml:space="preserve"> 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_________________________</w:t>
            </w:r>
            <w:proofErr w:type="spellStart"/>
            <w:r w:rsidR="005054B8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tel</w:t>
            </w:r>
            <w:proofErr w:type="spellEnd"/>
            <w:r w:rsidR="005054B8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:</w:t>
            </w:r>
            <w:r w:rsidR="005054B8"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 __________________________________</w:t>
            </w:r>
          </w:p>
          <w:p w14:paraId="380229B5" w14:textId="0A112296" w:rsidR="00835B44" w:rsidRPr="00AC7ECA" w:rsidRDefault="005054B8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color w:val="262626"/>
                <w:sz w:val="24"/>
                <w:szCs w:val="24"/>
                <w:u w:val="single"/>
                <w:lang w:eastAsia="pl-PL"/>
              </w:rPr>
            </w:pPr>
            <w:r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>e-mail: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  <w:t xml:space="preserve"> ____________________________________________________</w:t>
            </w:r>
          </w:p>
          <w:p w14:paraId="4606C9FD" w14:textId="519CF20B" w:rsidR="00782E95" w:rsidRPr="00AC7ECA" w:rsidRDefault="00782E95" w:rsidP="001C4A82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81957" w:rsidRPr="00AC7ECA" w14:paraId="650D513D" w14:textId="77777777" w:rsidTr="001F2090"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94CD4" w14:textId="661B4162" w:rsidR="00A81957" w:rsidRDefault="00A81957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b/>
                <w:color w:val="0D0D0D"/>
                <w:sz w:val="24"/>
                <w:szCs w:val="24"/>
              </w:rPr>
            </w:pPr>
            <w:r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1</w:t>
            </w:r>
            <w:r w:rsidR="001F2090"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3</w:t>
            </w:r>
            <w:r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)</w:t>
            </w:r>
            <w:r>
              <w:rPr>
                <w:rFonts w:ascii="Arial Narrow" w:hAnsi="Arial Narrow" w:cs="Calibri"/>
                <w:b/>
                <w:color w:val="0D0D0D"/>
                <w:sz w:val="24"/>
                <w:szCs w:val="24"/>
              </w:rPr>
              <w:t xml:space="preserve"> </w:t>
            </w:r>
            <w:r w:rsidR="00DC3AEA">
              <w:rPr>
                <w:rFonts w:ascii="Arial Narrow" w:hAnsi="Arial Narrow" w:cs="Calibri"/>
                <w:b/>
                <w:color w:val="0D0D0D"/>
                <w:sz w:val="24"/>
                <w:szCs w:val="24"/>
              </w:rPr>
              <w:t>Reklamacje</w:t>
            </w:r>
          </w:p>
          <w:p w14:paraId="3C9069E8" w14:textId="77777777" w:rsidR="00782E95" w:rsidRDefault="00A81957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</w:pPr>
            <w:r w:rsidRPr="00A81957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będą przyjmowane na adres poczty elektronicznej e-mail: …………………… bądź na nr telefonu ………….</w:t>
            </w:r>
          </w:p>
          <w:p w14:paraId="76A64E0D" w14:textId="78219CFC" w:rsidR="001F2090" w:rsidRPr="00A81957" w:rsidRDefault="001F2090" w:rsidP="001C4A82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</w:pPr>
          </w:p>
        </w:tc>
      </w:tr>
      <w:tr w:rsidR="00D43A84" w:rsidRPr="00AC7ECA" w14:paraId="5CF2050B" w14:textId="77777777" w:rsidTr="001F2090"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E4C8E" w14:textId="0C8BA707" w:rsidR="001A3E53" w:rsidRDefault="00D43A84" w:rsidP="00DC3AEA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  <w:r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lastRenderedPageBreak/>
              <w:t>1</w:t>
            </w:r>
            <w:r w:rsidR="001F2090"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4</w:t>
            </w:r>
            <w:r w:rsidRPr="002C519F"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  <w:t>)</w:t>
            </w:r>
            <w:r w:rsidRPr="00AC7ECA">
              <w:rPr>
                <w:rFonts w:ascii="Arial Narrow" w:hAnsi="Arial Narrow" w:cs="Calibri"/>
                <w:b/>
                <w:color w:val="0D0D0D"/>
                <w:sz w:val="24"/>
                <w:szCs w:val="24"/>
              </w:rPr>
              <w:t xml:space="preserve"> </w:t>
            </w:r>
            <w:r w:rsidRPr="00AC7ECA">
              <w:rPr>
                <w:rFonts w:ascii="Arial Narrow" w:hAnsi="Arial Narrow" w:cs="Calibri"/>
                <w:b/>
                <w:bCs/>
                <w:color w:val="262626"/>
                <w:sz w:val="24"/>
                <w:szCs w:val="24"/>
              </w:rPr>
              <w:t>OŚWIADCZAMY</w:t>
            </w:r>
            <w:r w:rsidRPr="00AC7ECA">
              <w:rPr>
                <w:rFonts w:ascii="Arial Narrow" w:hAnsi="Arial Narrow" w:cs="Calibri"/>
                <w:color w:val="262626"/>
                <w:sz w:val="24"/>
                <w:szCs w:val="24"/>
              </w:rPr>
              <w:t>, że uważamy się za związanych niniejszą ofertą przez czas wskazany w SWZ.</w:t>
            </w:r>
          </w:p>
          <w:p w14:paraId="532F6993" w14:textId="2207F0D1" w:rsidR="00782E95" w:rsidRPr="00DC3AEA" w:rsidRDefault="00782E95" w:rsidP="00782E95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</w:p>
        </w:tc>
      </w:tr>
      <w:tr w:rsidR="00DD77BD" w:rsidRPr="00AB2B7F" w14:paraId="3E6F0100" w14:textId="77777777" w:rsidTr="001F2090"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E61CD" w14:textId="05807BDF" w:rsidR="00DD77BD" w:rsidRPr="00AC7ECA" w:rsidRDefault="00DD77BD" w:rsidP="00DD77BD">
            <w:pPr>
              <w:pStyle w:val="Domylnyteks"/>
              <w:spacing w:line="276" w:lineRule="auto"/>
              <w:rPr>
                <w:rFonts w:ascii="Arial Narrow" w:hAnsi="Arial Narrow" w:cs="Calibri"/>
                <w:b/>
                <w:bCs/>
                <w:color w:val="0D0D0D"/>
              </w:rPr>
            </w:pPr>
            <w:r w:rsidRPr="002C519F">
              <w:rPr>
                <w:rFonts w:ascii="Arial Narrow" w:hAnsi="Arial Narrow" w:cs="Calibri"/>
                <w:bCs/>
                <w:color w:val="0D0D0D"/>
              </w:rPr>
              <w:t>1</w:t>
            </w:r>
            <w:r w:rsidR="001F2090" w:rsidRPr="002C519F">
              <w:rPr>
                <w:rFonts w:ascii="Arial Narrow" w:hAnsi="Arial Narrow" w:cs="Calibri"/>
                <w:bCs/>
                <w:color w:val="0D0D0D"/>
              </w:rPr>
              <w:t>5</w:t>
            </w:r>
            <w:r w:rsidRPr="002C519F">
              <w:rPr>
                <w:rFonts w:ascii="Arial Narrow" w:hAnsi="Arial Narrow" w:cs="Calibri"/>
                <w:bCs/>
                <w:color w:val="0D0D0D"/>
              </w:rPr>
              <w:t>)</w:t>
            </w:r>
            <w:r w:rsidRPr="00AC7ECA">
              <w:rPr>
                <w:rFonts w:ascii="Arial Narrow" w:hAnsi="Arial Narrow" w:cs="Calibri"/>
                <w:b/>
                <w:color w:val="0D0D0D"/>
              </w:rPr>
              <w:t xml:space="preserve">   </w:t>
            </w:r>
            <w:r w:rsidRPr="00AC7ECA">
              <w:rPr>
                <w:rFonts w:ascii="Arial Narrow" w:hAnsi="Arial Narrow" w:cs="Calibri"/>
                <w:b/>
                <w:u w:val="single"/>
                <w:lang w:eastAsia="pl-PL"/>
              </w:rPr>
              <w:t xml:space="preserve">Oświadczenie wymagane od wykonawcy w zakresie wypełnienia obowiązków informacyjnych przewidzianych w art. 13 lub art. 14 RODO </w:t>
            </w:r>
          </w:p>
          <w:p w14:paraId="6FBAD168" w14:textId="77777777" w:rsidR="00DD77BD" w:rsidRPr="00AC7ECA" w:rsidRDefault="00DD77BD" w:rsidP="00DD77BD">
            <w:pPr>
              <w:suppressAutoHyphens w:val="0"/>
              <w:autoSpaceDE w:val="0"/>
              <w:autoSpaceDN w:val="0"/>
              <w:adjustRightInd w:val="0"/>
              <w:contextualSpacing/>
              <w:rPr>
                <w:rFonts w:ascii="Arial Narrow" w:hAnsi="Arial Narrow" w:cs="Calibri"/>
                <w:b/>
                <w:sz w:val="24"/>
                <w:szCs w:val="24"/>
                <w:lang w:eastAsia="pl-PL"/>
              </w:rPr>
            </w:pPr>
          </w:p>
          <w:p w14:paraId="6D007E1C" w14:textId="77777777" w:rsidR="00DD77BD" w:rsidRPr="00AC7ECA" w:rsidRDefault="00DD77BD" w:rsidP="00DD77BD">
            <w:pPr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 Narrow" w:hAnsi="Arial Narrow" w:cs="Calibri"/>
                <w:b/>
                <w:sz w:val="24"/>
                <w:szCs w:val="24"/>
                <w:vertAlign w:val="superscript"/>
                <w:lang w:eastAsia="pl-PL"/>
              </w:rPr>
            </w:pPr>
            <w:r w:rsidRPr="00AC7ECA">
              <w:rPr>
                <w:rFonts w:ascii="Arial Narrow" w:hAnsi="Arial Narrow" w:cs="Calibri"/>
                <w:b/>
                <w:sz w:val="24"/>
                <w:szCs w:val="24"/>
                <w:lang w:eastAsia="pl-PL"/>
              </w:rPr>
              <w:t>Oświadczam, że wypełniłem obowiązki informacyjne przewidziane w art. 13 lub art. 14 RODO</w:t>
            </w:r>
            <w:r w:rsidRPr="00AC7ECA">
              <w:rPr>
                <w:rFonts w:ascii="Arial Narrow" w:hAnsi="Arial Narrow" w:cs="Calibri"/>
                <w:b/>
                <w:sz w:val="24"/>
                <w:szCs w:val="24"/>
                <w:vertAlign w:val="superscript"/>
                <w:lang w:eastAsia="pl-PL"/>
              </w:rPr>
              <w:t xml:space="preserve">1 </w:t>
            </w:r>
            <w:r w:rsidRPr="00AC7ECA">
              <w:rPr>
                <w:rFonts w:ascii="Arial Narrow" w:hAnsi="Arial Narrow" w:cs="Calibri"/>
                <w:b/>
                <w:sz w:val="24"/>
                <w:szCs w:val="24"/>
                <w:lang w:eastAsia="pl-PL"/>
              </w:rPr>
              <w:t>wobec osób fizycznych, od których dane osobowe bezpośrednio lub pośrednio pozyskałem w celu ubiegania się o udzielenie zamówienia publicznego w niniejszym postępowaniu.*</w:t>
            </w:r>
          </w:p>
          <w:p w14:paraId="46F2F7C6" w14:textId="77777777" w:rsidR="00DD77BD" w:rsidRPr="00AC7ECA" w:rsidRDefault="00DD77BD" w:rsidP="00DD77BD">
            <w:pPr>
              <w:suppressAutoHyphens w:val="0"/>
              <w:spacing w:before="100" w:beforeAutospacing="1" w:after="100" w:afterAutospacing="1" w:line="276" w:lineRule="auto"/>
              <w:rPr>
                <w:rFonts w:ascii="Arial Narrow" w:hAnsi="Arial Narrow" w:cs="Calibri"/>
                <w:sz w:val="24"/>
                <w:szCs w:val="24"/>
                <w:lang w:eastAsia="pl-PL"/>
              </w:rPr>
            </w:pPr>
            <w:r w:rsidRPr="00AC7ECA">
              <w:rPr>
                <w:rFonts w:ascii="Arial Narrow" w:hAnsi="Arial Narrow" w:cs="Calibri"/>
                <w:sz w:val="24"/>
                <w:szCs w:val="24"/>
                <w:lang w:eastAsia="pl-PL"/>
              </w:rPr>
              <w:t>13 ust. 4 lub art. 14 ust. 5 RODO treści oświadczenia wykonawca nie składa (usunięcie treści oświadczenia np. przez jego wykreślenie).</w:t>
            </w:r>
          </w:p>
          <w:p w14:paraId="72184DA7" w14:textId="77777777" w:rsidR="00DD77BD" w:rsidRPr="00AC7ECA" w:rsidRDefault="00DD77BD" w:rsidP="00DD77BD">
            <w:pPr>
              <w:pStyle w:val="Domylnyteks"/>
              <w:spacing w:line="276" w:lineRule="auto"/>
              <w:rPr>
                <w:rFonts w:ascii="Arial Narrow" w:eastAsia="Times New Roman" w:hAnsi="Arial Narrow" w:cs="Calibri"/>
                <w:color w:val="auto"/>
                <w:lang w:eastAsia="pl-PL"/>
              </w:rPr>
            </w:pPr>
            <w:r w:rsidRPr="00AC7ECA">
              <w:rPr>
                <w:rFonts w:ascii="Arial Narrow" w:eastAsia="Times New Roman" w:hAnsi="Arial Narrow" w:cs="Calibri"/>
                <w:vertAlign w:val="superscript"/>
                <w:lang w:eastAsia="pl-PL"/>
              </w:rPr>
              <w:t xml:space="preserve">1) </w:t>
            </w:r>
            <w:r w:rsidRPr="00AC7ECA">
              <w:rPr>
                <w:rFonts w:ascii="Arial Narrow" w:eastAsia="Times New Roman" w:hAnsi="Arial Narrow" w:cs="Calibri"/>
                <w:color w:val="auto"/>
                <w:lang w:eastAsia="pl-PL"/>
              </w:rPr>
      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34F18665" w14:textId="2DC2B4CB" w:rsidR="00DD77BD" w:rsidRDefault="00DD77BD" w:rsidP="00DD77BD">
            <w:pPr>
              <w:pStyle w:val="Domylnyteks"/>
              <w:spacing w:line="276" w:lineRule="auto"/>
              <w:rPr>
                <w:rFonts w:ascii="Arial Narrow" w:eastAsia="Times New Roman" w:hAnsi="Arial Narrow" w:cs="Calibri"/>
                <w:color w:val="auto"/>
                <w:lang w:eastAsia="pl-PL"/>
              </w:rPr>
            </w:pPr>
            <w:r w:rsidRPr="00AC7ECA">
              <w:rPr>
                <w:rFonts w:ascii="Arial Narrow" w:eastAsia="Times New Roman" w:hAnsi="Arial Narrow" w:cs="Calibri"/>
                <w:color w:val="auto"/>
                <w:lang w:eastAsia="pl-PL"/>
              </w:rPr>
              <w:t>Oświadczam, że zapoznałem się zapoznałem się z informacją dotyczącą przetwarzania danych i Polityką RODO w zakresie Zamówień, która znajduje się w SWZ.</w:t>
            </w:r>
          </w:p>
          <w:p w14:paraId="219EA1CB" w14:textId="77777777" w:rsidR="0071279A" w:rsidRDefault="0071279A" w:rsidP="00DD77BD">
            <w:pPr>
              <w:pStyle w:val="Domylnyteks"/>
              <w:spacing w:line="276" w:lineRule="auto"/>
              <w:rPr>
                <w:rFonts w:ascii="Arial Narrow" w:eastAsia="Times New Roman" w:hAnsi="Arial Narrow" w:cs="Calibri"/>
                <w:color w:val="auto"/>
                <w:lang w:eastAsia="pl-PL"/>
              </w:rPr>
            </w:pPr>
          </w:p>
          <w:p w14:paraId="6531B163" w14:textId="30BDAC2E" w:rsidR="0071279A" w:rsidRPr="00DD77BD" w:rsidRDefault="0071279A" w:rsidP="00DD77BD">
            <w:pPr>
              <w:pStyle w:val="Domylnyteks"/>
              <w:spacing w:line="276" w:lineRule="auto"/>
              <w:rPr>
                <w:rFonts w:ascii="Arial Narrow" w:hAnsi="Arial Narrow" w:cs="Calibri"/>
              </w:rPr>
            </w:pPr>
            <w:r w:rsidRPr="00E66B19">
              <w:rPr>
                <w:rFonts w:ascii="Arial Narrow" w:hAnsi="Arial Narrow" w:cstheme="minorHAnsi"/>
                <w:u w:val="single"/>
              </w:rPr>
              <w:t>W  przypadku zaistnienia  okoliczności,  które  spowodują  konieczność  powierzenia przetwarzania danych osobowych między Stronami w związku z realizacją Umowy, Strony zobowiązują się do niezwłocznego zawarcia stosownej umowy w tym zakresie</w:t>
            </w:r>
          </w:p>
        </w:tc>
      </w:tr>
    </w:tbl>
    <w:p w14:paraId="64545B56" w14:textId="77777777" w:rsidR="00AC7ECA" w:rsidRPr="00AB2B7F" w:rsidRDefault="00AC7ECA" w:rsidP="00835B44">
      <w:pPr>
        <w:autoSpaceDE w:val="0"/>
        <w:autoSpaceDN w:val="0"/>
        <w:adjustRightInd w:val="0"/>
        <w:rPr>
          <w:rFonts w:ascii="Arial Narrow" w:hAnsi="Arial Narrow" w:cs="Calibri"/>
          <w:color w:val="0D0D0D"/>
          <w:sz w:val="24"/>
          <w:szCs w:val="24"/>
        </w:rPr>
      </w:pPr>
    </w:p>
    <w:tbl>
      <w:tblPr>
        <w:tblW w:w="10206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835B44" w:rsidRPr="00AB2B7F" w14:paraId="0CFB4D6C" w14:textId="77777777" w:rsidTr="001F2090"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98B0" w14:textId="4A33642C" w:rsidR="00835B44" w:rsidRPr="00AB2B7F" w:rsidRDefault="00835B44" w:rsidP="001C4A82">
            <w:pPr>
              <w:pStyle w:val="Domylnyteks"/>
              <w:spacing w:line="360" w:lineRule="auto"/>
              <w:rPr>
                <w:rFonts w:ascii="Arial Narrow" w:hAnsi="Arial Narrow" w:cs="Calibri"/>
                <w:color w:val="0D0D0D"/>
              </w:rPr>
            </w:pPr>
            <w:r w:rsidRPr="002C519F">
              <w:rPr>
                <w:rFonts w:ascii="Arial Narrow" w:hAnsi="Arial Narrow" w:cs="Calibri"/>
                <w:color w:val="0D0D0D"/>
              </w:rPr>
              <w:t>1</w:t>
            </w:r>
            <w:r w:rsidR="001F2090" w:rsidRPr="002C519F">
              <w:rPr>
                <w:rFonts w:ascii="Arial Narrow" w:hAnsi="Arial Narrow" w:cs="Calibri"/>
                <w:color w:val="0D0D0D"/>
              </w:rPr>
              <w:t>6</w:t>
            </w:r>
            <w:r w:rsidRPr="002C519F">
              <w:rPr>
                <w:rFonts w:ascii="Arial Narrow" w:hAnsi="Arial Narrow" w:cs="Calibri"/>
                <w:color w:val="0D0D0D"/>
              </w:rPr>
              <w:t>)</w:t>
            </w:r>
            <w:r w:rsidRPr="00AB2B7F">
              <w:rPr>
                <w:rFonts w:ascii="Arial Narrow" w:hAnsi="Arial Narrow" w:cs="Calibri"/>
                <w:color w:val="0D0D0D"/>
              </w:rPr>
              <w:t xml:space="preserve"> Ofertę niniejszą składamy na  _____________ kartkach.      </w:t>
            </w:r>
          </w:p>
          <w:p w14:paraId="4722614B" w14:textId="77777777" w:rsidR="00835B44" w:rsidRPr="00AB2B7F" w:rsidRDefault="00835B44" w:rsidP="001C4A82">
            <w:pPr>
              <w:pStyle w:val="Domylnyteks"/>
              <w:rPr>
                <w:rFonts w:ascii="Arial Narrow" w:hAnsi="Arial Narrow" w:cs="Calibri"/>
                <w:color w:val="0D0D0D"/>
              </w:rPr>
            </w:pPr>
          </w:p>
        </w:tc>
      </w:tr>
    </w:tbl>
    <w:p w14:paraId="1FD5CD2D" w14:textId="77777777" w:rsidR="00835B44" w:rsidRPr="00AB2B7F" w:rsidRDefault="00835B44" w:rsidP="00835B44">
      <w:pPr>
        <w:autoSpaceDE w:val="0"/>
        <w:autoSpaceDN w:val="0"/>
        <w:adjustRightInd w:val="0"/>
        <w:rPr>
          <w:rFonts w:ascii="Calibri" w:hAnsi="Calibri" w:cs="Calibri"/>
          <w:color w:val="0D0D0D"/>
          <w:sz w:val="16"/>
          <w:szCs w:val="16"/>
        </w:rPr>
      </w:pPr>
    </w:p>
    <w:p w14:paraId="21612DFC" w14:textId="2BA2882C" w:rsidR="00835B44" w:rsidRPr="00AB2B7F" w:rsidRDefault="00835B44" w:rsidP="00835B44">
      <w:pPr>
        <w:autoSpaceDE w:val="0"/>
        <w:autoSpaceDN w:val="0"/>
        <w:adjustRightInd w:val="0"/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color w:val="0D0D0D"/>
          <w:sz w:val="24"/>
          <w:szCs w:val="24"/>
        </w:rPr>
        <w:t>____________________ _______ ________</w:t>
      </w:r>
    </w:p>
    <w:p w14:paraId="720DBF0D" w14:textId="786E9A80" w:rsidR="00835B44" w:rsidRPr="00AB2B7F" w:rsidRDefault="00835B44" w:rsidP="00521DF5">
      <w:pPr>
        <w:autoSpaceDE w:val="0"/>
        <w:autoSpaceDN w:val="0"/>
        <w:adjustRightInd w:val="0"/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color w:val="0D0D0D"/>
          <w:sz w:val="24"/>
          <w:szCs w:val="24"/>
        </w:rPr>
        <w:t>/miejscowości i data/</w:t>
      </w:r>
      <w:r w:rsidR="00521DF5">
        <w:rPr>
          <w:rFonts w:ascii="Arial Narrow" w:hAnsi="Arial Narrow" w:cs="Calibri"/>
          <w:color w:val="0D0D0D"/>
          <w:sz w:val="24"/>
          <w:szCs w:val="24"/>
        </w:rPr>
        <w:t xml:space="preserve">                                                            </w:t>
      </w:r>
      <w:r w:rsidRPr="00AB2B7F">
        <w:rPr>
          <w:rFonts w:ascii="Arial Narrow" w:hAnsi="Arial Narrow" w:cs="Calibri"/>
          <w:color w:val="0D0D0D"/>
          <w:sz w:val="24"/>
          <w:szCs w:val="24"/>
        </w:rPr>
        <w:t>_____________________________________________</w:t>
      </w:r>
    </w:p>
    <w:p w14:paraId="2DB3DA95" w14:textId="13AE5BA3" w:rsidR="00D43A84" w:rsidRPr="00AB2B7F" w:rsidRDefault="00835B44" w:rsidP="00014F91">
      <w:pPr>
        <w:pStyle w:val="Bezodstpw"/>
        <w:ind w:left="709"/>
        <w:jc w:val="left"/>
        <w:rPr>
          <w:rFonts w:ascii="Arial Narrow" w:hAnsi="Arial Narrow" w:cs="Calibri"/>
          <w:kern w:val="144"/>
          <w:szCs w:val="24"/>
        </w:rPr>
      </w:pPr>
      <w:r w:rsidRPr="00AB2B7F">
        <w:rPr>
          <w:rFonts w:ascii="Arial Narrow" w:hAnsi="Arial Narrow" w:cs="Calibri"/>
          <w:color w:val="0D0D0D"/>
          <w:szCs w:val="24"/>
        </w:rPr>
        <w:t xml:space="preserve">                                                     </w:t>
      </w:r>
      <w:r w:rsidR="00D43A84" w:rsidRPr="00AB2B7F">
        <w:rPr>
          <w:rFonts w:ascii="Arial Narrow" w:hAnsi="Arial Narrow" w:cs="Calibri"/>
          <w:color w:val="0D0D0D"/>
          <w:szCs w:val="24"/>
        </w:rPr>
        <w:t xml:space="preserve">                          </w:t>
      </w:r>
      <w:r w:rsidRPr="00AB2B7F">
        <w:rPr>
          <w:rFonts w:ascii="Arial Narrow" w:hAnsi="Arial Narrow" w:cs="Calibri"/>
          <w:color w:val="0D0D0D"/>
          <w:szCs w:val="24"/>
        </w:rPr>
        <w:t xml:space="preserve"> </w:t>
      </w:r>
      <w:r w:rsidR="00D43A84" w:rsidRPr="00AB2B7F">
        <w:rPr>
          <w:rFonts w:ascii="Arial Narrow" w:hAnsi="Arial Narrow" w:cs="Calibri"/>
          <w:kern w:val="144"/>
          <w:szCs w:val="24"/>
        </w:rPr>
        <w:t xml:space="preserve">podpis  osoby (osób) </w:t>
      </w:r>
      <w:r w:rsidR="00014F91" w:rsidRPr="00AB2B7F">
        <w:rPr>
          <w:rFonts w:ascii="Arial Narrow" w:hAnsi="Arial Narrow" w:cs="Calibri"/>
          <w:kern w:val="144"/>
          <w:szCs w:val="24"/>
        </w:rPr>
        <w:t>uprawnionej (</w:t>
      </w:r>
      <w:proofErr w:type="spellStart"/>
      <w:r w:rsidR="00014F91" w:rsidRPr="00AB2B7F">
        <w:rPr>
          <w:rFonts w:ascii="Arial Narrow" w:hAnsi="Arial Narrow" w:cs="Calibri"/>
          <w:kern w:val="144"/>
          <w:szCs w:val="24"/>
        </w:rPr>
        <w:t>ych</w:t>
      </w:r>
      <w:proofErr w:type="spellEnd"/>
      <w:r w:rsidR="00014F91" w:rsidRPr="00AB2B7F">
        <w:rPr>
          <w:rFonts w:ascii="Arial Narrow" w:hAnsi="Arial Narrow" w:cs="Calibri"/>
          <w:kern w:val="144"/>
          <w:szCs w:val="24"/>
        </w:rPr>
        <w:t>) do</w:t>
      </w:r>
      <w:r w:rsidR="00014F91" w:rsidRPr="00014F91">
        <w:rPr>
          <w:rFonts w:ascii="Arial Narrow" w:hAnsi="Arial Narrow" w:cs="Calibri"/>
          <w:kern w:val="144"/>
          <w:szCs w:val="24"/>
        </w:rPr>
        <w:t xml:space="preserve"> </w:t>
      </w:r>
      <w:r w:rsidR="00014F91" w:rsidRPr="00AB2B7F">
        <w:rPr>
          <w:rFonts w:ascii="Arial Narrow" w:hAnsi="Arial Narrow" w:cs="Calibri"/>
          <w:kern w:val="144"/>
          <w:szCs w:val="24"/>
        </w:rPr>
        <w:t>składania</w:t>
      </w:r>
    </w:p>
    <w:p w14:paraId="67D54DE8" w14:textId="7AA9C51C" w:rsidR="00D43A84" w:rsidRPr="00AB2B7F" w:rsidRDefault="00014F91" w:rsidP="00014F91">
      <w:pPr>
        <w:pStyle w:val="Bezodstpw"/>
        <w:ind w:left="2835"/>
        <w:jc w:val="left"/>
        <w:rPr>
          <w:rFonts w:ascii="Arial Narrow" w:hAnsi="Arial Narrow" w:cs="Calibri"/>
          <w:kern w:val="144"/>
          <w:szCs w:val="24"/>
        </w:rPr>
      </w:pPr>
      <w:r>
        <w:rPr>
          <w:rFonts w:ascii="Arial Narrow" w:hAnsi="Arial Narrow" w:cs="Calibri"/>
          <w:kern w:val="144"/>
          <w:szCs w:val="24"/>
        </w:rPr>
        <w:t xml:space="preserve">                                         </w:t>
      </w:r>
      <w:r w:rsidR="00D43A84" w:rsidRPr="00AB2B7F">
        <w:rPr>
          <w:rFonts w:ascii="Arial Narrow" w:hAnsi="Arial Narrow" w:cs="Calibri"/>
          <w:kern w:val="144"/>
          <w:szCs w:val="24"/>
        </w:rPr>
        <w:t xml:space="preserve">oświadczeń wiedzy/woli </w:t>
      </w:r>
      <w:r w:rsidRPr="00AB2B7F">
        <w:rPr>
          <w:rFonts w:ascii="Arial Narrow" w:hAnsi="Arial Narrow" w:cs="Calibri"/>
          <w:kern w:val="144"/>
          <w:szCs w:val="24"/>
        </w:rPr>
        <w:t>w zakresie praw</w:t>
      </w:r>
    </w:p>
    <w:p w14:paraId="209B8B14" w14:textId="768EB0F5" w:rsidR="00835B44" w:rsidRPr="00AB2B7F" w:rsidRDefault="00D43A84" w:rsidP="00014F91">
      <w:pPr>
        <w:pStyle w:val="Bezodstpw"/>
        <w:ind w:left="5103"/>
        <w:jc w:val="left"/>
        <w:rPr>
          <w:rFonts w:ascii="Arial Narrow" w:hAnsi="Arial Narrow" w:cs="Calibri"/>
          <w:kern w:val="144"/>
          <w:szCs w:val="24"/>
        </w:rPr>
      </w:pPr>
      <w:r w:rsidRPr="00AB2B7F">
        <w:rPr>
          <w:rFonts w:ascii="Arial Narrow" w:hAnsi="Arial Narrow" w:cs="Calibri"/>
          <w:kern w:val="144"/>
          <w:szCs w:val="24"/>
        </w:rPr>
        <w:t>i obowiązków majątkowych Wykonawcy</w:t>
      </w:r>
    </w:p>
    <w:p w14:paraId="0A333784" w14:textId="77777777" w:rsidR="00835B44" w:rsidRPr="00AB2B7F" w:rsidRDefault="00835B44" w:rsidP="00835B44">
      <w:pPr>
        <w:ind w:left="360" w:hanging="360"/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color w:val="0D0D0D"/>
          <w:sz w:val="24"/>
          <w:szCs w:val="24"/>
        </w:rPr>
        <w:t>*niepotrzebne skreślić.</w:t>
      </w:r>
    </w:p>
    <w:p w14:paraId="4DA2927D" w14:textId="16F0BDC1" w:rsidR="005054B8" w:rsidRDefault="005054B8" w:rsidP="00835B44">
      <w:pPr>
        <w:rPr>
          <w:rFonts w:ascii="Arial Narrow" w:hAnsi="Arial Narrow" w:cs="Calibri"/>
          <w:color w:val="0D0D0D"/>
          <w:sz w:val="24"/>
          <w:szCs w:val="24"/>
        </w:rPr>
      </w:pPr>
    </w:p>
    <w:p w14:paraId="21AFBAA3" w14:textId="2BBB5C53" w:rsidR="00835B44" w:rsidRPr="00AB2B7F" w:rsidRDefault="00835B44" w:rsidP="00835B44">
      <w:pPr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color w:val="0D0D0D"/>
          <w:sz w:val="24"/>
          <w:szCs w:val="24"/>
        </w:rPr>
        <w:t>Wraz z ofertą składamy następujące oświadczenia i dokumenty:</w:t>
      </w:r>
    </w:p>
    <w:p w14:paraId="6D97C3EC" w14:textId="77777777" w:rsidR="00835B44" w:rsidRPr="00AB2B7F" w:rsidRDefault="00835B44" w:rsidP="00835B44">
      <w:pPr>
        <w:rPr>
          <w:rFonts w:ascii="Arial Narrow" w:hAnsi="Arial Narrow" w:cs="Calibri"/>
          <w:color w:val="0D0D0D"/>
          <w:sz w:val="24"/>
          <w:szCs w:val="24"/>
        </w:rPr>
      </w:pPr>
    </w:p>
    <w:p w14:paraId="7244243A" w14:textId="6D023744" w:rsidR="00835B44" w:rsidRPr="00AB2B7F" w:rsidRDefault="00835B44" w:rsidP="00835B44">
      <w:pPr>
        <w:spacing w:line="360" w:lineRule="auto"/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color w:val="0D0D0D"/>
          <w:sz w:val="24"/>
          <w:szCs w:val="24"/>
        </w:rPr>
        <w:t>1/ _________________________________________________________________________________________</w:t>
      </w:r>
    </w:p>
    <w:p w14:paraId="3B2EA9B3" w14:textId="2622944F" w:rsidR="00835B44" w:rsidRPr="00AB2B7F" w:rsidRDefault="00835B44" w:rsidP="00835B44">
      <w:pPr>
        <w:spacing w:line="360" w:lineRule="auto"/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color w:val="0D0D0D"/>
          <w:sz w:val="24"/>
          <w:szCs w:val="24"/>
        </w:rPr>
        <w:t>2/ __________________________________________________________________________________________</w:t>
      </w:r>
    </w:p>
    <w:p w14:paraId="1F2082AC" w14:textId="2F3A8AE4" w:rsidR="00835B44" w:rsidRPr="00AB2B7F" w:rsidRDefault="00835B44" w:rsidP="00FD0198">
      <w:pPr>
        <w:spacing w:line="360" w:lineRule="auto"/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color w:val="0D0D0D"/>
          <w:sz w:val="24"/>
          <w:szCs w:val="24"/>
        </w:rPr>
        <w:t>3/ _______________________________________________________________________________</w:t>
      </w:r>
    </w:p>
    <w:p w14:paraId="61E2926C" w14:textId="77777777" w:rsidR="008B6D9F" w:rsidRDefault="008B6D9F" w:rsidP="001F2090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D0D0D"/>
          <w:sz w:val="24"/>
          <w:szCs w:val="24"/>
        </w:rPr>
      </w:pPr>
    </w:p>
    <w:p w14:paraId="3D41D17B" w14:textId="3E3DBF59" w:rsidR="00835B44" w:rsidRPr="00AB2B7F" w:rsidRDefault="00835B44" w:rsidP="00835B44">
      <w:pPr>
        <w:autoSpaceDE w:val="0"/>
        <w:autoSpaceDN w:val="0"/>
        <w:adjustRightInd w:val="0"/>
        <w:ind w:left="296" w:hanging="296"/>
        <w:jc w:val="both"/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color w:val="0D0D0D"/>
          <w:sz w:val="24"/>
          <w:szCs w:val="24"/>
        </w:rPr>
        <w:t xml:space="preserve">*Definicje: </w:t>
      </w:r>
    </w:p>
    <w:p w14:paraId="210E4316" w14:textId="77777777" w:rsidR="00835B44" w:rsidRPr="00AB2B7F" w:rsidRDefault="00835B44" w:rsidP="00835B44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b/>
          <w:color w:val="0D0D0D"/>
          <w:sz w:val="24"/>
          <w:szCs w:val="24"/>
        </w:rPr>
        <w:t>Mikroprzedsiębiorstwo -</w:t>
      </w:r>
      <w:r w:rsidRPr="00AB2B7F">
        <w:rPr>
          <w:rFonts w:ascii="Arial Narrow" w:hAnsi="Arial Narrow" w:cs="Calibri"/>
          <w:color w:val="0D0D0D"/>
          <w:sz w:val="24"/>
          <w:szCs w:val="24"/>
        </w:rPr>
        <w:t xml:space="preserve"> przedsiębiorstwo, które zatrudnia mniej niż 10 osób i którego roczny obrót lub roczna suma bilansowa nie przekracza 2 milionów EUR.</w:t>
      </w:r>
    </w:p>
    <w:p w14:paraId="3B306FF2" w14:textId="77777777" w:rsidR="00835B44" w:rsidRPr="00AB2B7F" w:rsidRDefault="00835B44" w:rsidP="00835B44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D0D0D"/>
          <w:sz w:val="24"/>
          <w:szCs w:val="24"/>
        </w:rPr>
      </w:pPr>
    </w:p>
    <w:p w14:paraId="4C435F4B" w14:textId="77777777" w:rsidR="00835B44" w:rsidRPr="00AB2B7F" w:rsidRDefault="00835B44" w:rsidP="00835B44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D0D0D"/>
          <w:sz w:val="24"/>
          <w:szCs w:val="24"/>
        </w:rPr>
      </w:pPr>
      <w:r w:rsidRPr="00AB2B7F">
        <w:rPr>
          <w:rFonts w:ascii="Arial Narrow" w:hAnsi="Arial Narrow" w:cs="Calibri"/>
          <w:b/>
          <w:color w:val="0D0D0D"/>
          <w:sz w:val="24"/>
          <w:szCs w:val="24"/>
        </w:rPr>
        <w:t>Małe przedsiębiorstwo -</w:t>
      </w:r>
      <w:r w:rsidRPr="00AB2B7F">
        <w:rPr>
          <w:rFonts w:ascii="Arial Narrow" w:hAnsi="Arial Narrow" w:cs="Calibri"/>
          <w:color w:val="0D0D0D"/>
          <w:sz w:val="24"/>
          <w:szCs w:val="24"/>
        </w:rPr>
        <w:t xml:space="preserve"> przedsiębiorstwo, które zatrudnia mniej niż 50 osób i którego roczny obrót lub roczna suma bilansowa nie przekracza 10 milionów EUR.</w:t>
      </w:r>
    </w:p>
    <w:p w14:paraId="4FABABEB" w14:textId="77777777" w:rsidR="00835B44" w:rsidRPr="00AB2B7F" w:rsidRDefault="00835B44" w:rsidP="00835B44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D0D0D"/>
          <w:sz w:val="24"/>
          <w:szCs w:val="24"/>
        </w:rPr>
      </w:pPr>
    </w:p>
    <w:p w14:paraId="7E33381F" w14:textId="154ED81A" w:rsidR="00E02FF0" w:rsidRPr="00AB2B7F" w:rsidRDefault="00835B44" w:rsidP="00D43A84">
      <w:pPr>
        <w:autoSpaceDE w:val="0"/>
        <w:autoSpaceDN w:val="0"/>
        <w:adjustRightInd w:val="0"/>
        <w:jc w:val="both"/>
        <w:rPr>
          <w:rFonts w:ascii="Arial Narrow" w:hAnsi="Arial Narrow" w:cs="Calibri"/>
          <w:sz w:val="24"/>
          <w:szCs w:val="24"/>
        </w:rPr>
      </w:pPr>
      <w:r w:rsidRPr="00AB2B7F">
        <w:rPr>
          <w:rFonts w:ascii="Arial Narrow" w:hAnsi="Arial Narrow" w:cs="Calibri"/>
          <w:b/>
          <w:color w:val="0D0D0D"/>
          <w:sz w:val="24"/>
          <w:szCs w:val="24"/>
        </w:rPr>
        <w:lastRenderedPageBreak/>
        <w:t>Średnie przedsiębiorstwa -</w:t>
      </w:r>
      <w:r w:rsidRPr="00AB2B7F">
        <w:rPr>
          <w:rFonts w:ascii="Arial Narrow" w:hAnsi="Arial Narrow" w:cs="Calibri"/>
          <w:color w:val="0D0D0D"/>
          <w:sz w:val="24"/>
          <w:szCs w:val="24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E02FF0" w:rsidRPr="00AB2B7F" w:rsidSect="00BB14C9">
      <w:headerReference w:type="default" r:id="rId8"/>
      <w:footerReference w:type="default" r:id="rId9"/>
      <w:pgSz w:w="12240" w:h="15840"/>
      <w:pgMar w:top="426" w:right="1080" w:bottom="851" w:left="108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A2FC3" w14:textId="77777777" w:rsidR="008E5997" w:rsidRDefault="008E5997">
      <w:r>
        <w:separator/>
      </w:r>
    </w:p>
  </w:endnote>
  <w:endnote w:type="continuationSeparator" w:id="0">
    <w:p w14:paraId="183BA06F" w14:textId="77777777" w:rsidR="008E5997" w:rsidRDefault="008E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4700" w14:textId="77777777" w:rsidR="00D86740" w:rsidRDefault="00D8674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DDF7A48" w14:textId="77777777" w:rsidR="00D86740" w:rsidRDefault="00D86740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353A" w14:textId="77777777" w:rsidR="008E5997" w:rsidRDefault="008E5997">
      <w:r>
        <w:separator/>
      </w:r>
    </w:p>
  </w:footnote>
  <w:footnote w:type="continuationSeparator" w:id="0">
    <w:p w14:paraId="5E071AED" w14:textId="77777777" w:rsidR="008E5997" w:rsidRDefault="008E5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8418" w14:textId="5560CCC7" w:rsidR="007676D0" w:rsidRPr="007676D0" w:rsidRDefault="007676D0" w:rsidP="00D0624E">
    <w:pPr>
      <w:tabs>
        <w:tab w:val="center" w:pos="4465"/>
        <w:tab w:val="center" w:pos="7936"/>
      </w:tabs>
      <w:spacing w:line="259" w:lineRule="auto"/>
      <w:rPr>
        <w:rFonts w:asciiTheme="minorHAnsi" w:hAnsiTheme="minorHAnsi" w:cstheme="minorHAnsi"/>
        <w:iCs/>
        <w:sz w:val="24"/>
        <w:szCs w:val="24"/>
      </w:rPr>
    </w:pPr>
    <w:r w:rsidRPr="007676D0">
      <w:rPr>
        <w:rFonts w:asciiTheme="minorHAnsi" w:hAnsiTheme="minorHAnsi" w:cstheme="minorHAnsi"/>
        <w:iCs/>
        <w:sz w:val="24"/>
        <w:szCs w:val="24"/>
      </w:rPr>
      <w:t>ZP.271.</w:t>
    </w:r>
    <w:r w:rsidR="001F2090">
      <w:rPr>
        <w:rFonts w:asciiTheme="minorHAnsi" w:hAnsiTheme="minorHAnsi" w:cstheme="minorHAnsi"/>
        <w:iCs/>
        <w:sz w:val="24"/>
        <w:szCs w:val="24"/>
      </w:rPr>
      <w:t>14</w:t>
    </w:r>
    <w:r w:rsidRPr="007676D0">
      <w:rPr>
        <w:rFonts w:asciiTheme="minorHAnsi" w:hAnsiTheme="minorHAnsi" w:cstheme="minorHAnsi"/>
        <w:iCs/>
        <w:sz w:val="24"/>
        <w:szCs w:val="24"/>
      </w:rPr>
      <w:t>.202</w:t>
    </w:r>
    <w:r w:rsidR="001F2090">
      <w:rPr>
        <w:rFonts w:asciiTheme="minorHAnsi" w:hAnsiTheme="minorHAnsi" w:cstheme="minorHAnsi"/>
        <w:iCs/>
        <w:sz w:val="24"/>
        <w:szCs w:val="24"/>
      </w:rPr>
      <w:t>3</w:t>
    </w:r>
  </w:p>
  <w:p w14:paraId="3D5869C8" w14:textId="1BA7AA2C" w:rsidR="007676D0" w:rsidRPr="00727BAE" w:rsidRDefault="007676D0" w:rsidP="00727BAE">
    <w:pPr>
      <w:spacing w:line="242" w:lineRule="auto"/>
      <w:ind w:right="267"/>
      <w:rPr>
        <w:rFonts w:asciiTheme="minorHAnsi" w:hAnsiTheme="minorHAnsi" w:cstheme="minorHAnsi"/>
        <w:iCs/>
        <w:sz w:val="24"/>
        <w:szCs w:val="24"/>
      </w:rPr>
    </w:pPr>
    <w:r w:rsidRPr="00727BAE">
      <w:rPr>
        <w:rFonts w:asciiTheme="minorHAnsi" w:hAnsiTheme="minorHAnsi" w:cstheme="minorHAnsi"/>
        <w:iCs/>
        <w:sz w:val="24"/>
        <w:szCs w:val="24"/>
      </w:rPr>
      <w:t>„</w:t>
    </w:r>
    <w:r w:rsidR="00A509F5" w:rsidRPr="00A509F5">
      <w:rPr>
        <w:rFonts w:asciiTheme="minorHAnsi" w:hAnsiTheme="minorHAnsi" w:cstheme="minorHAnsi"/>
        <w:sz w:val="24"/>
        <w:szCs w:val="24"/>
      </w:rPr>
      <w:t>Budow</w:t>
    </w:r>
    <w:r w:rsidR="00A509F5">
      <w:rPr>
        <w:rFonts w:asciiTheme="minorHAnsi" w:hAnsiTheme="minorHAnsi" w:cstheme="minorHAnsi"/>
        <w:sz w:val="24"/>
        <w:szCs w:val="24"/>
      </w:rPr>
      <w:t>a</w:t>
    </w:r>
    <w:r w:rsidR="00A509F5" w:rsidRPr="00A509F5">
      <w:rPr>
        <w:rFonts w:asciiTheme="minorHAnsi" w:hAnsiTheme="minorHAnsi" w:cstheme="minorHAnsi"/>
        <w:sz w:val="24"/>
        <w:szCs w:val="24"/>
      </w:rPr>
      <w:t xml:space="preserve"> Centrum Inicjatyw Kulturalnych w Komorowie</w:t>
    </w:r>
    <w:r w:rsidRPr="00727BAE">
      <w:rPr>
        <w:rFonts w:asciiTheme="minorHAnsi" w:hAnsiTheme="minorHAnsi" w:cstheme="minorHAnsi"/>
        <w:iCs/>
        <w:sz w:val="24"/>
        <w:szCs w:val="24"/>
      </w:rPr>
      <w:t xml:space="preserve">” </w:t>
    </w:r>
  </w:p>
  <w:p w14:paraId="04C75B0B" w14:textId="68B41B19" w:rsidR="00D86740" w:rsidRPr="007676D0" w:rsidRDefault="00D86740" w:rsidP="007676D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22"/>
        </w:tabs>
        <w:ind w:left="1222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302"/>
        </w:tabs>
        <w:ind w:left="2302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662"/>
        </w:tabs>
        <w:ind w:left="2662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382"/>
        </w:tabs>
        <w:ind w:left="3382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6337A73"/>
    <w:multiLevelType w:val="hybridMultilevel"/>
    <w:tmpl w:val="2C2046E0"/>
    <w:lvl w:ilvl="0" w:tplc="7C44A2D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D244DB"/>
    <w:multiLevelType w:val="hybridMultilevel"/>
    <w:tmpl w:val="F364D2C2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2" w15:restartNumberingAfterBreak="0">
    <w:nsid w:val="0AF80D7C"/>
    <w:multiLevelType w:val="hybridMultilevel"/>
    <w:tmpl w:val="B142A61C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3" w15:restartNumberingAfterBreak="0">
    <w:nsid w:val="0B7A763F"/>
    <w:multiLevelType w:val="hybridMultilevel"/>
    <w:tmpl w:val="46AC9DB2"/>
    <w:lvl w:ilvl="0" w:tplc="2A2C497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ED023B"/>
    <w:multiLevelType w:val="hybridMultilevel"/>
    <w:tmpl w:val="FE8E4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B87A8D"/>
    <w:multiLevelType w:val="hybridMultilevel"/>
    <w:tmpl w:val="B142A61C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6" w15:restartNumberingAfterBreak="0">
    <w:nsid w:val="1D591444"/>
    <w:multiLevelType w:val="hybridMultilevel"/>
    <w:tmpl w:val="C7408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45D40"/>
    <w:multiLevelType w:val="hybridMultilevel"/>
    <w:tmpl w:val="D5A4852A"/>
    <w:lvl w:ilvl="0" w:tplc="2B62BEDA">
      <w:start w:val="12"/>
      <w:numFmt w:val="decimal"/>
      <w:lvlText w:val="%1)"/>
      <w:lvlJc w:val="left"/>
      <w:pPr>
        <w:ind w:left="36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74DCF"/>
    <w:multiLevelType w:val="hybridMultilevel"/>
    <w:tmpl w:val="E2BAB7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45A05A4">
      <w:start w:val="1"/>
      <w:numFmt w:val="decimal"/>
      <w:lvlText w:val="%2)"/>
      <w:lvlJc w:val="left"/>
      <w:pPr>
        <w:tabs>
          <w:tab w:val="num" w:pos="813"/>
        </w:tabs>
        <w:ind w:left="813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533"/>
        </w:tabs>
        <w:ind w:left="153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253"/>
        </w:tabs>
        <w:ind w:left="2253" w:hanging="360"/>
      </w:pPr>
    </w:lvl>
    <w:lvl w:ilvl="4" w:tplc="04150011">
      <w:start w:val="1"/>
      <w:numFmt w:val="decimal"/>
      <w:lvlText w:val="%5)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93"/>
        </w:tabs>
        <w:ind w:left="369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13"/>
        </w:tabs>
        <w:ind w:left="441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33"/>
        </w:tabs>
        <w:ind w:left="513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53"/>
        </w:tabs>
        <w:ind w:left="5853" w:hanging="180"/>
      </w:pPr>
    </w:lvl>
  </w:abstractNum>
  <w:abstractNum w:abstractNumId="19" w15:restartNumberingAfterBreak="0">
    <w:nsid w:val="33686874"/>
    <w:multiLevelType w:val="hybridMultilevel"/>
    <w:tmpl w:val="C7408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F6C3A"/>
    <w:multiLevelType w:val="hybridMultilevel"/>
    <w:tmpl w:val="C7408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53CED"/>
    <w:multiLevelType w:val="hybridMultilevel"/>
    <w:tmpl w:val="CC3CC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D7C21"/>
    <w:multiLevelType w:val="hybridMultilevel"/>
    <w:tmpl w:val="D2081D70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3" w15:restartNumberingAfterBreak="0">
    <w:nsid w:val="419D6DDD"/>
    <w:multiLevelType w:val="hybridMultilevel"/>
    <w:tmpl w:val="B142A61C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4" w15:restartNumberingAfterBreak="0">
    <w:nsid w:val="42521624"/>
    <w:multiLevelType w:val="hybridMultilevel"/>
    <w:tmpl w:val="A552BB70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5" w15:restartNumberingAfterBreak="0">
    <w:nsid w:val="49904E6F"/>
    <w:multiLevelType w:val="hybridMultilevel"/>
    <w:tmpl w:val="6D469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E37F0"/>
    <w:multiLevelType w:val="hybridMultilevel"/>
    <w:tmpl w:val="EA462404"/>
    <w:lvl w:ilvl="0" w:tplc="6A908CE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95171"/>
    <w:multiLevelType w:val="hybridMultilevel"/>
    <w:tmpl w:val="4B883734"/>
    <w:lvl w:ilvl="0" w:tplc="FFFFFFFF">
      <w:start w:val="1"/>
      <w:numFmt w:val="decimal"/>
      <w:lvlText w:val="%1."/>
      <w:lvlJc w:val="left"/>
      <w:pPr>
        <w:ind w:left="1319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39" w:hanging="360"/>
      </w:pPr>
    </w:lvl>
    <w:lvl w:ilvl="2" w:tplc="F2AAF702">
      <w:start w:val="1"/>
      <w:numFmt w:val="decimal"/>
      <w:lvlText w:val="%3."/>
      <w:lvlJc w:val="left"/>
      <w:pPr>
        <w:ind w:left="2759" w:hanging="1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3479" w:hanging="360"/>
      </w:pPr>
    </w:lvl>
    <w:lvl w:ilvl="4" w:tplc="FFFFFFFF" w:tentative="1">
      <w:start w:val="1"/>
      <w:numFmt w:val="lowerLetter"/>
      <w:lvlText w:val="%5."/>
      <w:lvlJc w:val="left"/>
      <w:pPr>
        <w:ind w:left="4199" w:hanging="360"/>
      </w:pPr>
    </w:lvl>
    <w:lvl w:ilvl="5" w:tplc="FFFFFFFF" w:tentative="1">
      <w:start w:val="1"/>
      <w:numFmt w:val="lowerRoman"/>
      <w:lvlText w:val="%6."/>
      <w:lvlJc w:val="right"/>
      <w:pPr>
        <w:ind w:left="4919" w:hanging="180"/>
      </w:pPr>
    </w:lvl>
    <w:lvl w:ilvl="6" w:tplc="FFFFFFFF" w:tentative="1">
      <w:start w:val="1"/>
      <w:numFmt w:val="decimal"/>
      <w:lvlText w:val="%7."/>
      <w:lvlJc w:val="left"/>
      <w:pPr>
        <w:ind w:left="5639" w:hanging="360"/>
      </w:pPr>
    </w:lvl>
    <w:lvl w:ilvl="7" w:tplc="FFFFFFFF" w:tentative="1">
      <w:start w:val="1"/>
      <w:numFmt w:val="lowerLetter"/>
      <w:lvlText w:val="%8."/>
      <w:lvlJc w:val="left"/>
      <w:pPr>
        <w:ind w:left="6359" w:hanging="360"/>
      </w:pPr>
    </w:lvl>
    <w:lvl w:ilvl="8" w:tplc="FFFFFFFF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28" w15:restartNumberingAfterBreak="0">
    <w:nsid w:val="4AF601C2"/>
    <w:multiLevelType w:val="hybridMultilevel"/>
    <w:tmpl w:val="E05E1738"/>
    <w:lvl w:ilvl="0" w:tplc="3410D656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746DB"/>
    <w:multiLevelType w:val="hybridMultilevel"/>
    <w:tmpl w:val="488C8F28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30" w15:restartNumberingAfterBreak="0">
    <w:nsid w:val="56845A63"/>
    <w:multiLevelType w:val="hybridMultilevel"/>
    <w:tmpl w:val="0E8EA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93879"/>
    <w:multiLevelType w:val="hybridMultilevel"/>
    <w:tmpl w:val="C7408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C708C"/>
    <w:multiLevelType w:val="hybridMultilevel"/>
    <w:tmpl w:val="FE8E4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393B2B"/>
    <w:multiLevelType w:val="hybridMultilevel"/>
    <w:tmpl w:val="FE8E4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E0712E"/>
    <w:multiLevelType w:val="hybridMultilevel"/>
    <w:tmpl w:val="FE8E4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152DF"/>
    <w:multiLevelType w:val="hybridMultilevel"/>
    <w:tmpl w:val="1F623238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36" w15:restartNumberingAfterBreak="0">
    <w:nsid w:val="79661A42"/>
    <w:multiLevelType w:val="hybridMultilevel"/>
    <w:tmpl w:val="3E7C7786"/>
    <w:lvl w:ilvl="0" w:tplc="53F2EF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61D8B"/>
    <w:multiLevelType w:val="hybridMultilevel"/>
    <w:tmpl w:val="A552BB70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38" w15:restartNumberingAfterBreak="0">
    <w:nsid w:val="7DA90B5B"/>
    <w:multiLevelType w:val="hybridMultilevel"/>
    <w:tmpl w:val="E05E1738"/>
    <w:lvl w:ilvl="0" w:tplc="3410D656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848888">
    <w:abstractNumId w:val="0"/>
  </w:num>
  <w:num w:numId="2" w16cid:durableId="255097878">
    <w:abstractNumId w:val="1"/>
  </w:num>
  <w:num w:numId="3" w16cid:durableId="926622526">
    <w:abstractNumId w:val="2"/>
  </w:num>
  <w:num w:numId="4" w16cid:durableId="838694599">
    <w:abstractNumId w:val="36"/>
  </w:num>
  <w:num w:numId="5" w16cid:durableId="1139684615">
    <w:abstractNumId w:val="13"/>
  </w:num>
  <w:num w:numId="6" w16cid:durableId="991176821">
    <w:abstractNumId w:val="3"/>
  </w:num>
  <w:num w:numId="7" w16cid:durableId="2112775252">
    <w:abstractNumId w:val="4"/>
  </w:num>
  <w:num w:numId="8" w16cid:durableId="825168326">
    <w:abstractNumId w:val="5"/>
  </w:num>
  <w:num w:numId="9" w16cid:durableId="1045910858">
    <w:abstractNumId w:val="7"/>
  </w:num>
  <w:num w:numId="10" w16cid:durableId="36197897">
    <w:abstractNumId w:val="8"/>
  </w:num>
  <w:num w:numId="11" w16cid:durableId="579875384">
    <w:abstractNumId w:val="9"/>
  </w:num>
  <w:num w:numId="12" w16cid:durableId="62728444">
    <w:abstractNumId w:val="6"/>
  </w:num>
  <w:num w:numId="13" w16cid:durableId="1835489804">
    <w:abstractNumId w:val="17"/>
  </w:num>
  <w:num w:numId="14" w16cid:durableId="357630517">
    <w:abstractNumId w:val="10"/>
  </w:num>
  <w:num w:numId="15" w16cid:durableId="1746486918">
    <w:abstractNumId w:val="26"/>
  </w:num>
  <w:num w:numId="16" w16cid:durableId="1621297885">
    <w:abstractNumId w:val="18"/>
  </w:num>
  <w:num w:numId="17" w16cid:durableId="1347637480">
    <w:abstractNumId w:val="20"/>
  </w:num>
  <w:num w:numId="18" w16cid:durableId="1995910258">
    <w:abstractNumId w:val="30"/>
  </w:num>
  <w:num w:numId="19" w16cid:durableId="1627003250">
    <w:abstractNumId w:val="16"/>
  </w:num>
  <w:num w:numId="20" w16cid:durableId="315770499">
    <w:abstractNumId w:val="38"/>
  </w:num>
  <w:num w:numId="21" w16cid:durableId="908613763">
    <w:abstractNumId w:val="19"/>
  </w:num>
  <w:num w:numId="22" w16cid:durableId="1341352852">
    <w:abstractNumId w:val="28"/>
  </w:num>
  <w:num w:numId="23" w16cid:durableId="1636375123">
    <w:abstractNumId w:val="31"/>
  </w:num>
  <w:num w:numId="24" w16cid:durableId="1938441126">
    <w:abstractNumId w:val="25"/>
  </w:num>
  <w:num w:numId="25" w16cid:durableId="392510842">
    <w:abstractNumId w:val="12"/>
  </w:num>
  <w:num w:numId="26" w16cid:durableId="486365537">
    <w:abstractNumId w:val="35"/>
  </w:num>
  <w:num w:numId="27" w16cid:durableId="614991027">
    <w:abstractNumId w:val="24"/>
  </w:num>
  <w:num w:numId="28" w16cid:durableId="335348190">
    <w:abstractNumId w:val="22"/>
  </w:num>
  <w:num w:numId="29" w16cid:durableId="848718576">
    <w:abstractNumId w:val="37"/>
  </w:num>
  <w:num w:numId="30" w16cid:durableId="2048289609">
    <w:abstractNumId w:val="29"/>
  </w:num>
  <w:num w:numId="31" w16cid:durableId="140080834">
    <w:abstractNumId w:val="11"/>
  </w:num>
  <w:num w:numId="32" w16cid:durableId="1459641092">
    <w:abstractNumId w:val="15"/>
  </w:num>
  <w:num w:numId="33" w16cid:durableId="1436096744">
    <w:abstractNumId w:val="23"/>
  </w:num>
  <w:num w:numId="34" w16cid:durableId="860554906">
    <w:abstractNumId w:val="27"/>
  </w:num>
  <w:num w:numId="35" w16cid:durableId="1848474511">
    <w:abstractNumId w:val="14"/>
  </w:num>
  <w:num w:numId="36" w16cid:durableId="1918246285">
    <w:abstractNumId w:val="21"/>
  </w:num>
  <w:num w:numId="37" w16cid:durableId="2034190507">
    <w:abstractNumId w:val="34"/>
  </w:num>
  <w:num w:numId="38" w16cid:durableId="397897086">
    <w:abstractNumId w:val="32"/>
  </w:num>
  <w:num w:numId="39" w16cid:durableId="127377928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D8"/>
    <w:rsid w:val="000029C9"/>
    <w:rsid w:val="000034C8"/>
    <w:rsid w:val="00006CCA"/>
    <w:rsid w:val="00010E8E"/>
    <w:rsid w:val="000134AE"/>
    <w:rsid w:val="00014F91"/>
    <w:rsid w:val="00016049"/>
    <w:rsid w:val="000167EC"/>
    <w:rsid w:val="000338FD"/>
    <w:rsid w:val="0004186D"/>
    <w:rsid w:val="000432CA"/>
    <w:rsid w:val="00062069"/>
    <w:rsid w:val="0007079D"/>
    <w:rsid w:val="0007615A"/>
    <w:rsid w:val="00076DDD"/>
    <w:rsid w:val="00082D71"/>
    <w:rsid w:val="00087371"/>
    <w:rsid w:val="000A4174"/>
    <w:rsid w:val="000A44D7"/>
    <w:rsid w:val="000A5FF1"/>
    <w:rsid w:val="000B6DEB"/>
    <w:rsid w:val="000C4CCC"/>
    <w:rsid w:val="000D56F8"/>
    <w:rsid w:val="000D5EE3"/>
    <w:rsid w:val="000E1388"/>
    <w:rsid w:val="000F07E5"/>
    <w:rsid w:val="000F1996"/>
    <w:rsid w:val="0010048E"/>
    <w:rsid w:val="00101995"/>
    <w:rsid w:val="001129C1"/>
    <w:rsid w:val="00113BD8"/>
    <w:rsid w:val="001246B6"/>
    <w:rsid w:val="00130BB8"/>
    <w:rsid w:val="00133492"/>
    <w:rsid w:val="00135226"/>
    <w:rsid w:val="00142608"/>
    <w:rsid w:val="00153D41"/>
    <w:rsid w:val="00154965"/>
    <w:rsid w:val="00156C43"/>
    <w:rsid w:val="00157886"/>
    <w:rsid w:val="0017022C"/>
    <w:rsid w:val="00176682"/>
    <w:rsid w:val="00177257"/>
    <w:rsid w:val="001842EC"/>
    <w:rsid w:val="001851A2"/>
    <w:rsid w:val="00192732"/>
    <w:rsid w:val="00192784"/>
    <w:rsid w:val="00194824"/>
    <w:rsid w:val="001955E5"/>
    <w:rsid w:val="001A335D"/>
    <w:rsid w:val="001A3E53"/>
    <w:rsid w:val="001A44E2"/>
    <w:rsid w:val="001A4C24"/>
    <w:rsid w:val="001A75AA"/>
    <w:rsid w:val="001B08EF"/>
    <w:rsid w:val="001B0996"/>
    <w:rsid w:val="001B19DC"/>
    <w:rsid w:val="001B49F8"/>
    <w:rsid w:val="001B66CB"/>
    <w:rsid w:val="001B7807"/>
    <w:rsid w:val="001C148F"/>
    <w:rsid w:val="001C4A82"/>
    <w:rsid w:val="001D1517"/>
    <w:rsid w:val="001D33B8"/>
    <w:rsid w:val="001D44C4"/>
    <w:rsid w:val="001D4B71"/>
    <w:rsid w:val="001D6ED4"/>
    <w:rsid w:val="001E069C"/>
    <w:rsid w:val="001F2090"/>
    <w:rsid w:val="001F4AA2"/>
    <w:rsid w:val="00205776"/>
    <w:rsid w:val="002103B9"/>
    <w:rsid w:val="002214BE"/>
    <w:rsid w:val="0022491A"/>
    <w:rsid w:val="00252879"/>
    <w:rsid w:val="0025386D"/>
    <w:rsid w:val="00255118"/>
    <w:rsid w:val="00270223"/>
    <w:rsid w:val="00271312"/>
    <w:rsid w:val="0028269F"/>
    <w:rsid w:val="00284BB7"/>
    <w:rsid w:val="00286326"/>
    <w:rsid w:val="00290AE0"/>
    <w:rsid w:val="00292963"/>
    <w:rsid w:val="002B2A67"/>
    <w:rsid w:val="002B3175"/>
    <w:rsid w:val="002C519F"/>
    <w:rsid w:val="002C5460"/>
    <w:rsid w:val="002C5D83"/>
    <w:rsid w:val="002C7646"/>
    <w:rsid w:val="002D17D3"/>
    <w:rsid w:val="002E298B"/>
    <w:rsid w:val="002E3D91"/>
    <w:rsid w:val="002E4F46"/>
    <w:rsid w:val="002F391D"/>
    <w:rsid w:val="002F6FB4"/>
    <w:rsid w:val="0030517A"/>
    <w:rsid w:val="0031009B"/>
    <w:rsid w:val="00311513"/>
    <w:rsid w:val="00315AF7"/>
    <w:rsid w:val="00320A61"/>
    <w:rsid w:val="00323410"/>
    <w:rsid w:val="00325077"/>
    <w:rsid w:val="00326F03"/>
    <w:rsid w:val="003356CA"/>
    <w:rsid w:val="00341BDE"/>
    <w:rsid w:val="003470BE"/>
    <w:rsid w:val="00352206"/>
    <w:rsid w:val="00355340"/>
    <w:rsid w:val="003570B0"/>
    <w:rsid w:val="00357EAF"/>
    <w:rsid w:val="003605E7"/>
    <w:rsid w:val="0036278B"/>
    <w:rsid w:val="00363743"/>
    <w:rsid w:val="00366B8B"/>
    <w:rsid w:val="00366B9A"/>
    <w:rsid w:val="00367F3A"/>
    <w:rsid w:val="003705DC"/>
    <w:rsid w:val="00371443"/>
    <w:rsid w:val="00376D48"/>
    <w:rsid w:val="003807C2"/>
    <w:rsid w:val="003808BA"/>
    <w:rsid w:val="00380E35"/>
    <w:rsid w:val="00383354"/>
    <w:rsid w:val="003849D9"/>
    <w:rsid w:val="003871A4"/>
    <w:rsid w:val="00393C11"/>
    <w:rsid w:val="0039718D"/>
    <w:rsid w:val="003B2EDB"/>
    <w:rsid w:val="003C0087"/>
    <w:rsid w:val="003C1909"/>
    <w:rsid w:val="003C787D"/>
    <w:rsid w:val="003D250D"/>
    <w:rsid w:val="003E310D"/>
    <w:rsid w:val="00402152"/>
    <w:rsid w:val="004065F0"/>
    <w:rsid w:val="00407400"/>
    <w:rsid w:val="00412AF3"/>
    <w:rsid w:val="0043564B"/>
    <w:rsid w:val="0044278F"/>
    <w:rsid w:val="00444648"/>
    <w:rsid w:val="00447C07"/>
    <w:rsid w:val="00447D42"/>
    <w:rsid w:val="004502EA"/>
    <w:rsid w:val="004539D4"/>
    <w:rsid w:val="00457D7E"/>
    <w:rsid w:val="00462756"/>
    <w:rsid w:val="00464317"/>
    <w:rsid w:val="00477C13"/>
    <w:rsid w:val="00491416"/>
    <w:rsid w:val="004954E3"/>
    <w:rsid w:val="004A1E9F"/>
    <w:rsid w:val="004C379D"/>
    <w:rsid w:val="004C5D1B"/>
    <w:rsid w:val="004D03F8"/>
    <w:rsid w:val="004E6247"/>
    <w:rsid w:val="00505030"/>
    <w:rsid w:val="005054B8"/>
    <w:rsid w:val="005060D8"/>
    <w:rsid w:val="00521DF5"/>
    <w:rsid w:val="00527009"/>
    <w:rsid w:val="00532943"/>
    <w:rsid w:val="005407EA"/>
    <w:rsid w:val="00552B13"/>
    <w:rsid w:val="00553AE5"/>
    <w:rsid w:val="00555EE7"/>
    <w:rsid w:val="00555FAE"/>
    <w:rsid w:val="00556A58"/>
    <w:rsid w:val="00571E2D"/>
    <w:rsid w:val="005822A3"/>
    <w:rsid w:val="005A00C9"/>
    <w:rsid w:val="005A3C0A"/>
    <w:rsid w:val="005B5CB1"/>
    <w:rsid w:val="005C32D9"/>
    <w:rsid w:val="005C4CEE"/>
    <w:rsid w:val="005D254E"/>
    <w:rsid w:val="005D449A"/>
    <w:rsid w:val="005F17F3"/>
    <w:rsid w:val="005F2B4F"/>
    <w:rsid w:val="005F5D43"/>
    <w:rsid w:val="00602145"/>
    <w:rsid w:val="0060364B"/>
    <w:rsid w:val="00607B98"/>
    <w:rsid w:val="00611865"/>
    <w:rsid w:val="00611FD7"/>
    <w:rsid w:val="00614644"/>
    <w:rsid w:val="00614BA4"/>
    <w:rsid w:val="00620ADE"/>
    <w:rsid w:val="006236AA"/>
    <w:rsid w:val="00630AAB"/>
    <w:rsid w:val="006322BC"/>
    <w:rsid w:val="0064056E"/>
    <w:rsid w:val="0064264A"/>
    <w:rsid w:val="00646497"/>
    <w:rsid w:val="006467CD"/>
    <w:rsid w:val="00650B15"/>
    <w:rsid w:val="0065209A"/>
    <w:rsid w:val="006530CC"/>
    <w:rsid w:val="006629CB"/>
    <w:rsid w:val="0066733B"/>
    <w:rsid w:val="006779D4"/>
    <w:rsid w:val="00680A1F"/>
    <w:rsid w:val="00680DD2"/>
    <w:rsid w:val="00683458"/>
    <w:rsid w:val="00685089"/>
    <w:rsid w:val="00690E1A"/>
    <w:rsid w:val="006914C4"/>
    <w:rsid w:val="00691E09"/>
    <w:rsid w:val="00691F0E"/>
    <w:rsid w:val="00693276"/>
    <w:rsid w:val="00694007"/>
    <w:rsid w:val="00694363"/>
    <w:rsid w:val="006A0557"/>
    <w:rsid w:val="006A7C1C"/>
    <w:rsid w:val="006B03AC"/>
    <w:rsid w:val="006B1C6A"/>
    <w:rsid w:val="006B1FCE"/>
    <w:rsid w:val="006B2B60"/>
    <w:rsid w:val="006B6B91"/>
    <w:rsid w:val="006B7827"/>
    <w:rsid w:val="006C3B0B"/>
    <w:rsid w:val="006C65F8"/>
    <w:rsid w:val="006D1D69"/>
    <w:rsid w:val="006D5612"/>
    <w:rsid w:val="006F33A3"/>
    <w:rsid w:val="006F4525"/>
    <w:rsid w:val="006F589A"/>
    <w:rsid w:val="006F5A01"/>
    <w:rsid w:val="0071279A"/>
    <w:rsid w:val="00714124"/>
    <w:rsid w:val="00721BC3"/>
    <w:rsid w:val="00722524"/>
    <w:rsid w:val="00724787"/>
    <w:rsid w:val="00727BAE"/>
    <w:rsid w:val="0074324B"/>
    <w:rsid w:val="007443DF"/>
    <w:rsid w:val="00753C81"/>
    <w:rsid w:val="007676D0"/>
    <w:rsid w:val="00775EA2"/>
    <w:rsid w:val="00781C56"/>
    <w:rsid w:val="00782E95"/>
    <w:rsid w:val="00786F50"/>
    <w:rsid w:val="007952D4"/>
    <w:rsid w:val="007975D9"/>
    <w:rsid w:val="007A10BF"/>
    <w:rsid w:val="007A184C"/>
    <w:rsid w:val="007A387A"/>
    <w:rsid w:val="007A3EA2"/>
    <w:rsid w:val="007C2CFF"/>
    <w:rsid w:val="007C4812"/>
    <w:rsid w:val="007C6E2D"/>
    <w:rsid w:val="007D7475"/>
    <w:rsid w:val="007E15D3"/>
    <w:rsid w:val="007E1FC9"/>
    <w:rsid w:val="007F787F"/>
    <w:rsid w:val="008078B3"/>
    <w:rsid w:val="0081066A"/>
    <w:rsid w:val="00823B0F"/>
    <w:rsid w:val="00835B44"/>
    <w:rsid w:val="0083644E"/>
    <w:rsid w:val="00842A7E"/>
    <w:rsid w:val="0085237B"/>
    <w:rsid w:val="00852637"/>
    <w:rsid w:val="00861137"/>
    <w:rsid w:val="00861676"/>
    <w:rsid w:val="00862786"/>
    <w:rsid w:val="0086364B"/>
    <w:rsid w:val="00865324"/>
    <w:rsid w:val="00870EFC"/>
    <w:rsid w:val="00875E94"/>
    <w:rsid w:val="008801C5"/>
    <w:rsid w:val="00880E9F"/>
    <w:rsid w:val="00883766"/>
    <w:rsid w:val="00885E07"/>
    <w:rsid w:val="0088746C"/>
    <w:rsid w:val="00891B46"/>
    <w:rsid w:val="00896558"/>
    <w:rsid w:val="00896A95"/>
    <w:rsid w:val="008A247D"/>
    <w:rsid w:val="008B6D9F"/>
    <w:rsid w:val="008C43D4"/>
    <w:rsid w:val="008D0EAD"/>
    <w:rsid w:val="008D42B2"/>
    <w:rsid w:val="008D66A4"/>
    <w:rsid w:val="008E3B77"/>
    <w:rsid w:val="008E5997"/>
    <w:rsid w:val="008F4C2F"/>
    <w:rsid w:val="008F7F6F"/>
    <w:rsid w:val="00900383"/>
    <w:rsid w:val="00910963"/>
    <w:rsid w:val="00913BC6"/>
    <w:rsid w:val="00914DC8"/>
    <w:rsid w:val="0091707B"/>
    <w:rsid w:val="0091770C"/>
    <w:rsid w:val="00931A7E"/>
    <w:rsid w:val="00932396"/>
    <w:rsid w:val="00932660"/>
    <w:rsid w:val="00933417"/>
    <w:rsid w:val="00934265"/>
    <w:rsid w:val="009401AA"/>
    <w:rsid w:val="00940AB0"/>
    <w:rsid w:val="0094245E"/>
    <w:rsid w:val="00944260"/>
    <w:rsid w:val="009460D8"/>
    <w:rsid w:val="00957A74"/>
    <w:rsid w:val="009624AE"/>
    <w:rsid w:val="009725CB"/>
    <w:rsid w:val="00980268"/>
    <w:rsid w:val="00987CC3"/>
    <w:rsid w:val="009A4796"/>
    <w:rsid w:val="009A6986"/>
    <w:rsid w:val="009B1A5A"/>
    <w:rsid w:val="009B3904"/>
    <w:rsid w:val="009C1CE3"/>
    <w:rsid w:val="009C3D37"/>
    <w:rsid w:val="009D20FE"/>
    <w:rsid w:val="009D7531"/>
    <w:rsid w:val="00A02ECB"/>
    <w:rsid w:val="00A03E9F"/>
    <w:rsid w:val="00A12B3A"/>
    <w:rsid w:val="00A2356A"/>
    <w:rsid w:val="00A40D3B"/>
    <w:rsid w:val="00A41CE9"/>
    <w:rsid w:val="00A47A58"/>
    <w:rsid w:val="00A509F5"/>
    <w:rsid w:val="00A548C3"/>
    <w:rsid w:val="00A645C0"/>
    <w:rsid w:val="00A66D03"/>
    <w:rsid w:val="00A7302F"/>
    <w:rsid w:val="00A752D6"/>
    <w:rsid w:val="00A81070"/>
    <w:rsid w:val="00A81957"/>
    <w:rsid w:val="00A8460F"/>
    <w:rsid w:val="00AA499E"/>
    <w:rsid w:val="00AA6EE3"/>
    <w:rsid w:val="00AB178F"/>
    <w:rsid w:val="00AB2B7F"/>
    <w:rsid w:val="00AB4D39"/>
    <w:rsid w:val="00AC7ECA"/>
    <w:rsid w:val="00AD365E"/>
    <w:rsid w:val="00AE29AC"/>
    <w:rsid w:val="00AF7CA6"/>
    <w:rsid w:val="00B061C8"/>
    <w:rsid w:val="00B07421"/>
    <w:rsid w:val="00B13426"/>
    <w:rsid w:val="00B1641B"/>
    <w:rsid w:val="00B17483"/>
    <w:rsid w:val="00B25E4C"/>
    <w:rsid w:val="00B52BEE"/>
    <w:rsid w:val="00B541EC"/>
    <w:rsid w:val="00B54353"/>
    <w:rsid w:val="00B574CF"/>
    <w:rsid w:val="00B81CD9"/>
    <w:rsid w:val="00B8230E"/>
    <w:rsid w:val="00B830A3"/>
    <w:rsid w:val="00B83CC2"/>
    <w:rsid w:val="00B846CD"/>
    <w:rsid w:val="00B877A8"/>
    <w:rsid w:val="00B91879"/>
    <w:rsid w:val="00B91CD9"/>
    <w:rsid w:val="00B92C5D"/>
    <w:rsid w:val="00B92F2B"/>
    <w:rsid w:val="00B96302"/>
    <w:rsid w:val="00B976F1"/>
    <w:rsid w:val="00B97E70"/>
    <w:rsid w:val="00BA1B1F"/>
    <w:rsid w:val="00BA21DC"/>
    <w:rsid w:val="00BA2FB8"/>
    <w:rsid w:val="00BA3723"/>
    <w:rsid w:val="00BA525F"/>
    <w:rsid w:val="00BB01D6"/>
    <w:rsid w:val="00BB14C9"/>
    <w:rsid w:val="00BB2EE5"/>
    <w:rsid w:val="00BC1B15"/>
    <w:rsid w:val="00BC5E41"/>
    <w:rsid w:val="00BC6C0B"/>
    <w:rsid w:val="00BD0F30"/>
    <w:rsid w:val="00BD4DC4"/>
    <w:rsid w:val="00BD7F4C"/>
    <w:rsid w:val="00BE38F3"/>
    <w:rsid w:val="00BE66F3"/>
    <w:rsid w:val="00BF1307"/>
    <w:rsid w:val="00BF4763"/>
    <w:rsid w:val="00C014E4"/>
    <w:rsid w:val="00C13F6B"/>
    <w:rsid w:val="00C14815"/>
    <w:rsid w:val="00C17E09"/>
    <w:rsid w:val="00C2437C"/>
    <w:rsid w:val="00C27C53"/>
    <w:rsid w:val="00C345C8"/>
    <w:rsid w:val="00C3553D"/>
    <w:rsid w:val="00C360A2"/>
    <w:rsid w:val="00C65C2C"/>
    <w:rsid w:val="00C739F7"/>
    <w:rsid w:val="00C7447F"/>
    <w:rsid w:val="00C80314"/>
    <w:rsid w:val="00C96F1C"/>
    <w:rsid w:val="00C97865"/>
    <w:rsid w:val="00CA3E17"/>
    <w:rsid w:val="00CB3A07"/>
    <w:rsid w:val="00CC1539"/>
    <w:rsid w:val="00CC5957"/>
    <w:rsid w:val="00CD0B8C"/>
    <w:rsid w:val="00CD1B9F"/>
    <w:rsid w:val="00CD7EDB"/>
    <w:rsid w:val="00CE460F"/>
    <w:rsid w:val="00CF3E2D"/>
    <w:rsid w:val="00D0248D"/>
    <w:rsid w:val="00D031F5"/>
    <w:rsid w:val="00D036A1"/>
    <w:rsid w:val="00D0624E"/>
    <w:rsid w:val="00D07E4B"/>
    <w:rsid w:val="00D136ED"/>
    <w:rsid w:val="00D15111"/>
    <w:rsid w:val="00D17106"/>
    <w:rsid w:val="00D17A38"/>
    <w:rsid w:val="00D354E1"/>
    <w:rsid w:val="00D374D5"/>
    <w:rsid w:val="00D43A84"/>
    <w:rsid w:val="00D742DB"/>
    <w:rsid w:val="00D746B2"/>
    <w:rsid w:val="00D74D21"/>
    <w:rsid w:val="00D822B4"/>
    <w:rsid w:val="00D82E5C"/>
    <w:rsid w:val="00D83B11"/>
    <w:rsid w:val="00D855DC"/>
    <w:rsid w:val="00D86740"/>
    <w:rsid w:val="00D86FE7"/>
    <w:rsid w:val="00D87D74"/>
    <w:rsid w:val="00D912B6"/>
    <w:rsid w:val="00D92115"/>
    <w:rsid w:val="00D95ACE"/>
    <w:rsid w:val="00D97BFE"/>
    <w:rsid w:val="00D97D58"/>
    <w:rsid w:val="00DA24EE"/>
    <w:rsid w:val="00DB35A9"/>
    <w:rsid w:val="00DB42FD"/>
    <w:rsid w:val="00DB4F1B"/>
    <w:rsid w:val="00DC2788"/>
    <w:rsid w:val="00DC3AEA"/>
    <w:rsid w:val="00DC6C04"/>
    <w:rsid w:val="00DC7A9E"/>
    <w:rsid w:val="00DD2D48"/>
    <w:rsid w:val="00DD77BD"/>
    <w:rsid w:val="00DF24F2"/>
    <w:rsid w:val="00E00034"/>
    <w:rsid w:val="00E00C7C"/>
    <w:rsid w:val="00E02FF0"/>
    <w:rsid w:val="00E04D8E"/>
    <w:rsid w:val="00E06F3A"/>
    <w:rsid w:val="00E07164"/>
    <w:rsid w:val="00E1230C"/>
    <w:rsid w:val="00E127BB"/>
    <w:rsid w:val="00E158EF"/>
    <w:rsid w:val="00E16833"/>
    <w:rsid w:val="00E20703"/>
    <w:rsid w:val="00E23B56"/>
    <w:rsid w:val="00E277F1"/>
    <w:rsid w:val="00E347BA"/>
    <w:rsid w:val="00E4093C"/>
    <w:rsid w:val="00E53833"/>
    <w:rsid w:val="00E61299"/>
    <w:rsid w:val="00E61428"/>
    <w:rsid w:val="00E63798"/>
    <w:rsid w:val="00E64855"/>
    <w:rsid w:val="00E7297D"/>
    <w:rsid w:val="00E75BB7"/>
    <w:rsid w:val="00E772D9"/>
    <w:rsid w:val="00E918FE"/>
    <w:rsid w:val="00E91F1E"/>
    <w:rsid w:val="00E964DA"/>
    <w:rsid w:val="00E96B85"/>
    <w:rsid w:val="00EA00D8"/>
    <w:rsid w:val="00EA3FD8"/>
    <w:rsid w:val="00EB49BD"/>
    <w:rsid w:val="00EB7F4B"/>
    <w:rsid w:val="00EC7F6D"/>
    <w:rsid w:val="00ED159B"/>
    <w:rsid w:val="00ED44B6"/>
    <w:rsid w:val="00ED64E5"/>
    <w:rsid w:val="00EE334C"/>
    <w:rsid w:val="00EE57BA"/>
    <w:rsid w:val="00EF02F3"/>
    <w:rsid w:val="00EF1902"/>
    <w:rsid w:val="00EF372B"/>
    <w:rsid w:val="00F02242"/>
    <w:rsid w:val="00F03392"/>
    <w:rsid w:val="00F13784"/>
    <w:rsid w:val="00F303C1"/>
    <w:rsid w:val="00F3105E"/>
    <w:rsid w:val="00F51ADC"/>
    <w:rsid w:val="00F546D3"/>
    <w:rsid w:val="00F56DE9"/>
    <w:rsid w:val="00F63113"/>
    <w:rsid w:val="00F73ED6"/>
    <w:rsid w:val="00F746EE"/>
    <w:rsid w:val="00F80BC3"/>
    <w:rsid w:val="00F91EF9"/>
    <w:rsid w:val="00F92613"/>
    <w:rsid w:val="00F9387D"/>
    <w:rsid w:val="00F96448"/>
    <w:rsid w:val="00FA1321"/>
    <w:rsid w:val="00FA4C6E"/>
    <w:rsid w:val="00FA79A2"/>
    <w:rsid w:val="00FB4C36"/>
    <w:rsid w:val="00FB713A"/>
    <w:rsid w:val="00FC2762"/>
    <w:rsid w:val="00FD0198"/>
    <w:rsid w:val="00FD4B68"/>
    <w:rsid w:val="00FD73AE"/>
    <w:rsid w:val="00FE142C"/>
    <w:rsid w:val="00FE39DC"/>
    <w:rsid w:val="00FE3FF9"/>
    <w:rsid w:val="00FE44D6"/>
    <w:rsid w:val="00FE68C3"/>
    <w:rsid w:val="00FE7773"/>
    <w:rsid w:val="00FF20C0"/>
    <w:rsid w:val="00FF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0F4CE42"/>
  <w15:chartTrackingRefBased/>
  <w15:docId w15:val="{82C2F763-A054-47E4-8302-458B1593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26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uppressAutoHyphens w:val="0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textAlignment w:val="baseline"/>
    </w:pPr>
    <w:rPr>
      <w:rFonts w:ascii="Arial, 'Times New Roman'" w:hAnsi="Arial, 'Times New Roman'" w:cs="Arial, 'Times New Roman'"/>
      <w:kern w:val="3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772D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E772D9"/>
    <w:rPr>
      <w:sz w:val="16"/>
      <w:szCs w:val="16"/>
      <w:lang w:eastAsia="ar-SA"/>
    </w:rPr>
  </w:style>
  <w:style w:type="character" w:styleId="Pogrubienie">
    <w:name w:val="Strong"/>
    <w:qFormat/>
    <w:rsid w:val="00E772D9"/>
    <w:rPr>
      <w:b/>
      <w:bCs/>
    </w:rPr>
  </w:style>
  <w:style w:type="character" w:customStyle="1" w:styleId="NagwekZnak">
    <w:name w:val="Nagłówek Znak"/>
    <w:link w:val="Nagwek"/>
    <w:rsid w:val="007443DF"/>
    <w:rPr>
      <w:lang w:eastAsia="ar-SA"/>
    </w:rPr>
  </w:style>
  <w:style w:type="paragraph" w:customStyle="1" w:styleId="TableParagraph">
    <w:name w:val="Table Paragraph"/>
    <w:basedOn w:val="Normalny"/>
    <w:uiPriority w:val="1"/>
    <w:qFormat/>
    <w:rsid w:val="00E04D8E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611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35B44"/>
    <w:pPr>
      <w:jc w:val="both"/>
    </w:pPr>
    <w:rPr>
      <w:rFonts w:eastAsia="Calibri"/>
      <w:sz w:val="24"/>
      <w:szCs w:val="22"/>
      <w:lang w:eastAsia="en-US"/>
    </w:rPr>
  </w:style>
  <w:style w:type="paragraph" w:styleId="Wcicienormalne">
    <w:name w:val="Normal Indent"/>
    <w:basedOn w:val="Normalny"/>
    <w:unhideWhenUsed/>
    <w:rsid w:val="001F4AA2"/>
    <w:pPr>
      <w:suppressAutoHyphens w:val="0"/>
      <w:ind w:left="708"/>
    </w:pPr>
    <w:rPr>
      <w:rFonts w:ascii="Arial" w:hAnsi="Arial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F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F4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4F4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F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F4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BCFB1-2A0A-477A-A46D-8F57B1D7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Michałowice</vt:lpstr>
    </vt:vector>
  </TitlesOfParts>
  <Company/>
  <LinksUpToDate>false</LinksUpToDate>
  <CharactersWithSpaces>8241</CharactersWithSpaces>
  <SharedDoc>false</SharedDoc>
  <HLinks>
    <vt:vector size="6" baseType="variant">
      <vt:variant>
        <vt:i4>2162745</vt:i4>
      </vt:variant>
      <vt:variant>
        <vt:i4>6</vt:i4>
      </vt:variant>
      <vt:variant>
        <vt:i4>0</vt:i4>
      </vt:variant>
      <vt:variant>
        <vt:i4>5</vt:i4>
      </vt:variant>
      <vt:variant>
        <vt:lpwstr>https://bip.michalowice.pl/zamowienia-publiczne/1108237509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Michałowice</dc:title>
  <dc:subject/>
  <dc:creator>Kinga Niedźwiecka</dc:creator>
  <cp:keywords/>
  <cp:lastModifiedBy>Kinga  Niedźwiecka</cp:lastModifiedBy>
  <cp:revision>2</cp:revision>
  <cp:lastPrinted>2022-08-19T12:54:00Z</cp:lastPrinted>
  <dcterms:created xsi:type="dcterms:W3CDTF">2023-03-27T14:35:00Z</dcterms:created>
  <dcterms:modified xsi:type="dcterms:W3CDTF">2023-03-27T14:35:00Z</dcterms:modified>
</cp:coreProperties>
</file>