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4D1CC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bookmarkStart w:id="0" w:name="_Hlk23684004"/>
      <w:bookmarkStart w:id="1" w:name="_Hlk88640330"/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t>Załącznik Nr 1</w:t>
      </w:r>
    </w:p>
    <w:p w14:paraId="7E916575" w14:textId="77777777" w:rsidR="00834BC6" w:rsidRPr="00834BC6" w:rsidRDefault="00834BC6" w:rsidP="00834BC6">
      <w:pPr>
        <w:spacing w:after="0" w:line="276" w:lineRule="auto"/>
        <w:jc w:val="right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do specyfikacji warunków zamówienia</w:t>
      </w:r>
    </w:p>
    <w:p w14:paraId="2AEE3E81" w14:textId="77777777" w:rsidR="00834BC6" w:rsidRPr="00834BC6" w:rsidRDefault="00834BC6" w:rsidP="00834BC6">
      <w:pPr>
        <w:spacing w:after="0" w:line="276" w:lineRule="auto"/>
        <w:rPr>
          <w:rFonts w:cstheme="minorHAnsi"/>
          <w:b/>
          <w:i/>
          <w:iCs/>
          <w:kern w:val="0"/>
          <w:sz w:val="24"/>
          <w:szCs w:val="24"/>
          <w14:ligatures w14:val="none"/>
        </w:rPr>
      </w:pPr>
    </w:p>
    <w:p w14:paraId="10E09E3A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b/>
          <w:i/>
          <w:iCs/>
          <w:kern w:val="0"/>
          <w:sz w:val="24"/>
          <w:szCs w:val="24"/>
          <w14:ligatures w14:val="none"/>
        </w:rPr>
      </w:pPr>
    </w:p>
    <w:p w14:paraId="1422D5DD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b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i/>
          <w:iCs/>
          <w:kern w:val="0"/>
          <w:sz w:val="24"/>
          <w:szCs w:val="24"/>
          <w14:ligatures w14:val="none"/>
        </w:rPr>
        <w:t>Formularz Ofertowy</w:t>
      </w:r>
    </w:p>
    <w:p w14:paraId="17733B01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</w:p>
    <w:bookmarkEnd w:id="0"/>
    <w:p w14:paraId="3AAB6649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Nazwa i siedziba Wykonawcy:</w:t>
      </w:r>
    </w:p>
    <w:p w14:paraId="5C7FDEF3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309907B7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79C9BF7C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Telefon: ……………………………………………………………………</w:t>
      </w:r>
    </w:p>
    <w:p w14:paraId="4BC3E73D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Adres e-mail: …………………………………………………………………..</w:t>
      </w:r>
    </w:p>
    <w:p w14:paraId="358AFE48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Regon: ………………………………………………………………………….</w:t>
      </w:r>
    </w:p>
    <w:p w14:paraId="3049D1F2" w14:textId="77777777" w:rsidR="00834BC6" w:rsidRPr="00834BC6" w:rsidRDefault="00834BC6" w:rsidP="00834BC6">
      <w:pPr>
        <w:tabs>
          <w:tab w:val="left" w:pos="1440"/>
        </w:tabs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NIP: ……………………………………………………………………………</w:t>
      </w:r>
    </w:p>
    <w:p w14:paraId="1B07F6D3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</w:p>
    <w:p w14:paraId="1B94C23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Do: Miejski Zarząd Nieruchomości Sp. z o.o., ul. Matejki 1, 32-540 Trzebinia</w:t>
      </w:r>
    </w:p>
    <w:p w14:paraId="34EA747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i/>
          <w:kern w:val="0"/>
          <w:sz w:val="24"/>
          <w:szCs w:val="24"/>
          <w14:ligatures w14:val="none"/>
        </w:rPr>
      </w:pPr>
    </w:p>
    <w:p w14:paraId="2183E370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Nawiązując do ogłoszenia </w:t>
      </w:r>
      <w:r w:rsidRPr="00834BC6">
        <w:rPr>
          <w:rFonts w:eastAsia="Times New Roman" w:cstheme="minorHAnsi"/>
          <w:kern w:val="0"/>
          <w:sz w:val="24"/>
          <w:szCs w:val="24"/>
          <w14:ligatures w14:val="none"/>
        </w:rPr>
        <w:t>w postępowaniu o udzielenie zamówienia publicznego w trybie podstawowym na zadanie pn.:</w:t>
      </w:r>
    </w:p>
    <w:p w14:paraId="5BB8F51C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61A02091" w14:textId="77777777" w:rsidR="00834BC6" w:rsidRPr="00834BC6" w:rsidRDefault="00834BC6" w:rsidP="00834BC6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 xml:space="preserve">„Pogotowie techniczne oraz Konserwacja i drobne naprawy instalacji </w:t>
      </w:r>
      <w:proofErr w:type="spellStart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, gazowej, c.o., c.w.u., elektrycznej i ogólnobudowlanej w budynkach i lokalach administrowanych przez MZN sp. z o.o.”</w:t>
      </w:r>
      <w:r w:rsidRPr="00834BC6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, </w:t>
      </w: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z podziałem na części</w:t>
      </w:r>
    </w:p>
    <w:p w14:paraId="570E3C02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</w:p>
    <w:p w14:paraId="5820F0B1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jc w:val="both"/>
        <w:rPr>
          <w:rFonts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 xml:space="preserve">1. </w:t>
      </w:r>
      <w:r w:rsidRPr="00834BC6">
        <w:rPr>
          <w:rFonts w:cstheme="minorHAnsi"/>
          <w:spacing w:val="-2"/>
          <w:kern w:val="0"/>
          <w:sz w:val="24"/>
          <w:szCs w:val="24"/>
          <w:lang w:eastAsia="pl-PL"/>
          <w14:ligatures w14:val="none"/>
        </w:rPr>
        <w:t>Oferujemy wykonanie przedmiotu zamówienia objętego ogłoszeniem zgodnie z wymogami opisu przedmiotu zamówienia, Specyfikacją Warunków Zamówienia oraz projektem umowy, za cenę obejmującą wszystkie niezbędne do realizacji zamówienia koszty:</w:t>
      </w:r>
    </w:p>
    <w:p w14:paraId="02BE9996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jc w:val="both"/>
        <w:rPr>
          <w:rFonts w:cstheme="minorHAnsi"/>
          <w:color w:val="FF0000"/>
          <w:spacing w:val="-2"/>
          <w:kern w:val="0"/>
          <w:sz w:val="24"/>
          <w:szCs w:val="24"/>
          <w:lang w:eastAsia="pl-PL"/>
          <w14:ligatures w14:val="none"/>
        </w:rPr>
      </w:pPr>
    </w:p>
    <w:p w14:paraId="6516B674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cstheme="minorHAnsi"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część 1: </w:t>
      </w:r>
      <w:r w:rsidRPr="00834BC6">
        <w:rPr>
          <w:rFonts w:cstheme="minorHAnsi"/>
          <w:kern w:val="0"/>
          <w:sz w:val="24"/>
          <w:szCs w:val="24"/>
          <w14:ligatures w14:val="none"/>
        </w:rPr>
        <w:t>P</w:t>
      </w:r>
      <w:r w:rsidRPr="00834BC6">
        <w:rPr>
          <w:rFonts w:cstheme="minorHAnsi"/>
          <w:iCs/>
          <w:kern w:val="0"/>
          <w:sz w:val="24"/>
          <w:szCs w:val="24"/>
          <w14:ligatures w14:val="none"/>
        </w:rPr>
        <w:t xml:space="preserve">ogotowie techniczne oraz konserwacja i drobne naprawy instalacji </w:t>
      </w:r>
      <w:proofErr w:type="spellStart"/>
      <w:r w:rsidRPr="00834BC6">
        <w:rPr>
          <w:rFonts w:cstheme="minorHAnsi"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iCs/>
          <w:kern w:val="0"/>
          <w:sz w:val="24"/>
          <w:szCs w:val="24"/>
          <w14:ligatures w14:val="none"/>
        </w:rPr>
        <w:t>, gazowej, c.o., c.w.u., elektrycznej i ogólnobudowlanej w administrowanych przez Miejski Zarząd Nieruchomości sp. z o.o. w Trzebini gminnych budynkach mieszkalnych i użytkowych oraz gminnych lokalach mieszkalnych i użytkowych usytuowanych w budynkach wspólnot mieszkaniowych</w:t>
      </w:r>
    </w:p>
    <w:p w14:paraId="33626B5E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61BDBCDA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bookmarkStart w:id="2" w:name="_Hlk23684131"/>
      <w:bookmarkStart w:id="3" w:name="_Hlk23604792"/>
      <w:r w:rsidRPr="00834BC6">
        <w:rPr>
          <w:rFonts w:eastAsia="Times New Roman" w:cstheme="minorHAnsi"/>
          <w:b/>
          <w:bCs/>
          <w:spacing w:val="-2"/>
          <w:kern w:val="0"/>
          <w:sz w:val="24"/>
          <w:szCs w:val="24"/>
          <w:lang w:eastAsia="pl-PL"/>
          <w14:ligatures w14:val="none"/>
        </w:rPr>
        <w:t xml:space="preserve">1) </w:t>
      </w:r>
      <w:bookmarkEnd w:id="2"/>
      <w:bookmarkEnd w:id="3"/>
      <w:r w:rsidRPr="00834BC6">
        <w:rPr>
          <w:rFonts w:eastAsia="Times New Roman" w:cstheme="minorHAnsi"/>
          <w:b/>
          <w:bCs/>
          <w:spacing w:val="-2"/>
          <w:kern w:val="0"/>
          <w:sz w:val="24"/>
          <w:szCs w:val="24"/>
          <w:lang w:eastAsia="pl-PL"/>
          <w14:ligatures w14:val="none"/>
        </w:rPr>
        <w:t>C - Cena ofertowa brutto</w:t>
      </w: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: ………...........….. zł za 12 miesięczny okres realizacji przedmiotu zamówienia.</w:t>
      </w:r>
    </w:p>
    <w:p w14:paraId="4702F0E1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/Słownie:………………………………………………........................................../</w:t>
      </w:r>
    </w:p>
    <w:p w14:paraId="56DFC0FA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w tym:</w:t>
      </w:r>
    </w:p>
    <w:p w14:paraId="60FB1D78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 xml:space="preserve">Cena netto: …………….. zł </w:t>
      </w:r>
    </w:p>
    <w:p w14:paraId="1CA67EF4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VAT: …………………. zł</w:t>
      </w:r>
    </w:p>
    <w:p w14:paraId="3A6121DF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ind w:left="142"/>
        <w:jc w:val="both"/>
        <w:rPr>
          <w:rFonts w:cstheme="minorHAnsi"/>
          <w:b/>
          <w:kern w:val="0"/>
          <w:sz w:val="24"/>
          <w:szCs w:val="24"/>
          <w14:ligatures w14:val="none"/>
        </w:rPr>
      </w:pPr>
    </w:p>
    <w:p w14:paraId="3B5D2993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bookmarkStart w:id="4" w:name="_Hlk23605023"/>
      <w:r w:rsidRPr="00834BC6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2) Stawka roboczogodziny dla zleceń niestandardowych </w:t>
      </w:r>
      <w:r w:rsidRPr="00834BC6">
        <w:rPr>
          <w:rFonts w:eastAsia="Times New Roman" w:cstheme="minorHAnsi"/>
          <w:b/>
          <w:bCs/>
          <w:spacing w:val="-2"/>
          <w:kern w:val="0"/>
          <w:sz w:val="24"/>
          <w:szCs w:val="24"/>
          <w:lang w:eastAsia="pl-PL"/>
          <w14:ligatures w14:val="none"/>
        </w:rPr>
        <w:t xml:space="preserve">brutto </w:t>
      </w: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(wraz z narzutami): ………...........….. zł  /słownie:…………………........................................................................./</w:t>
      </w:r>
    </w:p>
    <w:p w14:paraId="0010C3C6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w tym:</w:t>
      </w:r>
    </w:p>
    <w:p w14:paraId="1E332E77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 xml:space="preserve">stawka roboczogodziny netto: …………….. zł </w:t>
      </w:r>
    </w:p>
    <w:p w14:paraId="2C8A532A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lastRenderedPageBreak/>
        <w:t xml:space="preserve">  VAT: …………………. zł</w:t>
      </w:r>
      <w:r w:rsidRPr="00834BC6">
        <w:rPr>
          <w:rFonts w:eastAsia="Calibri" w:cstheme="minorHAnsi"/>
          <w:kern w:val="0"/>
          <w:sz w:val="24"/>
          <w:szCs w:val="24"/>
          <w14:ligatures w14:val="none"/>
        </w:rPr>
        <w:t xml:space="preserve">   (należy przyjąć 8%)</w:t>
      </w:r>
    </w:p>
    <w:p w14:paraId="51A541C2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</w:p>
    <w:p w14:paraId="4BD87E9A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834BC6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3)</w:t>
      </w:r>
      <w:r w:rsidRPr="00834BC6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r w:rsidRPr="00834BC6">
        <w:rPr>
          <w:rFonts w:eastAsia="Calibri" w:cstheme="minorHAnsi"/>
          <w:b/>
          <w:kern w:val="0"/>
          <w:sz w:val="24"/>
          <w:szCs w:val="24"/>
          <w14:ligatures w14:val="none"/>
        </w:rPr>
        <w:t>Czas przystąpienia do usunięcia awarii</w:t>
      </w:r>
      <w:r w:rsidRPr="00834BC6">
        <w:rPr>
          <w:rFonts w:eastAsia="Calibri" w:cstheme="minorHAnsi"/>
          <w:kern w:val="0"/>
          <w:sz w:val="24"/>
          <w:szCs w:val="24"/>
          <w14:ligatures w14:val="none"/>
        </w:rPr>
        <w:t xml:space="preserve">: </w:t>
      </w:r>
    </w:p>
    <w:p w14:paraId="4B7DAC97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834BC6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T - ………………minut       </w:t>
      </w:r>
    </w:p>
    <w:p w14:paraId="2F53041C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eastAsia="Calibri" w:cstheme="minorHAnsi"/>
          <w:bCs/>
          <w:i/>
          <w:iCs/>
          <w:kern w:val="0"/>
          <w:sz w:val="24"/>
          <w:szCs w:val="24"/>
          <w14:ligatures w14:val="none"/>
        </w:rPr>
        <w:t>(czas przystąpienia do usunięcia awarii musi być wyrażony w pełnych 10-kach np. 90; 100; itd.. Czas przystąpienia do usunięcia awarii powinien wynosić od minimalnie 90 minut do maksymalnie 120 minut)</w:t>
      </w:r>
    </w:p>
    <w:p w14:paraId="1ED16530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bCs/>
          <w:i/>
          <w:iCs/>
          <w:color w:val="FF0000"/>
          <w:kern w:val="0"/>
          <w:sz w:val="24"/>
          <w:szCs w:val="24"/>
          <w14:ligatures w14:val="none"/>
        </w:rPr>
      </w:pPr>
    </w:p>
    <w:p w14:paraId="6223B30F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część 2: </w:t>
      </w:r>
      <w:r w:rsidRPr="00834BC6">
        <w:rPr>
          <w:rFonts w:cstheme="minorHAnsi"/>
          <w:kern w:val="0"/>
          <w:sz w:val="24"/>
          <w:szCs w:val="24"/>
          <w14:ligatures w14:val="none"/>
        </w:rPr>
        <w:t>P</w:t>
      </w:r>
      <w:r w:rsidRPr="00834BC6">
        <w:rPr>
          <w:rFonts w:cstheme="minorHAnsi"/>
          <w:iCs/>
          <w:kern w:val="0"/>
          <w:sz w:val="24"/>
          <w:szCs w:val="24"/>
          <w14:ligatures w14:val="none"/>
        </w:rPr>
        <w:t xml:space="preserve">ogotowie techniczne oraz konserwacja i drobne naprawy instalacji </w:t>
      </w:r>
      <w:proofErr w:type="spellStart"/>
      <w:r w:rsidRPr="00834BC6">
        <w:rPr>
          <w:rFonts w:cstheme="minorHAnsi"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iCs/>
          <w:kern w:val="0"/>
          <w:sz w:val="24"/>
          <w:szCs w:val="24"/>
          <w14:ligatures w14:val="none"/>
        </w:rPr>
        <w:t>, gazowej, c.o., c.w.u., elektrycznej i ogólnobudowlanej w administrowanych przez Miejski Zarząd Nieruchomości sp. z o.o. w Trzebini  budynkach wspólnot mieszkaniowych</w:t>
      </w:r>
    </w:p>
    <w:p w14:paraId="0E993160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bCs/>
          <w:i/>
          <w:iCs/>
          <w:kern w:val="0"/>
          <w:sz w:val="24"/>
          <w:szCs w:val="24"/>
          <w14:ligatures w14:val="none"/>
        </w:rPr>
      </w:pPr>
    </w:p>
    <w:p w14:paraId="2607EB12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b/>
          <w:bCs/>
          <w:spacing w:val="-2"/>
          <w:kern w:val="0"/>
          <w:sz w:val="24"/>
          <w:szCs w:val="24"/>
          <w:lang w:eastAsia="pl-PL"/>
          <w14:ligatures w14:val="none"/>
        </w:rPr>
        <w:t>1) C - Cena ofertowa brutto</w:t>
      </w: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: ………...........….. zł za 12 miesięczny okres realizacji przedmiotu zamówienia.</w:t>
      </w:r>
    </w:p>
    <w:p w14:paraId="18D1D80D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/Słownie:………………………………………………........................................../</w:t>
      </w:r>
    </w:p>
    <w:p w14:paraId="455A1B47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w tym:</w:t>
      </w:r>
    </w:p>
    <w:p w14:paraId="2CD5413F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 xml:space="preserve">Cena netto: …………….. zł </w:t>
      </w:r>
    </w:p>
    <w:p w14:paraId="0C34C82F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VAT: …………………. zł</w:t>
      </w:r>
    </w:p>
    <w:p w14:paraId="5FF072B0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ind w:left="142"/>
        <w:jc w:val="both"/>
        <w:rPr>
          <w:rFonts w:cstheme="minorHAnsi"/>
          <w:b/>
          <w:kern w:val="0"/>
          <w:sz w:val="24"/>
          <w:szCs w:val="24"/>
          <w14:ligatures w14:val="none"/>
        </w:rPr>
      </w:pPr>
    </w:p>
    <w:p w14:paraId="266CABF2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2) Stawka roboczogodziny dla zleceń niestandardowych </w:t>
      </w:r>
      <w:r w:rsidRPr="00834BC6">
        <w:rPr>
          <w:rFonts w:eastAsia="Times New Roman" w:cstheme="minorHAnsi"/>
          <w:b/>
          <w:bCs/>
          <w:spacing w:val="-2"/>
          <w:kern w:val="0"/>
          <w:sz w:val="24"/>
          <w:szCs w:val="24"/>
          <w:lang w:eastAsia="pl-PL"/>
          <w14:ligatures w14:val="none"/>
        </w:rPr>
        <w:t xml:space="preserve">brutto </w:t>
      </w: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(wraz z narzutami): ………...........….. zł  /słownie:…………………........................................................................./</w:t>
      </w:r>
    </w:p>
    <w:p w14:paraId="320D2CDF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>w tym:</w:t>
      </w:r>
    </w:p>
    <w:p w14:paraId="3E7F2534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 xml:space="preserve">stawka roboczogodziny netto: …………….. zł </w:t>
      </w:r>
    </w:p>
    <w:p w14:paraId="2EC30C97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t xml:space="preserve">  VAT: …………………. zł</w:t>
      </w:r>
      <w:r w:rsidRPr="00834BC6">
        <w:rPr>
          <w:rFonts w:eastAsia="Calibri" w:cstheme="minorHAnsi"/>
          <w:kern w:val="0"/>
          <w:sz w:val="24"/>
          <w:szCs w:val="24"/>
          <w14:ligatures w14:val="none"/>
        </w:rPr>
        <w:t xml:space="preserve">   (należy przyjąć 8%)</w:t>
      </w:r>
    </w:p>
    <w:p w14:paraId="0BC6C863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</w:p>
    <w:p w14:paraId="64023509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r w:rsidRPr="00834BC6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3)</w:t>
      </w:r>
      <w:r w:rsidRPr="00834BC6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r w:rsidRPr="00834BC6">
        <w:rPr>
          <w:rFonts w:eastAsia="Calibri" w:cstheme="minorHAnsi"/>
          <w:b/>
          <w:kern w:val="0"/>
          <w:sz w:val="24"/>
          <w:szCs w:val="24"/>
          <w14:ligatures w14:val="none"/>
        </w:rPr>
        <w:t>Czas przystąpienia do usunięcia awarii</w:t>
      </w:r>
      <w:r w:rsidRPr="00834BC6">
        <w:rPr>
          <w:rFonts w:eastAsia="Calibri" w:cstheme="minorHAnsi"/>
          <w:kern w:val="0"/>
          <w:sz w:val="24"/>
          <w:szCs w:val="24"/>
          <w14:ligatures w14:val="none"/>
        </w:rPr>
        <w:t xml:space="preserve">: </w:t>
      </w:r>
    </w:p>
    <w:p w14:paraId="43B98784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834BC6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T - ………………minut       </w:t>
      </w:r>
    </w:p>
    <w:p w14:paraId="3F90A659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eastAsia="Calibri" w:cstheme="minorHAnsi"/>
          <w:bCs/>
          <w:i/>
          <w:iCs/>
          <w:kern w:val="0"/>
          <w:sz w:val="24"/>
          <w:szCs w:val="24"/>
          <w14:ligatures w14:val="none"/>
        </w:rPr>
        <w:t>(czas przystąpienia do usunięcia awarii musi być wyrażony w pełnych 10-kach np. 90; 100; itd.. Czas przystąpienia do usunięcia awarii powinien wynosić od minimalnie 90 minut do maksymalnie 120 minut)</w:t>
      </w:r>
    </w:p>
    <w:p w14:paraId="2B4A848B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bCs/>
          <w:i/>
          <w:iCs/>
          <w:kern w:val="0"/>
          <w:sz w:val="24"/>
          <w:szCs w:val="24"/>
          <w14:ligatures w14:val="none"/>
        </w:rPr>
      </w:pPr>
    </w:p>
    <w:p w14:paraId="64CB84A9" w14:textId="77777777" w:rsidR="00834BC6" w:rsidRPr="00834BC6" w:rsidRDefault="00834BC6" w:rsidP="00834BC6">
      <w:pPr>
        <w:spacing w:after="0" w:line="240" w:lineRule="auto"/>
        <w:ind w:left="142"/>
        <w:contextualSpacing/>
        <w:jc w:val="both"/>
        <w:rPr>
          <w:rFonts w:eastAsia="Calibri" w:cstheme="minorHAnsi"/>
          <w:bCs/>
          <w:i/>
          <w:iCs/>
          <w:kern w:val="0"/>
          <w:sz w:val="24"/>
          <w:szCs w:val="24"/>
          <w14:ligatures w14:val="none"/>
        </w:rPr>
      </w:pPr>
    </w:p>
    <w:p w14:paraId="6EAD4220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2. Deklaruję wykonanie przedmiotu zamówienia od 01.06.2023 r do 31.05.2024 r.</w:t>
      </w:r>
    </w:p>
    <w:bookmarkEnd w:id="4"/>
    <w:p w14:paraId="07CEB3B3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3. Oświadczamy, że uważamy się związani niniejszą ofertą przez okres wskazany w Specyfikacji Warunków Zamówienia.</w:t>
      </w:r>
    </w:p>
    <w:p w14:paraId="1FD08710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4. Oświadczamy, że zawarte w specyfikacji warunków zamówienia postanowienia zostały przez nas zaakceptowane i zobowiązujemy się w przypadku wyboru naszej oferty do zawarcia umowy na warunkach określonych w projekcie umowy, w miejscu i terminie wyznaczonym przez zamawiającego.</w:t>
      </w:r>
    </w:p>
    <w:p w14:paraId="1DDA2AA9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5. </w:t>
      </w:r>
      <w:bookmarkStart w:id="5" w:name="_Hlk23604986"/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Akceptujemy podane w projekcie umowy warunki płatności.</w:t>
      </w:r>
    </w:p>
    <w:p w14:paraId="55A35190" w14:textId="77777777" w:rsidR="00834BC6" w:rsidRPr="00834BC6" w:rsidRDefault="00834BC6" w:rsidP="00834BC6">
      <w:pPr>
        <w:spacing w:after="0" w:line="276" w:lineRule="auto"/>
        <w:contextualSpacing/>
        <w:jc w:val="both"/>
        <w:rPr>
          <w:rFonts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cstheme="minorHAnsi"/>
          <w:kern w:val="0"/>
          <w:sz w:val="24"/>
          <w:szCs w:val="24"/>
          <w:lang w:eastAsia="pl-PL"/>
          <w14:ligatures w14:val="none"/>
        </w:rPr>
        <w:t>6. Oświadczamy, że oświadczenia załączone do oferty, opisują stan prawny i faktyczny, aktualny na dzień składania oferty.</w:t>
      </w:r>
    </w:p>
    <w:p w14:paraId="757CD5AE" w14:textId="77777777" w:rsidR="00834BC6" w:rsidRPr="00834BC6" w:rsidRDefault="00834BC6" w:rsidP="00834BC6">
      <w:pPr>
        <w:spacing w:after="0" w:line="276" w:lineRule="auto"/>
        <w:contextualSpacing/>
        <w:jc w:val="both"/>
        <w:rPr>
          <w:rFonts w:cstheme="minorHAnsi"/>
          <w:kern w:val="0"/>
          <w:sz w:val="24"/>
          <w:szCs w:val="24"/>
          <w:lang w:eastAsia="pl-PL"/>
          <w14:ligatures w14:val="none"/>
        </w:rPr>
      </w:pPr>
    </w:p>
    <w:p w14:paraId="511E6248" w14:textId="77777777" w:rsidR="00834BC6" w:rsidRPr="00834BC6" w:rsidRDefault="00834BC6" w:rsidP="00834BC6">
      <w:pPr>
        <w:spacing w:after="0" w:line="276" w:lineRule="auto"/>
        <w:contextualSpacing/>
        <w:jc w:val="both"/>
        <w:rPr>
          <w:rFonts w:cstheme="minorHAnsi"/>
          <w:kern w:val="0"/>
          <w:sz w:val="24"/>
          <w:szCs w:val="24"/>
          <w:lang w:eastAsia="pl-PL"/>
          <w14:ligatures w14:val="none"/>
        </w:rPr>
      </w:pPr>
    </w:p>
    <w:p w14:paraId="15AD378E" w14:textId="77777777" w:rsidR="00834BC6" w:rsidRPr="00834BC6" w:rsidRDefault="00834BC6" w:rsidP="00834BC6">
      <w:pPr>
        <w:spacing w:after="0" w:line="276" w:lineRule="auto"/>
        <w:contextualSpacing/>
        <w:jc w:val="both"/>
        <w:rPr>
          <w:rFonts w:cstheme="minorHAnsi"/>
          <w:kern w:val="0"/>
          <w:sz w:val="24"/>
          <w:szCs w:val="24"/>
          <w:lang w:eastAsia="pl-PL"/>
          <w14:ligatures w14:val="none"/>
        </w:rPr>
      </w:pPr>
    </w:p>
    <w:bookmarkEnd w:id="5"/>
    <w:p w14:paraId="3138FC6F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spacing w:val="4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spacing w:val="-2"/>
          <w:kern w:val="0"/>
          <w:sz w:val="24"/>
          <w:szCs w:val="24"/>
          <w:lang w:eastAsia="pl-PL"/>
          <w14:ligatures w14:val="none"/>
        </w:rPr>
        <w:lastRenderedPageBreak/>
        <w:t xml:space="preserve">7. </w:t>
      </w:r>
      <w:r w:rsidRPr="00834BC6">
        <w:rPr>
          <w:rFonts w:eastAsia="Times New Roman" w:cstheme="minorHAnsi"/>
          <w:spacing w:val="4"/>
          <w:kern w:val="0"/>
          <w:sz w:val="24"/>
          <w:szCs w:val="24"/>
          <w:lang w:eastAsia="pl-PL"/>
          <w14:ligatures w14:val="none"/>
        </w:rPr>
        <w:t>Zamierzamy powierzyć podwykonawcom wykonanie następujących części zamówienia (wypełnić jeśli dotyczy):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834BC6" w:rsidRPr="00834BC6" w14:paraId="3842E3DE" w14:textId="77777777" w:rsidTr="00CC61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38EA7D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center"/>
              <w:rPr>
                <w:rFonts w:eastAsia="Times New Roman" w:cstheme="minorHAnsi"/>
                <w:b/>
                <w:spacing w:val="4"/>
                <w:sz w:val="24"/>
                <w:szCs w:val="24"/>
                <w:lang w:eastAsia="pl-PL"/>
              </w:rPr>
            </w:pPr>
            <w:r w:rsidRPr="00834BC6">
              <w:rPr>
                <w:rFonts w:eastAsia="Times New Roman" w:cstheme="minorHAnsi"/>
                <w:b/>
                <w:spacing w:val="4"/>
                <w:sz w:val="24"/>
                <w:szCs w:val="24"/>
                <w:lang w:eastAsia="pl-PL"/>
              </w:rPr>
              <w:t>zakres powierzonej części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88B825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center"/>
              <w:rPr>
                <w:rFonts w:eastAsia="Times New Roman" w:cstheme="minorHAnsi"/>
                <w:b/>
                <w:spacing w:val="4"/>
                <w:sz w:val="24"/>
                <w:szCs w:val="24"/>
                <w:lang w:eastAsia="pl-PL"/>
              </w:rPr>
            </w:pPr>
            <w:r w:rsidRPr="00834BC6">
              <w:rPr>
                <w:rFonts w:eastAsia="Times New Roman" w:cstheme="minorHAnsi"/>
                <w:b/>
                <w:spacing w:val="4"/>
                <w:sz w:val="24"/>
                <w:szCs w:val="24"/>
                <w:lang w:eastAsia="pl-PL"/>
              </w:rPr>
              <w:t>nazwa/firma i siedziba podwykonawcy</w:t>
            </w:r>
          </w:p>
          <w:p w14:paraId="740D2B4B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center"/>
              <w:rPr>
                <w:rFonts w:eastAsia="Times New Roman" w:cstheme="minorHAnsi"/>
                <w:bCs/>
                <w:i/>
                <w:iCs/>
                <w:spacing w:val="4"/>
                <w:lang w:eastAsia="pl-PL"/>
              </w:rPr>
            </w:pPr>
            <w:r w:rsidRPr="00834BC6">
              <w:rPr>
                <w:rFonts w:eastAsia="Times New Roman" w:cstheme="minorHAnsi"/>
                <w:bCs/>
                <w:i/>
                <w:iCs/>
                <w:spacing w:val="4"/>
                <w:lang w:eastAsia="pl-PL"/>
              </w:rPr>
              <w:t>(podać o ile wiadomo na etapie składania oferty)</w:t>
            </w:r>
          </w:p>
        </w:tc>
      </w:tr>
      <w:tr w:rsidR="00834BC6" w:rsidRPr="00834BC6" w14:paraId="658E39D9" w14:textId="77777777" w:rsidTr="00CC61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8CCB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3D16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834BC6" w:rsidRPr="00834BC6" w14:paraId="59A274FC" w14:textId="77777777" w:rsidTr="00CC61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3744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E1B9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834BC6" w:rsidRPr="00834BC6" w14:paraId="48BC9FCC" w14:textId="77777777" w:rsidTr="00CC61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CE46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2E64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834BC6" w:rsidRPr="00834BC6" w14:paraId="7AE8A590" w14:textId="77777777" w:rsidTr="00CC61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3D6A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B8FD" w14:textId="77777777" w:rsidR="00834BC6" w:rsidRPr="00834BC6" w:rsidRDefault="00834BC6" w:rsidP="00834BC6">
            <w:pPr>
              <w:widowControl w:val="0"/>
              <w:autoSpaceDE w:val="0"/>
              <w:autoSpaceDN w:val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4A2475A1" w14:textId="77777777" w:rsidR="00834BC6" w:rsidRPr="00834BC6" w:rsidRDefault="00834BC6" w:rsidP="00834BC6">
      <w:pPr>
        <w:widowControl w:val="0"/>
        <w:tabs>
          <w:tab w:val="left" w:pos="9356"/>
        </w:tabs>
        <w:suppressAutoHyphens/>
        <w:autoSpaceDN w:val="0"/>
        <w:spacing w:after="0" w:line="240" w:lineRule="auto"/>
        <w:ind w:right="142"/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</w:pPr>
    </w:p>
    <w:p w14:paraId="73C1861D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8. Wadium w kwocie .................. zostało wniesione w dniu ...................................................</w:t>
      </w:r>
    </w:p>
    <w:p w14:paraId="6243049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w formie  ....................................................................................................................................</w:t>
      </w:r>
    </w:p>
    <w:p w14:paraId="4012F63C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i/>
          <w:iCs/>
          <w:kern w:val="0"/>
          <w14:ligatures w14:val="none"/>
        </w:rPr>
      </w:pPr>
      <w:r w:rsidRPr="00834BC6">
        <w:rPr>
          <w:rFonts w:cstheme="minorHAnsi"/>
          <w:i/>
          <w:iCs/>
          <w:kern w:val="0"/>
          <w14:ligatures w14:val="none"/>
        </w:rPr>
        <w:t>(potwierdzenie wniesienia w załączeniu)</w:t>
      </w:r>
    </w:p>
    <w:p w14:paraId="327D212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Zwrotu wadium (</w:t>
      </w: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wniesionego w pieniądzu</w:t>
      </w:r>
      <w:r w:rsidRPr="00834BC6">
        <w:rPr>
          <w:rFonts w:cstheme="minorHAnsi"/>
          <w:kern w:val="0"/>
          <w:sz w:val="24"/>
          <w:szCs w:val="24"/>
          <w14:ligatures w14:val="none"/>
        </w:rPr>
        <w:t>) należy dokonać na następujący rachunek:</w:t>
      </w:r>
    </w:p>
    <w:p w14:paraId="056EC332" w14:textId="77777777" w:rsidR="00834BC6" w:rsidRPr="00834BC6" w:rsidRDefault="00834BC6" w:rsidP="00834BC6">
      <w:pPr>
        <w:widowControl w:val="0"/>
        <w:tabs>
          <w:tab w:val="left" w:pos="9356"/>
        </w:tabs>
        <w:suppressAutoHyphens/>
        <w:autoSpaceDN w:val="0"/>
        <w:spacing w:after="0" w:line="276" w:lineRule="auto"/>
        <w:ind w:right="142"/>
        <w:jc w:val="both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834BC6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.................................................................................................................................................</w:t>
      </w:r>
    </w:p>
    <w:p w14:paraId="054314B5" w14:textId="77777777" w:rsidR="00834BC6" w:rsidRPr="00834BC6" w:rsidRDefault="00834BC6" w:rsidP="00834BC6">
      <w:pPr>
        <w:widowControl w:val="0"/>
        <w:tabs>
          <w:tab w:val="left" w:pos="9356"/>
        </w:tabs>
        <w:suppressAutoHyphens/>
        <w:autoSpaceDN w:val="0"/>
        <w:spacing w:after="0" w:line="276" w:lineRule="auto"/>
        <w:ind w:right="142"/>
        <w:jc w:val="both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834BC6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9. </w:t>
      </w:r>
      <w:r w:rsidRPr="00834BC6"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  <w:t xml:space="preserve"> W</w:t>
      </w:r>
      <w:r w:rsidRPr="00834BC6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 xml:space="preserve">ykonawca jest: mikroprzedsiębiorstwem / małym przedsiębiorstwem / średnim przedsiębiorstwem ** </w:t>
      </w:r>
    </w:p>
    <w:p w14:paraId="797E186D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10. Informujemy, iż wybór oferty*:</w:t>
      </w:r>
    </w:p>
    <w:p w14:paraId="757C0209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sym w:font="Symbol" w:char="F0FF"/>
      </w: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 nie będzie prowadzić do powstania u Zamawiającego obowiązku podatkowego zgodnie z ustawą z dnia 11 marca 2004 r. o podatku od towarów i usług</w:t>
      </w:r>
    </w:p>
    <w:p w14:paraId="3166F79A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sym w:font="Symbol" w:char="F0FF"/>
      </w: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 będzie prowadzić do powstania u Zamawiającego obowiązku podatkowego w odniesieniu do następujących towarów lub usług:</w:t>
      </w:r>
    </w:p>
    <w:p w14:paraId="56358AD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………………………….…………...........................................................................................................</w:t>
      </w:r>
    </w:p>
    <w:p w14:paraId="5F1B2C6C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kern w:val="0"/>
          <w14:ligatures w14:val="none"/>
        </w:rPr>
      </w:pPr>
      <w:r w:rsidRPr="00834BC6">
        <w:rPr>
          <w:rFonts w:cstheme="minorHAnsi"/>
          <w:kern w:val="0"/>
          <w14:ligatures w14:val="none"/>
        </w:rPr>
        <w:t>(podać nazwę, rodzaj)</w:t>
      </w:r>
    </w:p>
    <w:p w14:paraId="3084036D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Wartość towaru lub usługi objętej obowiązkiem podatkowym u Zamawiającego:</w:t>
      </w:r>
    </w:p>
    <w:p w14:paraId="53843E6B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………………………….…………. zł netto</w:t>
      </w:r>
    </w:p>
    <w:p w14:paraId="135B7633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Stawka podatku od towarów i usług, która zgodnie z wiedzą Wykonawcy będzie miała zastosowanie: ………………………….…………. %</w:t>
      </w:r>
    </w:p>
    <w:p w14:paraId="36D24883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</w:p>
    <w:p w14:paraId="3C349618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 xml:space="preserve">Uwaga: </w:t>
      </w:r>
    </w:p>
    <w:p w14:paraId="486EDBA7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dotyczy Wykonawców, których oferty będą generować obowiązek doliczania wartości podatku VAT do wartości netto oferty, tj. w przypadku:</w:t>
      </w:r>
    </w:p>
    <w:p w14:paraId="5FED73B4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1. wewnątrzwspólnotowego nabycia towarów,</w:t>
      </w:r>
    </w:p>
    <w:p w14:paraId="337C98A8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2. importu usług lub importu towarów, z którymi wiąże się obowiązek doliczenia przez Zamawiającego podatku VAT przy porównywaniu cen ofertowych.</w:t>
      </w:r>
    </w:p>
    <w:p w14:paraId="4DF93DD2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</w:p>
    <w:p w14:paraId="6DC5847E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11. </w:t>
      </w:r>
      <w:r w:rsidRPr="00834BC6">
        <w:rPr>
          <w:rFonts w:cstheme="minorHAnsi"/>
          <w:kern w:val="0"/>
          <w:sz w:val="24"/>
          <w:szCs w:val="24"/>
          <w14:ligatures w14:val="none"/>
        </w:rPr>
        <w:sym w:font="Symbol" w:char="F0FF"/>
      </w: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 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D78C27E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</w:p>
    <w:p w14:paraId="2CCA4B31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 xml:space="preserve">1) Rozporządzenie Parlamentu Europejskiego i Rady (UE) 2016/679 z dnia 27 kwietnia 2016 r. w sprawie ochrony osób fizycznych w związku z przetwarzaniem danych osobowych i w </w:t>
      </w: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lastRenderedPageBreak/>
        <w:t>sprawie swobodnego przepływu takich danych oraz uchylenia dyrektywy 95/46/WE (ogólne rozporządzenie o ochronie danych) (Dz. Urz. UE L 119 z 04.05.2016, str. 1).</w:t>
      </w:r>
    </w:p>
    <w:p w14:paraId="67B37476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zaznacza treści oświadczenia.</w:t>
      </w:r>
    </w:p>
    <w:p w14:paraId="6A87AEA7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kern w:val="0"/>
          <w:sz w:val="24"/>
          <w:szCs w:val="24"/>
          <w14:ligatures w14:val="none"/>
        </w:rPr>
      </w:pPr>
    </w:p>
    <w:p w14:paraId="72442A0F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12. Osoba do kontaktu::</w:t>
      </w:r>
    </w:p>
    <w:p w14:paraId="3C0E8925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Imię i nazwisko: ..........................................................................................................................</w:t>
      </w:r>
    </w:p>
    <w:p w14:paraId="14B0287C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tel.: .................................     e-mail: ...........................................................</w:t>
      </w:r>
    </w:p>
    <w:p w14:paraId="450DE0EF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ind w:right="72"/>
        <w:jc w:val="both"/>
        <w:rPr>
          <w:rFonts w:eastAsia="Times New Roman" w:cstheme="minorHAnsi"/>
          <w:spacing w:val="4"/>
          <w:kern w:val="0"/>
          <w:sz w:val="24"/>
          <w:szCs w:val="24"/>
          <w:lang w:eastAsia="pl-PL"/>
          <w14:ligatures w14:val="none"/>
        </w:rPr>
      </w:pPr>
    </w:p>
    <w:p w14:paraId="407AFA08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13. Załącznikami do niniejszej oferty są:</w:t>
      </w:r>
    </w:p>
    <w:p w14:paraId="48D6CA24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1. ………………………………………………………………………………………………..</w:t>
      </w:r>
    </w:p>
    <w:p w14:paraId="73159A9F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2. ………………………………………………………………………………………………..</w:t>
      </w:r>
    </w:p>
    <w:p w14:paraId="1ED9B3E9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3. ………………………………………………………………………………………………..</w:t>
      </w:r>
    </w:p>
    <w:p w14:paraId="20D7A5B9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4. ………………………………………………………………………………………………..</w:t>
      </w:r>
    </w:p>
    <w:p w14:paraId="0BFD66E7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5. ………………………………………………………………………………………………..</w:t>
      </w:r>
    </w:p>
    <w:p w14:paraId="13616458" w14:textId="77777777" w:rsidR="00834BC6" w:rsidRPr="00834BC6" w:rsidRDefault="00834BC6" w:rsidP="00834BC6">
      <w:pPr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6. ………………………………………………………………………………………………..</w:t>
      </w:r>
    </w:p>
    <w:p w14:paraId="1A532ED5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043850F6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F86ADF4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bookmarkStart w:id="6" w:name="_Hlk85830354"/>
      <w:r w:rsidRPr="00834BC6">
        <w:rPr>
          <w:rFonts w:cstheme="minorHAnsi"/>
          <w:kern w:val="0"/>
          <w:sz w:val="24"/>
          <w:szCs w:val="24"/>
          <w14:ligatures w14:val="none"/>
        </w:rPr>
        <w:t xml:space="preserve">Miejscowość, data ................................... </w:t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6CCC5982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692B168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4ACD33F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:highlight w:val="yellow"/>
          <w14:ligatures w14:val="none"/>
        </w:rPr>
        <w:t>Dokument należy podpisać kwalifikowanym podpisem elektronicznym lub podpisem zaufanym lub elektronicznym podpisem osobistym.</w:t>
      </w:r>
    </w:p>
    <w:bookmarkEnd w:id="6"/>
    <w:p w14:paraId="25310A74" w14:textId="77777777" w:rsidR="00834BC6" w:rsidRPr="00834BC6" w:rsidRDefault="00834BC6" w:rsidP="00834BC6">
      <w:pPr>
        <w:tabs>
          <w:tab w:val="left" w:pos="1440"/>
        </w:tabs>
        <w:spacing w:after="0" w:line="240" w:lineRule="auto"/>
        <w:ind w:left="5664"/>
        <w:jc w:val="both"/>
        <w:rPr>
          <w:rFonts w:cstheme="minorHAnsi"/>
          <w:i/>
          <w:iCs/>
          <w:kern w:val="0"/>
          <w:sz w:val="24"/>
          <w:szCs w:val="24"/>
          <w14:ligatures w14:val="none"/>
        </w:rPr>
      </w:pPr>
    </w:p>
    <w:p w14:paraId="656AD3A3" w14:textId="77777777" w:rsidR="00834BC6" w:rsidRPr="00834BC6" w:rsidRDefault="00834BC6" w:rsidP="00834BC6">
      <w:pPr>
        <w:spacing w:line="256" w:lineRule="auto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</w:p>
    <w:p w14:paraId="4E4609B4" w14:textId="77777777" w:rsidR="00834BC6" w:rsidRPr="00834BC6" w:rsidRDefault="00834BC6" w:rsidP="00834BC6">
      <w:pPr>
        <w:spacing w:line="256" w:lineRule="auto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</w:p>
    <w:p w14:paraId="6FEF1109" w14:textId="77777777" w:rsidR="00834BC6" w:rsidRPr="00834BC6" w:rsidRDefault="00834BC6" w:rsidP="00834BC6">
      <w:pPr>
        <w:spacing w:line="256" w:lineRule="auto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</w:p>
    <w:p w14:paraId="416D6D85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bCs/>
          <w:spacing w:val="12"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* właściwe zaznaczyć znakiem x</w:t>
      </w:r>
    </w:p>
    <w:p w14:paraId="1E0F6CD9" w14:textId="77777777" w:rsidR="00834BC6" w:rsidRPr="00834BC6" w:rsidRDefault="00834BC6" w:rsidP="00834BC6">
      <w:pPr>
        <w:spacing w:after="0" w:line="240" w:lineRule="auto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** niepotrzebne skreślić</w:t>
      </w:r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t xml:space="preserve"> </w:t>
      </w:r>
    </w:p>
    <w:p w14:paraId="50CF7907" w14:textId="77777777" w:rsidR="00834BC6" w:rsidRPr="00834BC6" w:rsidRDefault="00834BC6" w:rsidP="00834BC6">
      <w:pPr>
        <w:spacing w:line="256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br w:type="page"/>
      </w:r>
    </w:p>
    <w:p w14:paraId="4262E439" w14:textId="77777777" w:rsidR="00834BC6" w:rsidRPr="00834BC6" w:rsidRDefault="00834BC6" w:rsidP="00834BC6">
      <w:pPr>
        <w:spacing w:after="0" w:line="276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  <w:sectPr w:rsidR="00834BC6" w:rsidRPr="00834BC6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</w:sectPr>
      </w:pPr>
    </w:p>
    <w:p w14:paraId="66DA4103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ab/>
      </w:r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t>Załącznik Nr 1a</w:t>
      </w:r>
    </w:p>
    <w:p w14:paraId="5DFCF5EA" w14:textId="77777777" w:rsidR="00834BC6" w:rsidRPr="00834BC6" w:rsidRDefault="00834BC6" w:rsidP="00834BC6">
      <w:pPr>
        <w:spacing w:after="0" w:line="276" w:lineRule="auto"/>
        <w:jc w:val="right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do specyfikacji warunków zamówienia</w:t>
      </w:r>
    </w:p>
    <w:p w14:paraId="4C730C71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74B11D3F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b/>
          <w:bCs/>
          <w:kern w:val="0"/>
          <w:sz w:val="26"/>
          <w:szCs w:val="26"/>
          <w14:ligatures w14:val="none"/>
        </w:rPr>
      </w:pPr>
      <w:r w:rsidRPr="00834BC6">
        <w:rPr>
          <w:rFonts w:cstheme="minorHAnsi"/>
          <w:b/>
          <w:bCs/>
          <w:kern w:val="0"/>
          <w:sz w:val="26"/>
          <w:szCs w:val="26"/>
          <w14:ligatures w14:val="none"/>
        </w:rPr>
        <w:t>Szczegółowa wycena przedmiotu zamówienia</w:t>
      </w:r>
    </w:p>
    <w:p w14:paraId="49BBDDB1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dla części 1: </w:t>
      </w:r>
      <w:r w:rsidRPr="00834BC6">
        <w:rPr>
          <w:rFonts w:cstheme="minorHAnsi"/>
          <w:kern w:val="0"/>
          <w:sz w:val="24"/>
          <w:szCs w:val="24"/>
          <w14:ligatures w14:val="none"/>
        </w:rPr>
        <w:t>P</w:t>
      </w:r>
      <w:r w:rsidRPr="00834BC6">
        <w:rPr>
          <w:rFonts w:cstheme="minorHAnsi"/>
          <w:iCs/>
          <w:kern w:val="0"/>
          <w:sz w:val="24"/>
          <w:szCs w:val="24"/>
          <w14:ligatures w14:val="none"/>
        </w:rPr>
        <w:t xml:space="preserve">ogotowie techniczne oraz konserwacja i drobne naprawy instalacji </w:t>
      </w:r>
      <w:proofErr w:type="spellStart"/>
      <w:r w:rsidRPr="00834BC6">
        <w:rPr>
          <w:rFonts w:cstheme="minorHAnsi"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iCs/>
          <w:kern w:val="0"/>
          <w:sz w:val="24"/>
          <w:szCs w:val="24"/>
          <w14:ligatures w14:val="none"/>
        </w:rPr>
        <w:t>, gazowej, c.o., c.w.u., elektrycznej i ogólnobudowlanej w administrowanych przez Miejski Zarząd Nieruchomości sp. z o.o. w Trzebini gminnych budynkach mieszkalnych i użytkowych oraz gminnych lokalach mieszkalnych i użytkowych usytuowanych w budynkach wspólnot mieszkaniowych</w:t>
      </w:r>
    </w:p>
    <w:p w14:paraId="4734A70B" w14:textId="77777777" w:rsidR="00834BC6" w:rsidRPr="00834BC6" w:rsidRDefault="00834BC6" w:rsidP="00834BC6">
      <w:pPr>
        <w:spacing w:after="0" w:line="276" w:lineRule="auto"/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14:ligatures w14:val="none"/>
        </w:rPr>
      </w:pPr>
    </w:p>
    <w:tbl>
      <w:tblPr>
        <w:tblW w:w="146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"/>
        <w:gridCol w:w="2640"/>
        <w:gridCol w:w="2082"/>
        <w:gridCol w:w="481"/>
        <w:gridCol w:w="1444"/>
        <w:gridCol w:w="1751"/>
        <w:gridCol w:w="284"/>
        <w:gridCol w:w="710"/>
        <w:gridCol w:w="1625"/>
        <w:gridCol w:w="3341"/>
      </w:tblGrid>
      <w:tr w:rsidR="00834BC6" w:rsidRPr="00834BC6" w14:paraId="75355933" w14:textId="77777777" w:rsidTr="00CC615A">
        <w:trPr>
          <w:trHeight w:val="360"/>
        </w:trPr>
        <w:tc>
          <w:tcPr>
            <w:tcW w:w="1465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49F91F5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1.  Pogotowie Techniczne</w:t>
            </w:r>
          </w:p>
        </w:tc>
      </w:tr>
      <w:tr w:rsidR="00834BC6" w:rsidRPr="00834BC6" w14:paraId="1CE2DB11" w14:textId="77777777" w:rsidTr="00CC615A">
        <w:trPr>
          <w:trHeight w:val="28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E3A1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52C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A9F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x    …………….  zł/m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netto 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C87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3F8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61B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04F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92B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C91A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6124961E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CEF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A.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2DD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mieszkalne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4C08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FDA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938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F53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E72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5DC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3AA6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7361CECD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F65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F739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– miesięczny ryczałt za 1 m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→ 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B0A5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942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9EB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8FF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C4E9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031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7134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3EF31AB4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728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08538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13 355,26 m2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3A4B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1CAC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=   ……………  x  12 m-c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D222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………………….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37D7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2307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8% 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9984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8FD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7AD2E1DC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4A2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719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7C3F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5B2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173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A07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453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A52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5530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4E112AE7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A37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B.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FCE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użytkowe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BA4A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3F4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D2F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4D1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D6D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3F5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822F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4308B7CC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B3F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C31B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– miesięczny ryczałt za 1 m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→ 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9C69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4CC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3CA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45D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004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453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28FF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6808C3EB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DC0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81CD6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5 313,45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m2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6E4A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DD8B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=   ……………  x  12 m-c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0CC3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………………….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70FA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F6F6D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23% 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27D9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FCC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483D17EA" w14:textId="77777777" w:rsidTr="00CC615A">
        <w:trPr>
          <w:trHeight w:val="255"/>
        </w:trPr>
        <w:tc>
          <w:tcPr>
            <w:tcW w:w="50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350EA9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 za okres 12 m-c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42452D2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72E1F9C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wartość netto:                                      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6237FB2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.............................. zł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18AA889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6146F40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VAT: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7A0B9A7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............................. zł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A31816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=         wartość brutto:...................... zł</w:t>
            </w:r>
          </w:p>
        </w:tc>
      </w:tr>
      <w:tr w:rsidR="00834BC6" w:rsidRPr="00834BC6" w14:paraId="5671F622" w14:textId="77777777" w:rsidTr="00CC615A">
        <w:trPr>
          <w:trHeight w:val="270"/>
        </w:trPr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564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EB2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232F6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9D1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4B8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879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63A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104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1FC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E0AC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4BC6" w:rsidRPr="00834BC6" w14:paraId="2718D3EA" w14:textId="77777777" w:rsidTr="00CC615A">
        <w:trPr>
          <w:trHeight w:val="360"/>
        </w:trPr>
        <w:tc>
          <w:tcPr>
            <w:tcW w:w="1465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6CFC536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2. Konserwacja i drobne naprawy</w:t>
            </w:r>
          </w:p>
        </w:tc>
      </w:tr>
      <w:tr w:rsidR="00834BC6" w:rsidRPr="00834BC6" w14:paraId="284E9C71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79B7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6D2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147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x    …………….  zł/r-g netto 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BB8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CB0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2F0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E4B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9A0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6ADD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646E18A6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741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A.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81E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mieszkalne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61B2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11C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819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561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024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1C8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8256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1242A188" w14:textId="77777777" w:rsidTr="00CC615A">
        <w:trPr>
          <w:trHeight w:val="450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785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A5C62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– stawka roboczogodziny wraz z        narzutami → 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6D1E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3F0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9F6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CEB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623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08B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DADA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45CB89A8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AB0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E3153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prognozowana ilość     </w:t>
            </w: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216 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r-g/m-c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6EC9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EE92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=   ……………  x  12 m-c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3023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………………….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7CBC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21B3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8% 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AD92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AF8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7C7E4329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C8CD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20F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E4C7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96A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FAA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BF4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5AC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E5C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9FB9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1D7027CF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7CA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B.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BC0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użytkowe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9167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354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321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B73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3D9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4D3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8A94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017EA859" w14:textId="77777777" w:rsidTr="00CC615A">
        <w:trPr>
          <w:trHeight w:val="450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F41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7B932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– stawka roboczogodziny wraz z        narzutami → 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89ED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525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518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BEC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5D8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460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8504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011A5578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132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4C18B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prognozowana ilość      </w:t>
            </w: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86 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r-g/m-c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1D8F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D9C6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=   ……………  x  12 m-c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4F98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………………….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4692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4071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23% 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FEC9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5FC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5FAC6ACC" w14:textId="77777777" w:rsidTr="00CC615A">
        <w:trPr>
          <w:trHeight w:val="255"/>
        </w:trPr>
        <w:tc>
          <w:tcPr>
            <w:tcW w:w="50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A4D94B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 za okres 12 m-c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3D4F0C3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           wartość netto:                                      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1C93A5B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.............................. zł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674854B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5CE79D8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VAT: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3C93B0E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............................. zł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8F5FB0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=         wartość brutto:...................... zł</w:t>
            </w:r>
          </w:p>
        </w:tc>
      </w:tr>
      <w:tr w:rsidR="00834BC6" w:rsidRPr="00834BC6" w14:paraId="2C638B4A" w14:textId="77777777" w:rsidTr="00CC615A">
        <w:trPr>
          <w:trHeight w:val="270"/>
        </w:trPr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0ED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3C2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5DB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EE224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FA6F3D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2E528F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605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1752D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D286A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83BDF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2AD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453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AFD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A8E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6602B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83A52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63FEF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56B8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4BC6" w:rsidRPr="00834BC6" w14:paraId="0B6A7318" w14:textId="77777777" w:rsidTr="00CC615A">
        <w:trPr>
          <w:trHeight w:val="360"/>
        </w:trPr>
        <w:tc>
          <w:tcPr>
            <w:tcW w:w="1465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01E3637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3. Materiały do konserwacji w okresie zamówienia</w:t>
            </w:r>
          </w:p>
        </w:tc>
      </w:tr>
      <w:tr w:rsidR="00834BC6" w:rsidRPr="00834BC6" w14:paraId="75EE9141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041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EA7F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178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   Koszty zakupu ( KZ ) …………….. %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EDC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997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5C9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E7D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5091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07ACD9C4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6ED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A.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74DEB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mieszkalne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FEDF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EE8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587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48D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11F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896D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05DBD61F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EC6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E7B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– prognozowana  wartość materiałów → 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5F99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6EC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75F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B03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51F9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6ED5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3835BDD8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169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96298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highlight w:val="red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24 390,00 zł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81C7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9B4E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=   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D3B4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7482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8% 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8506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041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41BDD548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CDC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2271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3D17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A0C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21F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0BB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8FD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4BEF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14DB1B60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139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B.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9031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użytkowe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864C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A41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08D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CFD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134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FF53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3A561293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EE0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9F05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– prognozowana  wartość materiałów → 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70DD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5DE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59F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B279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9FF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1EDE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649850FA" w14:textId="77777777" w:rsidTr="00CC615A">
        <w:trPr>
          <w:trHeight w:val="255"/>
        </w:trPr>
        <w:tc>
          <w:tcPr>
            <w:tcW w:w="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68C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A71F76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10 100,00 zł</w:t>
            </w:r>
          </w:p>
        </w:tc>
        <w:tc>
          <w:tcPr>
            <w:tcW w:w="1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EE02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A6D1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=   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90B2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D257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23% 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41C4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B0E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ascii="Times New Roman" w:eastAsia="Times New Roman" w:hAnsi="Times New Roman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107D94C0" w14:textId="77777777" w:rsidTr="00CC615A">
        <w:trPr>
          <w:trHeight w:val="255"/>
        </w:trPr>
        <w:tc>
          <w:tcPr>
            <w:tcW w:w="50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14:paraId="4267767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 za okres 12 m-c</w:t>
            </w:r>
          </w:p>
        </w:tc>
        <w:tc>
          <w:tcPr>
            <w:tcW w:w="9636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387F6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                wartość netto: .............................. zł   +    VAT: ................ zł    =     wartość brutto: ........................... zł</w:t>
            </w:r>
          </w:p>
        </w:tc>
      </w:tr>
      <w:tr w:rsidR="00834BC6" w:rsidRPr="00834BC6" w14:paraId="3913080D" w14:textId="77777777" w:rsidTr="00CC615A">
        <w:trPr>
          <w:trHeight w:val="525"/>
        </w:trPr>
        <w:tc>
          <w:tcPr>
            <w:tcW w:w="146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C051E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 ŁĄCZNA CENA OFERTY (POZYCJE 1+2+3): =                                                  wartość netto .…………………. zł        +       VAT:    …………………  zł   = wartość brutto …………………..… zł</w:t>
            </w:r>
          </w:p>
        </w:tc>
      </w:tr>
      <w:tr w:rsidR="00834BC6" w:rsidRPr="00834BC6" w14:paraId="06F17341" w14:textId="77777777" w:rsidTr="00CC615A">
        <w:trPr>
          <w:trHeight w:val="70"/>
        </w:trPr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9B3D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35B2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D2E4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5DF4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2D7D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D1B3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B032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44DC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6578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4BC6" w:rsidRPr="00834BC6" w14:paraId="50DA81BF" w14:textId="77777777" w:rsidTr="00CC615A">
        <w:trPr>
          <w:trHeight w:val="80"/>
        </w:trPr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431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35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2904" w14:textId="77777777" w:rsidR="00834BC6" w:rsidRPr="00834BC6" w:rsidRDefault="00834BC6" w:rsidP="00834BC6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UWAGA:</w:t>
            </w:r>
          </w:p>
          <w:p w14:paraId="5F185FEF" w14:textId="77777777" w:rsidR="00834BC6" w:rsidRPr="00834BC6" w:rsidRDefault="00834BC6" w:rsidP="00834BC6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1. W cenie jednostkowej m2 usługi pogotowia technicznego należy uwzględnić wszystkie koszty w celu wykonania usługi zgodnie z wymogami szczegółowego zakresu robót. Cena będzie obowiązywać przez cały okres zamówienia. </w:t>
            </w:r>
          </w:p>
          <w:p w14:paraId="452539BA" w14:textId="77777777" w:rsidR="00834BC6" w:rsidRPr="00834BC6" w:rsidRDefault="00834BC6" w:rsidP="00834BC6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2. W cenie jednostkowej roboczogodziny na usługę konserwacji należy uwzględnić wszystkie narzuty i koszty, w tym dojazd pracowników i drobne narzędzia niezbędne  w celu wykonania usług w pełnym zakresie zgodnie z wymogami szczegółowego zakresu robót. Cena będzie obowiązywać przez cały okres zamówienia.</w:t>
            </w:r>
          </w:p>
          <w:p w14:paraId="40246F9C" w14:textId="77777777" w:rsidR="00834BC6" w:rsidRPr="00834BC6" w:rsidRDefault="00834BC6" w:rsidP="00834BC6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3. Dla wyceny należy przyjąć okres 12 pełnych miesięcy.</w:t>
            </w:r>
          </w:p>
        </w:tc>
      </w:tr>
    </w:tbl>
    <w:p w14:paraId="69B0609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</w:p>
    <w:p w14:paraId="2E756EE6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Miejscowość, data ................................... </w:t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6A2C2752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3AED76B7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42F022F9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:highlight w:val="yellow"/>
          <w14:ligatures w14:val="none"/>
        </w:rPr>
        <w:t>Dokument należy podpisać kwalifikowanym podpisem elektronicznym lub podpisem zaufanym lub elektronicznym podpisem osobist</w:t>
      </w:r>
      <w:r w:rsidRPr="00834BC6">
        <w:rPr>
          <w:rFonts w:ascii="Times New Roman" w:hAnsi="Times New Roman" w:cs="Times New Roman"/>
          <w:kern w:val="0"/>
          <w:sz w:val="24"/>
          <w:szCs w:val="24"/>
          <w:highlight w:val="yellow"/>
          <w14:ligatures w14:val="none"/>
        </w:rPr>
        <w:t>ym.</w:t>
      </w:r>
    </w:p>
    <w:p w14:paraId="117A71CB" w14:textId="77777777" w:rsidR="00834BC6" w:rsidRPr="00834BC6" w:rsidRDefault="00834BC6" w:rsidP="00834BC6">
      <w:pPr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14:ligatures w14:val="none"/>
        </w:rPr>
      </w:pPr>
      <w:r w:rsidRPr="00834BC6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14:ligatures w14:val="none"/>
        </w:rPr>
        <w:br w:type="page"/>
      </w:r>
    </w:p>
    <w:p w14:paraId="216C293A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lastRenderedPageBreak/>
        <w:t>Załącznik Nr 1b</w:t>
      </w:r>
    </w:p>
    <w:p w14:paraId="4D765D8D" w14:textId="77777777" w:rsidR="00834BC6" w:rsidRPr="00834BC6" w:rsidRDefault="00834BC6" w:rsidP="00834BC6">
      <w:pPr>
        <w:spacing w:after="0" w:line="276" w:lineRule="auto"/>
        <w:jc w:val="right"/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do specyfikacji warun</w:t>
      </w:r>
      <w:r w:rsidRPr="00834BC6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>ków zamówienia</w:t>
      </w:r>
    </w:p>
    <w:p w14:paraId="50EFCF00" w14:textId="77777777" w:rsidR="00834BC6" w:rsidRPr="00834BC6" w:rsidRDefault="00834BC6" w:rsidP="00834BC6">
      <w:pPr>
        <w:spacing w:after="0" w:line="276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AE5189B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b/>
          <w:bCs/>
          <w:kern w:val="0"/>
          <w:sz w:val="26"/>
          <w:szCs w:val="26"/>
          <w14:ligatures w14:val="none"/>
        </w:rPr>
      </w:pPr>
      <w:r w:rsidRPr="00834BC6">
        <w:rPr>
          <w:rFonts w:cstheme="minorHAnsi"/>
          <w:b/>
          <w:bCs/>
          <w:kern w:val="0"/>
          <w:sz w:val="26"/>
          <w:szCs w:val="26"/>
          <w14:ligatures w14:val="none"/>
        </w:rPr>
        <w:t>Szczegółowa wycena przedmiotu zamówienia</w:t>
      </w:r>
    </w:p>
    <w:p w14:paraId="61EDB179" w14:textId="77777777" w:rsidR="00834BC6" w:rsidRPr="00834BC6" w:rsidRDefault="00834BC6" w:rsidP="00834BC6">
      <w:pPr>
        <w:spacing w:after="0" w:line="276" w:lineRule="auto"/>
        <w:jc w:val="both"/>
        <w:rPr>
          <w:rFonts w:ascii="Times New Roman" w:hAnsi="Times New Roman"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kern w:val="0"/>
          <w:sz w:val="24"/>
          <w:szCs w:val="24"/>
          <w14:ligatures w14:val="none"/>
        </w:rPr>
        <w:t>dla części 2:</w:t>
      </w: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 Pogotowie</w:t>
      </w:r>
      <w:r w:rsidRPr="00834BC6">
        <w:rPr>
          <w:rFonts w:cstheme="minorHAnsi"/>
          <w:iCs/>
          <w:kern w:val="0"/>
          <w:sz w:val="24"/>
          <w:szCs w:val="24"/>
          <w14:ligatures w14:val="none"/>
        </w:rPr>
        <w:t xml:space="preserve"> techniczne oraz konserwacja i drobne naprawy instalacji </w:t>
      </w:r>
      <w:proofErr w:type="spellStart"/>
      <w:r w:rsidRPr="00834BC6">
        <w:rPr>
          <w:rFonts w:cstheme="minorHAnsi"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iCs/>
          <w:kern w:val="0"/>
          <w:sz w:val="24"/>
          <w:szCs w:val="24"/>
          <w14:ligatures w14:val="none"/>
        </w:rPr>
        <w:t>, gazowej, c.o., c.w.u., elektrycznej i ogólnobudowlanej w administrowanych przez Miejski Zarząd Nieruchomości</w:t>
      </w:r>
      <w:r w:rsidRPr="00834BC6">
        <w:rPr>
          <w:rFonts w:ascii="Times New Roman" w:hAnsi="Times New Roman"/>
          <w:iCs/>
          <w:kern w:val="0"/>
          <w:sz w:val="24"/>
          <w:szCs w:val="24"/>
          <w14:ligatures w14:val="none"/>
        </w:rPr>
        <w:t xml:space="preserve"> sp. z o.o. w Trzebini  budynkach wspólnot mieszkaniowych</w:t>
      </w:r>
    </w:p>
    <w:p w14:paraId="76BE4D83" w14:textId="77777777" w:rsidR="00834BC6" w:rsidRPr="00834BC6" w:rsidRDefault="00834BC6" w:rsidP="00834BC6">
      <w:pPr>
        <w:spacing w:after="0" w:line="276" w:lineRule="auto"/>
        <w:jc w:val="both"/>
        <w:rPr>
          <w:rFonts w:ascii="Times New Roman" w:hAnsi="Times New Roman"/>
          <w:iCs/>
          <w:kern w:val="0"/>
          <w:sz w:val="24"/>
          <w:szCs w:val="24"/>
          <w14:ligatures w14:val="none"/>
        </w:rPr>
      </w:pPr>
    </w:p>
    <w:tbl>
      <w:tblPr>
        <w:tblW w:w="146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"/>
        <w:gridCol w:w="33"/>
        <w:gridCol w:w="2642"/>
        <w:gridCol w:w="1989"/>
        <w:gridCol w:w="1987"/>
        <w:gridCol w:w="1965"/>
        <w:gridCol w:w="257"/>
        <w:gridCol w:w="1537"/>
        <w:gridCol w:w="2141"/>
        <w:gridCol w:w="1767"/>
        <w:gridCol w:w="40"/>
      </w:tblGrid>
      <w:tr w:rsidR="00834BC6" w:rsidRPr="00834BC6" w14:paraId="7C82603B" w14:textId="77777777" w:rsidTr="00CC615A">
        <w:trPr>
          <w:gridAfter w:val="1"/>
          <w:wAfter w:w="40" w:type="dxa"/>
          <w:trHeight w:val="319"/>
        </w:trPr>
        <w:tc>
          <w:tcPr>
            <w:tcW w:w="1461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7DB0A3A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1.  Pogotowie Techniczne.</w:t>
            </w:r>
          </w:p>
        </w:tc>
      </w:tr>
      <w:tr w:rsidR="00834BC6" w:rsidRPr="00834BC6" w14:paraId="70849A68" w14:textId="77777777" w:rsidTr="00CC615A">
        <w:trPr>
          <w:gridAfter w:val="1"/>
          <w:wAfter w:w="40" w:type="dxa"/>
          <w:trHeight w:val="252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A44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1B5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3AF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x    …………….  zł/m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netto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BF5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12C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146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023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04C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DF0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6779756D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6E9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2C0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mieszkalne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E24C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8EC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855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500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9B7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1C2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9C8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40DED059" w14:textId="77777777" w:rsidTr="00CC615A">
        <w:trPr>
          <w:gridAfter w:val="1"/>
          <w:wAfter w:w="40" w:type="dxa"/>
          <w:trHeight w:val="27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D20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506D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– miesięczny ryczałt za 1 m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→ 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513D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88A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4F7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A2C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886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D42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604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4DA81ECE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BB8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5F1AC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51 574,57 m2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5463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2EFF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=   ……………  x  12 m-c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C9D9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………………….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7636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E533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8% :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C5B1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A55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1A3B92BD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90E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3C5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FBFD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D7B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88F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1A2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B4D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725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76B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73DED561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0ABD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B.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E9B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użytkowe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B476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156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D17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688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AF4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30A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514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747EFBC7" w14:textId="77777777" w:rsidTr="00CC615A">
        <w:trPr>
          <w:gridAfter w:val="1"/>
          <w:wAfter w:w="40" w:type="dxa"/>
          <w:trHeight w:val="27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E55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4B97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– miesięczny ryczałt za 1 m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</w:t>
            </w: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→ 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BCBE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340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06C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E12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961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C7C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B5F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080819D4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F7D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967A4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1 648,51 m2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9E07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3E4B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=   ……………  x  12 m-c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9BA2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………………….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8936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B0F8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23% :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FDB0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6B4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4F6D45D3" w14:textId="77777777" w:rsidTr="00CC615A">
        <w:trPr>
          <w:gridAfter w:val="1"/>
          <w:wAfter w:w="40" w:type="dxa"/>
          <w:trHeight w:val="234"/>
        </w:trPr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D39DF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 za okres 12 m-</w:t>
            </w:r>
            <w:proofErr w:type="spellStart"/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cy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04FF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wartość netto: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9AAC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…...........................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85BA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199B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VAT: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3FA1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…...........................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5B8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 = wartość brutto …...................</w:t>
            </w:r>
          </w:p>
        </w:tc>
      </w:tr>
      <w:tr w:rsidR="00834BC6" w:rsidRPr="00834BC6" w14:paraId="4A1BBFB9" w14:textId="77777777" w:rsidTr="00CC615A">
        <w:trPr>
          <w:gridAfter w:val="1"/>
          <w:wAfter w:w="40" w:type="dxa"/>
          <w:trHeight w:val="244"/>
        </w:trPr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8C3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F3C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6AD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A25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89D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2F4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DB4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67B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B12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834BC6" w:rsidRPr="00834BC6" w14:paraId="2B391E3B" w14:textId="77777777" w:rsidTr="00CC615A">
        <w:trPr>
          <w:gridAfter w:val="1"/>
          <w:wAfter w:w="40" w:type="dxa"/>
          <w:trHeight w:val="319"/>
        </w:trPr>
        <w:tc>
          <w:tcPr>
            <w:tcW w:w="1461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2596F4C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2. Konserwacja i drobne naprawy.                             </w:t>
            </w:r>
          </w:p>
        </w:tc>
      </w:tr>
      <w:tr w:rsidR="00834BC6" w:rsidRPr="00834BC6" w14:paraId="3A98DB68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902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166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B53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x    …………….  zł/r-g netto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1CB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0CC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94B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6DC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EBC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DB6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01838E72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E83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721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mieszkalne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82D6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C01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9C2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4D2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A7A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094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12C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4164510A" w14:textId="77777777" w:rsidTr="00CC615A">
        <w:trPr>
          <w:gridAfter w:val="1"/>
          <w:wAfter w:w="40" w:type="dxa"/>
          <w:trHeight w:val="468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697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67045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– stawka roboczogodziny wraz z        narzutami → 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DBFF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9EC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A01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2F0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858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FE3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39D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38C1606A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B53D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6BF5F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prognozowana ilość     153 r-g/m-c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8940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3955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=   ……………  x  12 m-c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4879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………………….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3728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E168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8% :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3700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390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3C480FCE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960D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5ED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5451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400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EB2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BBA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3EB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400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29A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572FAD53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378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B.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891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użytkowe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8EB6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BE0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7E3E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D26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ECD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DC0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F64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18DB9503" w14:textId="77777777" w:rsidTr="00CC615A">
        <w:trPr>
          <w:gridAfter w:val="1"/>
          <w:wAfter w:w="40" w:type="dxa"/>
          <w:trHeight w:val="468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377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0F8A3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– stawka roboczogodziny wraz z        narzutami → 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F787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E21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7D8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0F6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5D9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84FD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B64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770447C1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4CD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F8E4C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popgnozowana</w:t>
            </w:r>
            <w:proofErr w:type="spellEnd"/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ilość      5 r-g/m-c</w:t>
            </w: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2BF1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8D7A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=   ……………  x  12 m-c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F6E9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………………….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0FDB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6039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23% :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13E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F47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61CBAA55" w14:textId="77777777" w:rsidTr="00CC615A">
        <w:trPr>
          <w:gridAfter w:val="1"/>
          <w:wAfter w:w="40" w:type="dxa"/>
          <w:trHeight w:val="234"/>
        </w:trPr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19EB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 xml:space="preserve"> Razem za okres 12 m-</w:t>
            </w:r>
            <w:proofErr w:type="spellStart"/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cy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39A9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wartość netto: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E7C4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….......................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29F7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B57E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VAT: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7954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…...........................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A6C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= wartość brutto:</w:t>
            </w:r>
          </w:p>
        </w:tc>
      </w:tr>
      <w:tr w:rsidR="00834BC6" w:rsidRPr="00834BC6" w14:paraId="5BEEB89C" w14:textId="77777777" w:rsidTr="00CC615A">
        <w:trPr>
          <w:gridAfter w:val="1"/>
          <w:wAfter w:w="40" w:type="dxa"/>
          <w:trHeight w:val="244"/>
        </w:trPr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65C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860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065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3A7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272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B12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ACF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2F0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512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834BC6" w:rsidRPr="00834BC6" w14:paraId="0D09534F" w14:textId="77777777" w:rsidTr="00CC615A">
        <w:trPr>
          <w:gridAfter w:val="1"/>
          <w:wAfter w:w="40" w:type="dxa"/>
          <w:trHeight w:val="319"/>
        </w:trPr>
        <w:tc>
          <w:tcPr>
            <w:tcW w:w="1461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702D184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3. Materiały do konserwacji w okresie zamówienia.                                                                                                                                                                    </w:t>
            </w:r>
          </w:p>
        </w:tc>
      </w:tr>
      <w:tr w:rsidR="00834BC6" w:rsidRPr="00834BC6" w14:paraId="3095370B" w14:textId="77777777" w:rsidTr="00CC615A">
        <w:trPr>
          <w:gridAfter w:val="1"/>
          <w:wAfter w:w="40" w:type="dxa"/>
          <w:trHeight w:val="22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A66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74EFA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51F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   Koszty zakupu ( KZ ) …………….. %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BC4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EA4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653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AF4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BE1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25A90EB8" w14:textId="77777777" w:rsidTr="00CC615A">
        <w:trPr>
          <w:gridAfter w:val="1"/>
          <w:wAfter w:w="40" w:type="dxa"/>
          <w:trHeight w:val="22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628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A.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6ADF5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mieszkalne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5F85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501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1DD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278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94F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D9C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4DC03887" w14:textId="77777777" w:rsidTr="00CC615A">
        <w:trPr>
          <w:gridAfter w:val="1"/>
          <w:wAfter w:w="40" w:type="dxa"/>
          <w:trHeight w:val="22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6C8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D6B87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– prognozowana  wartość materiałów → 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2EBA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C4F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635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18C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AD7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5F6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74983FA6" w14:textId="77777777" w:rsidTr="00CC615A">
        <w:trPr>
          <w:gridAfter w:val="1"/>
          <w:wAfter w:w="40" w:type="dxa"/>
          <w:trHeight w:val="22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76C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EA5AB4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16 000,00 zł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67DE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846C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=   ………………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02DE9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E39E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8% :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F5EDB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C38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4877AD89" w14:textId="77777777" w:rsidTr="00CC615A">
        <w:trPr>
          <w:gridAfter w:val="1"/>
          <w:wAfter w:w="40" w:type="dxa"/>
          <w:trHeight w:val="22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BE3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30D1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9A9B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5EB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7EA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DE00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74F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5F8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6F437192" w14:textId="77777777" w:rsidTr="00CC615A">
        <w:trPr>
          <w:gridAfter w:val="1"/>
          <w:wAfter w:w="40" w:type="dxa"/>
          <w:trHeight w:val="22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456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B.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831B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Powierzchnie użytkowe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84D9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5DD9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1132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69F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A33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A15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048E92E1" w14:textId="77777777" w:rsidTr="00CC615A">
        <w:trPr>
          <w:gridAfter w:val="1"/>
          <w:wAfter w:w="40" w:type="dxa"/>
          <w:trHeight w:val="22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E36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7C51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– prognozowana  wartość materiałów → 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12726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B931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653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D5B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Kwota podatku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5BB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7FF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609CC8D8" w14:textId="77777777" w:rsidTr="00CC615A">
        <w:trPr>
          <w:gridAfter w:val="1"/>
          <w:wAfter w:w="40" w:type="dxa"/>
          <w:trHeight w:val="22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700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847F3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500,00 zł</w:t>
            </w: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D02D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258C8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 xml:space="preserve"> =   ………………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4BB5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495E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VAT 23% :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8BFA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……………………….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1F2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=   ………………………  zł/brutto</w:t>
            </w:r>
          </w:p>
        </w:tc>
      </w:tr>
      <w:tr w:rsidR="00834BC6" w:rsidRPr="00834BC6" w14:paraId="6E7FD37C" w14:textId="77777777" w:rsidTr="00CC615A">
        <w:trPr>
          <w:gridAfter w:val="1"/>
          <w:wAfter w:w="40" w:type="dxa"/>
          <w:trHeight w:val="226"/>
        </w:trPr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1E57A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Razem za okres 12 m-</w:t>
            </w:r>
            <w:proofErr w:type="spellStart"/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cy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D5F7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wartość netto: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3886F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…........................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5D30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AE8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VAT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0FAE3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…..........................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C1F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  = wartość brutto:…...................</w:t>
            </w:r>
          </w:p>
        </w:tc>
      </w:tr>
      <w:tr w:rsidR="00834BC6" w:rsidRPr="00834BC6" w14:paraId="4149154C" w14:textId="77777777" w:rsidTr="00CC615A">
        <w:trPr>
          <w:gridAfter w:val="1"/>
          <w:wAfter w:w="40" w:type="dxa"/>
          <w:trHeight w:val="226"/>
        </w:trPr>
        <w:tc>
          <w:tcPr>
            <w:tcW w:w="3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12E5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8D0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20B54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8D07" w14:textId="77777777" w:rsidR="00834BC6" w:rsidRPr="00834BC6" w:rsidRDefault="00834BC6" w:rsidP="00834BC6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41485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3F70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890A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2FB1D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5F34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834BC6" w:rsidRPr="00834BC6" w14:paraId="6E750C98" w14:textId="77777777" w:rsidTr="00CC615A">
        <w:trPr>
          <w:gridAfter w:val="1"/>
          <w:wAfter w:w="40" w:type="dxa"/>
          <w:trHeight w:val="465"/>
        </w:trPr>
        <w:tc>
          <w:tcPr>
            <w:tcW w:w="146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2E26C" w14:textId="77777777" w:rsidR="00834BC6" w:rsidRPr="00834BC6" w:rsidRDefault="00834BC6" w:rsidP="00834BC6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ŁĄCZNA CENA OFERTY ( POZYCJE 1-3) : =                                                     netto .………………….   +             VAT               …………………     = …………………..….brutto                                                             </w:t>
            </w:r>
          </w:p>
        </w:tc>
      </w:tr>
      <w:tr w:rsidR="00834BC6" w:rsidRPr="00834BC6" w14:paraId="4C35774A" w14:textId="77777777" w:rsidTr="00CC615A">
        <w:trPr>
          <w:gridAfter w:val="1"/>
          <w:wAfter w:w="40" w:type="dxa"/>
          <w:trHeight w:val="234"/>
        </w:trPr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0860" w14:textId="77777777" w:rsidR="00834BC6" w:rsidRPr="00834BC6" w:rsidRDefault="00834BC6" w:rsidP="00834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06BE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85E1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074B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9A24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455F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35BD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608A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4F8B" w14:textId="77777777" w:rsidR="00834BC6" w:rsidRPr="00834BC6" w:rsidRDefault="00834BC6" w:rsidP="00834B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4BC6" w:rsidRPr="00834BC6" w14:paraId="748D56E6" w14:textId="77777777" w:rsidTr="00CC615A">
        <w:trPr>
          <w:trHeight w:val="981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2C06" w14:textId="77777777" w:rsidR="00834BC6" w:rsidRPr="00834BC6" w:rsidRDefault="00834BC6" w:rsidP="00834BC6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358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A95D" w14:textId="77777777" w:rsidR="00834BC6" w:rsidRPr="00834BC6" w:rsidRDefault="00834BC6" w:rsidP="00834BC6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UWAGA:</w:t>
            </w:r>
          </w:p>
          <w:p w14:paraId="0F7D1DB2" w14:textId="77777777" w:rsidR="00834BC6" w:rsidRPr="00834BC6" w:rsidRDefault="00834BC6" w:rsidP="00834BC6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1. W cenie jednostkowej m2 usługi pogotowia technicznego należy uwzględnić wszystkie koszty w celu wykonania usługi zgodnie z wymogami szczegółowego zakresu robót. Cena będzie obowiązywać przez cały okres zamówienia. </w:t>
            </w:r>
          </w:p>
          <w:p w14:paraId="4DE8DF06" w14:textId="77777777" w:rsidR="00834BC6" w:rsidRPr="00834BC6" w:rsidRDefault="00834BC6" w:rsidP="00834BC6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2. W cenie jednostkowej roboczogodziny na usługę konserwacji należy uwzględnić wszystkie narzuty i koszty, w tym dojazd pracowników i drobne narzędzia niezbędne  w celu wykonania usług w pełnym zakresie zgodnie z wymogami szczegółowego zakresu robót. Cena będzie obowiązywać przez cały okres zamówienia.</w:t>
            </w:r>
          </w:p>
          <w:p w14:paraId="79C0CD35" w14:textId="77777777" w:rsidR="00834BC6" w:rsidRPr="00834BC6" w:rsidRDefault="00834BC6" w:rsidP="00834BC6">
            <w:p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4B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3. Dla wyceny należy przyjąć okres 12 pełnych miesięcy.</w:t>
            </w:r>
          </w:p>
        </w:tc>
      </w:tr>
    </w:tbl>
    <w:p w14:paraId="6D4B9E14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</w:p>
    <w:p w14:paraId="08FC4E18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Miejscowość, data ................................... </w:t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524CA6B0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61A3A213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5D8DA192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:highlight w:val="yellow"/>
          <w14:ligatures w14:val="none"/>
        </w:rPr>
        <w:t>Dokument należy podpisać kwalifikowanym podpisem elektronicznym lub podpisem zaufanym lub elektronicznym podpisem osobistym.</w:t>
      </w:r>
    </w:p>
    <w:p w14:paraId="1D7C42BF" w14:textId="77777777" w:rsidR="00834BC6" w:rsidRPr="00834BC6" w:rsidRDefault="00834BC6" w:rsidP="00834BC6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14:ligatures w14:val="none"/>
        </w:rPr>
        <w:sectPr w:rsidR="00834BC6" w:rsidRPr="00834BC6">
          <w:pgSz w:w="16838" w:h="11906" w:orient="landscape"/>
          <w:pgMar w:top="1417" w:right="1417" w:bottom="1417" w:left="1417" w:header="708" w:footer="708" w:gutter="0"/>
          <w:cols w:space="708"/>
        </w:sectPr>
      </w:pPr>
    </w:p>
    <w:p w14:paraId="431951A8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lastRenderedPageBreak/>
        <w:t>Załącznik Nr 2</w:t>
      </w:r>
    </w:p>
    <w:p w14:paraId="3D5E83AE" w14:textId="77777777" w:rsidR="00834BC6" w:rsidRPr="00834BC6" w:rsidRDefault="00834BC6" w:rsidP="00834BC6">
      <w:pPr>
        <w:spacing w:after="0" w:line="276" w:lineRule="auto"/>
        <w:jc w:val="right"/>
        <w:rPr>
          <w:rFonts w:cstheme="minorHAnsi"/>
          <w:i/>
          <w:iCs/>
          <w:kern w:val="0"/>
          <w14:ligatures w14:val="none"/>
        </w:rPr>
      </w:pPr>
      <w:r w:rsidRPr="00834BC6">
        <w:rPr>
          <w:rFonts w:cstheme="minorHAnsi"/>
          <w:i/>
          <w:iCs/>
          <w:kern w:val="0"/>
          <w14:ligatures w14:val="none"/>
        </w:rPr>
        <w:t>do specyfikacji warunków zamówienia</w:t>
      </w:r>
    </w:p>
    <w:p w14:paraId="6DEE8865" w14:textId="77777777" w:rsidR="00834BC6" w:rsidRPr="00834BC6" w:rsidRDefault="00834BC6" w:rsidP="00834BC6">
      <w:pPr>
        <w:spacing w:after="0" w:line="276" w:lineRule="auto"/>
        <w:jc w:val="right"/>
        <w:rPr>
          <w:rFonts w:cstheme="minorHAnsi"/>
          <w:i/>
          <w:iCs/>
          <w:kern w:val="0"/>
          <w14:ligatures w14:val="none"/>
        </w:rPr>
      </w:pPr>
    </w:p>
    <w:p w14:paraId="72F370E4" w14:textId="77777777" w:rsidR="00834BC6" w:rsidRPr="00834BC6" w:rsidRDefault="00834BC6" w:rsidP="00834BC6">
      <w:pPr>
        <w:spacing w:after="0" w:line="276" w:lineRule="auto"/>
        <w:jc w:val="right"/>
        <w:rPr>
          <w:rFonts w:cstheme="minorHAnsi"/>
          <w:i/>
          <w:iCs/>
          <w:kern w:val="0"/>
          <w14:ligatures w14:val="none"/>
        </w:rPr>
      </w:pPr>
    </w:p>
    <w:p w14:paraId="003ED1BE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b/>
          <w:kern w:val="0"/>
          <w:sz w:val="28"/>
          <w:szCs w:val="28"/>
          <w14:ligatures w14:val="none"/>
        </w:rPr>
      </w:pPr>
      <w:r w:rsidRPr="00834BC6">
        <w:rPr>
          <w:rFonts w:cstheme="minorHAnsi"/>
          <w:b/>
          <w:i/>
          <w:iCs/>
          <w:kern w:val="0"/>
          <w:sz w:val="28"/>
          <w:szCs w:val="28"/>
          <w14:ligatures w14:val="none"/>
        </w:rPr>
        <w:t xml:space="preserve">Oświadczenie Wykonawcy składane na podstawie art.125 ust.1 ustawy </w:t>
      </w:r>
      <w:proofErr w:type="spellStart"/>
      <w:r w:rsidRPr="00834BC6">
        <w:rPr>
          <w:rFonts w:cstheme="minorHAnsi"/>
          <w:b/>
          <w:i/>
          <w:iCs/>
          <w:kern w:val="0"/>
          <w:sz w:val="28"/>
          <w:szCs w:val="28"/>
          <w14:ligatures w14:val="none"/>
        </w:rPr>
        <w:t>Pzp</w:t>
      </w:r>
      <w:proofErr w:type="spellEnd"/>
    </w:p>
    <w:p w14:paraId="050123B1" w14:textId="77777777" w:rsidR="00834BC6" w:rsidRPr="00834BC6" w:rsidRDefault="00834BC6" w:rsidP="00834BC6">
      <w:pPr>
        <w:spacing w:after="0" w:line="276" w:lineRule="auto"/>
        <w:rPr>
          <w:rFonts w:cstheme="minorHAnsi"/>
          <w:kern w:val="0"/>
          <w:sz w:val="28"/>
          <w:szCs w:val="28"/>
          <w14:ligatures w14:val="none"/>
        </w:rPr>
      </w:pPr>
    </w:p>
    <w:p w14:paraId="17C30396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Nazwa i siedziba Wykonawcy:</w:t>
      </w:r>
    </w:p>
    <w:p w14:paraId="2F6D61E1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1250B3D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3D11138B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53278D0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Do: Miejski Zarząd Nieruchomości Sp. z o.o., ul. Matejki 1, 32-540 Trzebinia</w:t>
      </w:r>
    </w:p>
    <w:p w14:paraId="2F5B343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</w:p>
    <w:p w14:paraId="58F0066A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bookmarkStart w:id="8" w:name="_Hlk52717554"/>
      <w:r w:rsidRPr="00834BC6">
        <w:rPr>
          <w:rFonts w:cstheme="minorHAnsi"/>
          <w:kern w:val="0"/>
          <w:sz w:val="24"/>
          <w:szCs w:val="24"/>
          <w14:ligatures w14:val="none"/>
        </w:rPr>
        <w:t xml:space="preserve">Nawiązując do ogłoszenia </w:t>
      </w:r>
      <w:r w:rsidRPr="00834BC6">
        <w:rPr>
          <w:rFonts w:eastAsia="Times New Roman" w:cstheme="minorHAnsi"/>
          <w:kern w:val="0"/>
          <w:sz w:val="24"/>
          <w:szCs w:val="24"/>
          <w14:ligatures w14:val="none"/>
        </w:rPr>
        <w:t>w postępowaniu o udzielenie zamówienia publicznego w trybie podstawowym na zadanie pn.:</w:t>
      </w:r>
    </w:p>
    <w:bookmarkEnd w:id="8"/>
    <w:p w14:paraId="0B32ECD3" w14:textId="77777777" w:rsidR="00834BC6" w:rsidRPr="00834BC6" w:rsidRDefault="00834BC6" w:rsidP="00834BC6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 xml:space="preserve">„Pogotowie techniczne oraz Konserwacja i drobne naprawy instalacji </w:t>
      </w:r>
      <w:proofErr w:type="spellStart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, gazowej, c.o., c.w.u., elektrycznej i ogólnobudowlanej w budynkach i lokalach administrowanych przez MZN sp. z o.o.”</w:t>
      </w:r>
      <w:r w:rsidRPr="00834BC6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, </w:t>
      </w: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z podziałem na części</w:t>
      </w:r>
    </w:p>
    <w:p w14:paraId="3BB405BD" w14:textId="77777777" w:rsidR="00834BC6" w:rsidRPr="00834BC6" w:rsidRDefault="00834BC6" w:rsidP="00834BC6">
      <w:pPr>
        <w:tabs>
          <w:tab w:val="left" w:pos="1440"/>
        </w:tabs>
        <w:spacing w:after="0" w:line="276" w:lineRule="auto"/>
        <w:jc w:val="center"/>
        <w:rPr>
          <w:rFonts w:cstheme="minorHAnsi"/>
          <w:kern w:val="0"/>
          <w:sz w:val="24"/>
          <w:szCs w:val="24"/>
          <w14:ligatures w14:val="none"/>
        </w:rPr>
      </w:pPr>
    </w:p>
    <w:p w14:paraId="044CE826" w14:textId="77777777" w:rsidR="00834BC6" w:rsidRPr="00834BC6" w:rsidRDefault="00834BC6" w:rsidP="00834BC6">
      <w:pPr>
        <w:tabs>
          <w:tab w:val="left" w:pos="1440"/>
        </w:tabs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Oświadczam co następuje:</w:t>
      </w:r>
    </w:p>
    <w:p w14:paraId="1572AE08" w14:textId="77777777" w:rsidR="00834BC6" w:rsidRPr="00834BC6" w:rsidRDefault="00834BC6" w:rsidP="00834BC6">
      <w:pPr>
        <w:shd w:val="clear" w:color="auto" w:fill="D9D9D9" w:themeFill="background1" w:themeFillShade="D9"/>
        <w:tabs>
          <w:tab w:val="left" w:pos="1440"/>
        </w:tabs>
        <w:spacing w:after="0" w:line="240" w:lineRule="auto"/>
        <w:jc w:val="both"/>
        <w:rPr>
          <w:rFonts w:cstheme="minorHAnsi"/>
          <w:b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kern w:val="0"/>
          <w:sz w:val="24"/>
          <w:szCs w:val="24"/>
          <w14:ligatures w14:val="none"/>
        </w:rPr>
        <w:t>1. Informacja dotycząca Wykonawcy/Wykonawcy wspólnie ubiegającego się o udzielenie zamówienia/Podmiotu udostepniającego zasoby*:</w:t>
      </w:r>
    </w:p>
    <w:p w14:paraId="6B8B3388" w14:textId="77777777" w:rsidR="00834BC6" w:rsidRPr="00834BC6" w:rsidRDefault="00834BC6" w:rsidP="00834BC6">
      <w:pPr>
        <w:tabs>
          <w:tab w:val="left" w:pos="1440"/>
        </w:tabs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1.1. Oświadczam, że nie podlegam wykluczeniu z postępowania na podstawie art. 108 oraz art.109 ust.1 pkt 4 ustawy </w:t>
      </w:r>
      <w:proofErr w:type="spellStart"/>
      <w:r w:rsidRPr="00834BC6">
        <w:rPr>
          <w:rFonts w:cstheme="minorHAnsi"/>
          <w:kern w:val="0"/>
          <w:sz w:val="24"/>
          <w:szCs w:val="24"/>
          <w14:ligatures w14:val="none"/>
        </w:rPr>
        <w:t>Pzp</w:t>
      </w:r>
      <w:proofErr w:type="spellEnd"/>
      <w:r w:rsidRPr="00834BC6">
        <w:rPr>
          <w:rFonts w:cstheme="minorHAnsi"/>
          <w:kern w:val="0"/>
          <w:sz w:val="24"/>
          <w:szCs w:val="24"/>
          <w14:ligatures w14:val="none"/>
        </w:rPr>
        <w:t xml:space="preserve"> oraz na podstawie art.  </w:t>
      </w:r>
      <w:r w:rsidRPr="00834BC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7 ust. 1 ustawy </w:t>
      </w: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z dnia 13 kwietnia 2022 r. </w:t>
      </w:r>
      <w:r w:rsidRPr="00834BC6">
        <w:rPr>
          <w:rFonts w:cstheme="minorHAnsi"/>
          <w:color w:val="222222"/>
          <w:kern w:val="0"/>
          <w:sz w:val="24"/>
          <w:szCs w:val="24"/>
          <w14:ligatures w14:val="none"/>
        </w:rPr>
        <w:t>o szczególnych rozwiązaniach w zakresie przeciwdziałania wspieraniu agresji na Ukrainę oraz służących ochronie bezpieczeństwa narodowego (Dz. U. poz. 835)</w:t>
      </w:r>
      <w:r w:rsidRPr="00834BC6">
        <w:rPr>
          <w:rFonts w:cstheme="minorHAnsi"/>
          <w:color w:val="222222"/>
          <w:kern w:val="0"/>
          <w:sz w:val="24"/>
          <w:szCs w:val="24"/>
          <w:vertAlign w:val="superscript"/>
          <w14:ligatures w14:val="none"/>
        </w:rPr>
        <w:footnoteReference w:id="1"/>
      </w:r>
      <w:r w:rsidRPr="00834BC6">
        <w:rPr>
          <w:rFonts w:cstheme="minorHAnsi"/>
          <w:color w:val="222222"/>
          <w:kern w:val="0"/>
          <w:sz w:val="24"/>
          <w:szCs w:val="24"/>
          <w14:ligatures w14:val="none"/>
        </w:rPr>
        <w:t>.</w:t>
      </w:r>
    </w:p>
    <w:p w14:paraId="5644E550" w14:textId="77777777" w:rsidR="00834BC6" w:rsidRPr="00834BC6" w:rsidRDefault="00834BC6" w:rsidP="00834BC6">
      <w:pPr>
        <w:tabs>
          <w:tab w:val="left" w:pos="1440"/>
        </w:tabs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2C1E001C" w14:textId="77777777" w:rsidR="00834BC6" w:rsidRPr="00834BC6" w:rsidRDefault="00834BC6" w:rsidP="00834BC6">
      <w:pPr>
        <w:tabs>
          <w:tab w:val="left" w:pos="1440"/>
        </w:tabs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1.2. Oświadczam, że zachodzą w stosunku do mnie podstawy wykluczenia z postępowania na podstawie art. ……………………………………………………………………………………….. ** </w:t>
      </w: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 xml:space="preserve">(należy podać mającą zastosowanie podstawę wykluczenia). </w:t>
      </w:r>
      <w:r w:rsidRPr="00834BC6">
        <w:rPr>
          <w:rFonts w:cstheme="minorHAnsi"/>
          <w:kern w:val="0"/>
          <w:sz w:val="24"/>
          <w:szCs w:val="24"/>
          <w14:ligatures w14:val="none"/>
        </w:rPr>
        <w:t>Jednocześnie oświadczam, że w związku z ww. okolicznością, podjąłem następujące środki naprawcze:</w:t>
      </w:r>
    </w:p>
    <w:p w14:paraId="15F7080B" w14:textId="77777777" w:rsidR="00834BC6" w:rsidRPr="00834BC6" w:rsidRDefault="00834BC6" w:rsidP="00834BC6">
      <w:pPr>
        <w:tabs>
          <w:tab w:val="left" w:pos="1440"/>
        </w:tabs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**</w:t>
      </w:r>
    </w:p>
    <w:p w14:paraId="40FC479E" w14:textId="77777777" w:rsidR="00834BC6" w:rsidRPr="00834BC6" w:rsidRDefault="00834BC6" w:rsidP="00834BC6">
      <w:pPr>
        <w:tabs>
          <w:tab w:val="left" w:pos="1440"/>
        </w:tabs>
        <w:spacing w:after="0" w:line="276" w:lineRule="auto"/>
        <w:jc w:val="both"/>
        <w:rPr>
          <w:rFonts w:cstheme="minorHAnsi"/>
          <w:iCs/>
          <w:kern w:val="0"/>
          <w:sz w:val="24"/>
          <w:szCs w:val="24"/>
          <w14:ligatures w14:val="none"/>
        </w:rPr>
      </w:pPr>
    </w:p>
    <w:p w14:paraId="29544607" w14:textId="77777777" w:rsidR="00834BC6" w:rsidRPr="00834BC6" w:rsidRDefault="00834BC6" w:rsidP="00834BC6">
      <w:pPr>
        <w:shd w:val="clear" w:color="auto" w:fill="D9D9D9" w:themeFill="background1" w:themeFillShade="D9"/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kern w:val="0"/>
          <w:sz w:val="24"/>
          <w:szCs w:val="24"/>
          <w14:ligatures w14:val="none"/>
        </w:rPr>
        <w:lastRenderedPageBreak/>
        <w:t>2. Informacja dotycząca Wykonawcy/Wykonawcy wspólnie ubiegającego się o udzielenie zamówienia/Podmiotu udostepniającego zasoby*:</w:t>
      </w:r>
    </w:p>
    <w:p w14:paraId="210F34EA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bookmarkStart w:id="9" w:name="_Hlk99016333"/>
      <w:r w:rsidRPr="00834BC6">
        <w:rPr>
          <w:rFonts w:cstheme="minorHAnsi"/>
          <w:kern w:val="0"/>
          <w:sz w:val="24"/>
          <w:szCs w:val="24"/>
          <w14:ligatures w14:val="none"/>
        </w:rPr>
        <w:t xml:space="preserve">2.1. Oświadczam, że spełniam warunki udziału w postępowaniu określone przez zamawiającego w pkt. 9.1.2. SWZ </w:t>
      </w:r>
      <w:bookmarkEnd w:id="9"/>
    </w:p>
    <w:p w14:paraId="5F6DBB97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0FC26DBE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2.2. Oświadczam, że spełniam warunki udziału w postępowaniu określone przez zamawiającego w     pkt. 9.1.2. ……………………………………………... ** SWZ </w:t>
      </w:r>
      <w:r w:rsidRPr="00834BC6">
        <w:rPr>
          <w:rFonts w:cstheme="minorHAnsi"/>
          <w:i/>
          <w:kern w:val="0"/>
          <w:sz w:val="24"/>
          <w:szCs w:val="24"/>
          <w14:ligatures w14:val="none"/>
        </w:rPr>
        <w:t>(wskazać dokument i właściwą jednostkę redakcyjną dokumentu, w której określono warunki udziału w postępowaniu)</w:t>
      </w: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, w  następującym zakresie: </w:t>
      </w:r>
    </w:p>
    <w:p w14:paraId="30F8DC5B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 …………..…………………………………………………..………………………………………………………………………….**</w:t>
      </w:r>
    </w:p>
    <w:p w14:paraId="562A49BA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kern w:val="0"/>
          <w:sz w:val="20"/>
          <w:szCs w:val="20"/>
          <w14:ligatures w14:val="none"/>
        </w:rPr>
      </w:pPr>
      <w:r w:rsidRPr="00834BC6">
        <w:rPr>
          <w:rFonts w:cstheme="minorHAnsi"/>
          <w:kern w:val="0"/>
          <w:sz w:val="20"/>
          <w:szCs w:val="20"/>
          <w14:ligatures w14:val="none"/>
        </w:rPr>
        <w:t xml:space="preserve">UWAGA: </w:t>
      </w:r>
      <w:r w:rsidRPr="00834BC6">
        <w:rPr>
          <w:rFonts w:cstheme="minorHAnsi"/>
          <w:i/>
          <w:kern w:val="0"/>
          <w:sz w:val="20"/>
          <w:szCs w:val="20"/>
          <w14:ligatures w14:val="none"/>
        </w:rPr>
        <w:t>stosuje wykonawca/ wykonawca wspólnie ubiegający się o zamówienie, który polega na zdolnościach lub sytuacji  podmiotów udostepniających zasoby, a jednocześnie samodzielnie w pewnym zakresie wykazuje spełnianie warunków</w:t>
      </w:r>
    </w:p>
    <w:p w14:paraId="2F5B4707" w14:textId="77777777" w:rsidR="00834BC6" w:rsidRPr="00834BC6" w:rsidRDefault="00834BC6" w:rsidP="00834BC6">
      <w:pPr>
        <w:spacing w:after="0" w:line="276" w:lineRule="auto"/>
        <w:rPr>
          <w:rFonts w:cstheme="minorHAnsi"/>
          <w:iCs/>
          <w:kern w:val="0"/>
          <w:sz w:val="24"/>
          <w:szCs w:val="24"/>
          <w14:ligatures w14:val="none"/>
        </w:rPr>
      </w:pPr>
    </w:p>
    <w:p w14:paraId="5BC0A4F1" w14:textId="77777777" w:rsidR="00834BC6" w:rsidRPr="00834BC6" w:rsidRDefault="00834BC6" w:rsidP="00834BC6">
      <w:pPr>
        <w:shd w:val="clear" w:color="auto" w:fill="D9D9D9" w:themeFill="background1" w:themeFillShade="D9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kern w:val="0"/>
          <w:sz w:val="24"/>
          <w:szCs w:val="24"/>
          <w14:ligatures w14:val="none"/>
        </w:rPr>
        <w:t>3. Informacja Wykonawcy/Wykonawcy wspólnie ubiegającego się o udzielenie zamówienia w związku z poleganiem na zdolnościach lub sytuacji podmiotów udostępniających zasoby</w:t>
      </w: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: </w:t>
      </w:r>
    </w:p>
    <w:p w14:paraId="0884A3BF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3.1. Oświadczam, że w celu wykazania spełniania warunków udziału w postępowaniu, określonych przez zamawiającego w pkt. 9.1.2. …………………………………….... **  SWZ </w:t>
      </w:r>
      <w:r w:rsidRPr="00834BC6">
        <w:rPr>
          <w:rFonts w:cstheme="minorHAnsi"/>
          <w:i/>
          <w:kern w:val="0"/>
          <w:sz w:val="24"/>
          <w:szCs w:val="24"/>
          <w14:ligatures w14:val="none"/>
        </w:rPr>
        <w:t>(wskazać dokument i właściwą jednostkę redakcyjną dokumentu, w której określono warunki udziału w postępowaniu)</w:t>
      </w:r>
      <w:r w:rsidRPr="00834BC6">
        <w:rPr>
          <w:rFonts w:cstheme="minorHAnsi"/>
          <w:kern w:val="0"/>
          <w:sz w:val="24"/>
          <w:szCs w:val="24"/>
          <w14:ligatures w14:val="none"/>
        </w:rPr>
        <w:t>. polegam na zdolnościach lub sytuacji następującego podmiotu udostępniających zasoby</w:t>
      </w:r>
      <w:bookmarkStart w:id="10" w:name="_Hlk99014455"/>
      <w:r w:rsidRPr="00834BC6">
        <w:rPr>
          <w:rFonts w:cstheme="minorHAnsi"/>
          <w:kern w:val="0"/>
          <w:sz w:val="24"/>
          <w:szCs w:val="24"/>
          <w14:ligatures w14:val="none"/>
        </w:rPr>
        <w:t>:</w:t>
      </w:r>
      <w:bookmarkEnd w:id="10"/>
      <w:r w:rsidRPr="00834BC6">
        <w:rPr>
          <w:rFonts w:cstheme="minorHAnsi"/>
          <w:kern w:val="0"/>
          <w:sz w:val="24"/>
          <w:szCs w:val="24"/>
          <w14:ligatures w14:val="none"/>
        </w:rPr>
        <w:t xml:space="preserve"> ……………………………………………..…………………………………………………….. …………………………………………………………………………. </w:t>
      </w:r>
      <w:r w:rsidRPr="00834BC6">
        <w:rPr>
          <w:rFonts w:cstheme="minorHAnsi"/>
          <w:i/>
          <w:kern w:val="0"/>
          <w:sz w:val="24"/>
          <w:szCs w:val="24"/>
          <w14:ligatures w14:val="none"/>
        </w:rPr>
        <w:t xml:space="preserve">(wskazać nazwę podmiotu, </w:t>
      </w: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 w następującym zakresie: …………………………………….…………………………………………………………………………………………..</w:t>
      </w:r>
    </w:p>
    <w:p w14:paraId="638A82F8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…………………………………………………………………………………………………………………………………………. **</w:t>
      </w:r>
    </w:p>
    <w:p w14:paraId="53CF40DB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kern w:val="0"/>
          <w:sz w:val="24"/>
          <w:szCs w:val="24"/>
          <w14:ligatures w14:val="none"/>
        </w:rPr>
        <w:t xml:space="preserve">(określić odpowiedni zakres udostępnianych zasobów dla wskazanego podmiotu). </w:t>
      </w:r>
    </w:p>
    <w:p w14:paraId="50F7E674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5150C243" w14:textId="77777777" w:rsidR="00834BC6" w:rsidRPr="00834BC6" w:rsidRDefault="00834BC6" w:rsidP="00834BC6">
      <w:pP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4. </w:t>
      </w:r>
      <w:r w:rsidRPr="00834BC6">
        <w:rPr>
          <w:rFonts w:eastAsia="ArialMT" w:cstheme="minorHAnsi"/>
          <w:b/>
          <w:bCs/>
          <w:kern w:val="0"/>
          <w:sz w:val="24"/>
          <w:szCs w:val="24"/>
          <w14:ligatures w14:val="none"/>
        </w:rPr>
        <w:t>Adresy bezpłatnych i ogólnodostępnych baz danych</w:t>
      </w:r>
      <w:r w:rsidRPr="00834BC6">
        <w:rPr>
          <w:rFonts w:eastAsia="ArialMT" w:cstheme="minorHAnsi"/>
          <w:kern w:val="0"/>
          <w:sz w:val="24"/>
          <w:szCs w:val="24"/>
          <w14:ligatures w14:val="none"/>
        </w:rPr>
        <w:t xml:space="preserve">, w szczególności rejestrów publicznych w rozumieniu ustawy z dnia 17 lutego 2005r. o informatyzacji działalności podmiotów realizujących zadania publiczne (Dz. U. z 2020 r. poz. 346 z </w:t>
      </w:r>
      <w:proofErr w:type="spellStart"/>
      <w:r w:rsidRPr="00834BC6">
        <w:rPr>
          <w:rFonts w:eastAsia="ArialMT" w:cstheme="minorHAnsi"/>
          <w:kern w:val="0"/>
          <w:sz w:val="24"/>
          <w:szCs w:val="24"/>
          <w14:ligatures w14:val="none"/>
        </w:rPr>
        <w:t>późn</w:t>
      </w:r>
      <w:proofErr w:type="spellEnd"/>
      <w:r w:rsidRPr="00834BC6">
        <w:rPr>
          <w:rFonts w:eastAsia="ArialMT" w:cstheme="minorHAnsi"/>
          <w:kern w:val="0"/>
          <w:sz w:val="24"/>
          <w:szCs w:val="24"/>
          <w14:ligatures w14:val="none"/>
        </w:rPr>
        <w:t>. zm.), gdzie można uzyskać oświadczenia lub inne dokumenty dotyczące wykonawcy:</w:t>
      </w:r>
    </w:p>
    <w:p w14:paraId="2239612E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ind w:left="142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1) …………………………………………………………………………………………………………………………………………</w:t>
      </w:r>
    </w:p>
    <w:p w14:paraId="0E51D737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ind w:left="142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eastAsia="ArialMT"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……………………………………………………………………………………………………………………………………………..</w:t>
      </w:r>
    </w:p>
    <w:p w14:paraId="74BA009D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ind w:left="142"/>
        <w:rPr>
          <w:rFonts w:eastAsia="ArialMT" w:cstheme="minorHAnsi"/>
          <w:kern w:val="0"/>
          <w:sz w:val="24"/>
          <w:szCs w:val="24"/>
          <w14:ligatures w14:val="none"/>
        </w:rPr>
      </w:pPr>
      <w:r w:rsidRPr="00834BC6">
        <w:rPr>
          <w:rFonts w:eastAsia="ArialMT" w:cstheme="minorHAnsi"/>
          <w:kern w:val="0"/>
          <w:sz w:val="24"/>
          <w:szCs w:val="24"/>
          <w14:ligatures w14:val="none"/>
        </w:rPr>
        <w:t>Rodzaje dokumentów dostępne pod wskazanym adresem: …………………………………………………</w:t>
      </w:r>
    </w:p>
    <w:p w14:paraId="1EB68A9D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ind w:left="142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eastAsia="ArialMT"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……………………………………………………………………………………………………………………………………………..</w:t>
      </w:r>
    </w:p>
    <w:p w14:paraId="5BF05B03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ind w:left="142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2) …………………………………………………………………………………………………………………………………………</w:t>
      </w:r>
    </w:p>
    <w:p w14:paraId="2EE061D9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ind w:left="142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eastAsia="ArialMT"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……………………………………………………………………………………………………………………………………………..</w:t>
      </w:r>
    </w:p>
    <w:p w14:paraId="7116A0EA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ind w:left="142"/>
        <w:rPr>
          <w:rFonts w:eastAsia="ArialMT" w:cstheme="minorHAnsi"/>
          <w:kern w:val="0"/>
          <w:sz w:val="24"/>
          <w:szCs w:val="24"/>
          <w14:ligatures w14:val="none"/>
        </w:rPr>
      </w:pPr>
      <w:r w:rsidRPr="00834BC6">
        <w:rPr>
          <w:rFonts w:eastAsia="ArialMT" w:cstheme="minorHAnsi"/>
          <w:kern w:val="0"/>
          <w:sz w:val="24"/>
          <w:szCs w:val="24"/>
          <w14:ligatures w14:val="none"/>
        </w:rPr>
        <w:t>Rodzaje dokumentów dostępne pod wskazanym adresem: …………………………………………………</w:t>
      </w:r>
    </w:p>
    <w:p w14:paraId="0C281E1B" w14:textId="77777777" w:rsidR="00834BC6" w:rsidRPr="00834BC6" w:rsidRDefault="00834BC6" w:rsidP="00834BC6">
      <w:pPr>
        <w:widowControl w:val="0"/>
        <w:autoSpaceDE w:val="0"/>
        <w:autoSpaceDN w:val="0"/>
        <w:spacing w:after="0" w:line="276" w:lineRule="auto"/>
        <w:ind w:left="142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eastAsia="ArialMT"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……………………………………………………………………………………………………………………………………………..</w:t>
      </w:r>
    </w:p>
    <w:p w14:paraId="7A17B744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ADE9426" w14:textId="77777777" w:rsidR="00834BC6" w:rsidRPr="00834BC6" w:rsidRDefault="00834BC6" w:rsidP="00834BC6">
      <w:pPr>
        <w:shd w:val="clear" w:color="auto" w:fill="D9D9D9" w:themeFill="background1" w:themeFillShade="D9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kern w:val="0"/>
          <w:sz w:val="24"/>
          <w:szCs w:val="24"/>
          <w14:ligatures w14:val="none"/>
        </w:rPr>
        <w:t>5. Oświadczenie dotyczące podanych informacji:</w:t>
      </w:r>
    </w:p>
    <w:p w14:paraId="47E67E19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0806E81" w14:textId="77777777" w:rsidR="00834BC6" w:rsidRPr="00834BC6" w:rsidRDefault="00834BC6" w:rsidP="00834BC6">
      <w:pPr>
        <w:tabs>
          <w:tab w:val="left" w:pos="1440"/>
        </w:tabs>
        <w:spacing w:after="0" w:line="276" w:lineRule="auto"/>
        <w:jc w:val="both"/>
        <w:rPr>
          <w:rFonts w:cstheme="minorHAnsi"/>
          <w:color w:val="FF0000"/>
          <w:kern w:val="0"/>
          <w:sz w:val="24"/>
          <w:szCs w:val="24"/>
          <w14:ligatures w14:val="none"/>
        </w:rPr>
      </w:pPr>
    </w:p>
    <w:p w14:paraId="0A1C3A83" w14:textId="77777777" w:rsidR="00834BC6" w:rsidRPr="00834BC6" w:rsidRDefault="00834BC6" w:rsidP="00834BC6">
      <w:pPr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</w:p>
    <w:p w14:paraId="77FD5993" w14:textId="77777777" w:rsidR="00834BC6" w:rsidRPr="00834BC6" w:rsidRDefault="00834BC6" w:rsidP="00834BC6">
      <w:pPr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</w:p>
    <w:p w14:paraId="4D62602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Miejscowość, data ................................... </w:t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520E920D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405E22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40C2AFF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333333"/>
          <w:kern w:val="0"/>
          <w:sz w:val="24"/>
          <w:szCs w:val="24"/>
          <w14:ligatures w14:val="none"/>
        </w:rPr>
      </w:pPr>
      <w:r w:rsidRPr="00834BC6">
        <w:rPr>
          <w:rFonts w:cstheme="minorHAnsi"/>
          <w:color w:val="000000"/>
          <w:kern w:val="0"/>
          <w:sz w:val="24"/>
          <w:szCs w:val="24"/>
          <w:highlight w:val="yellow"/>
          <w14:ligatures w14:val="none"/>
        </w:rPr>
        <w:t xml:space="preserve">Dokument należy podpisać </w:t>
      </w:r>
      <w:r w:rsidRPr="00834BC6">
        <w:rPr>
          <w:rFonts w:cstheme="minorHAnsi"/>
          <w:color w:val="333333"/>
          <w:kern w:val="0"/>
          <w:sz w:val="24"/>
          <w:szCs w:val="24"/>
          <w:highlight w:val="yellow"/>
          <w14:ligatures w14:val="none"/>
        </w:rPr>
        <w:t>kwalifikowanym podpisem elektronicznym lub podpisem zaufanym lub elektronicznym podpisem osobistym.</w:t>
      </w:r>
    </w:p>
    <w:p w14:paraId="07E470F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  <w:sz w:val="24"/>
          <w:szCs w:val="24"/>
          <w14:ligatures w14:val="none"/>
        </w:rPr>
      </w:pPr>
    </w:p>
    <w:p w14:paraId="61CF7BD7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iCs/>
          <w:color w:val="000000"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color w:val="000000"/>
          <w:kern w:val="0"/>
          <w:sz w:val="24"/>
          <w:szCs w:val="24"/>
          <w14:ligatures w14:val="none"/>
        </w:rPr>
        <w:t>* niepotrzebne skreślić</w:t>
      </w:r>
    </w:p>
    <w:p w14:paraId="6FCED074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iCs/>
          <w:color w:val="000000"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color w:val="000000"/>
          <w:kern w:val="0"/>
          <w:sz w:val="24"/>
          <w:szCs w:val="24"/>
          <w14:ligatures w14:val="none"/>
        </w:rPr>
        <w:t>** wypełnić jeśli dotyczy</w:t>
      </w:r>
    </w:p>
    <w:p w14:paraId="6C1FDAD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  <w:sz w:val="24"/>
          <w:szCs w:val="24"/>
          <w14:ligatures w14:val="none"/>
        </w:rPr>
      </w:pPr>
    </w:p>
    <w:p w14:paraId="1D1A5454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kern w:val="0"/>
          <w:sz w:val="24"/>
          <w:szCs w:val="24"/>
          <w14:ligatures w14:val="none"/>
        </w:rPr>
      </w:pPr>
    </w:p>
    <w:p w14:paraId="1621CA3F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/>
          <w:kern w:val="0"/>
          <w14:ligatures w14:val="none"/>
        </w:rPr>
      </w:pPr>
      <w:r w:rsidRPr="00834BC6">
        <w:rPr>
          <w:rFonts w:cstheme="minorHAnsi"/>
          <w:i/>
          <w:iCs/>
          <w:color w:val="000000"/>
          <w:kern w:val="0"/>
          <w14:ligatures w14:val="none"/>
        </w:rPr>
        <w:t>Uwaga:</w:t>
      </w:r>
    </w:p>
    <w:p w14:paraId="2958A16A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/>
          <w:kern w:val="0"/>
          <w14:ligatures w14:val="none"/>
        </w:rPr>
      </w:pPr>
      <w:r w:rsidRPr="00834BC6">
        <w:rPr>
          <w:rFonts w:cstheme="minorHAnsi"/>
          <w:i/>
          <w:iCs/>
          <w:color w:val="000000"/>
          <w:kern w:val="0"/>
          <w14:ligatures w14:val="none"/>
        </w:rPr>
        <w:t>- 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</w:t>
      </w:r>
    </w:p>
    <w:p w14:paraId="483520C5" w14:textId="77777777" w:rsidR="00834BC6" w:rsidRPr="00834BC6" w:rsidRDefault="00834BC6" w:rsidP="00834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/>
          <w:kern w:val="0"/>
          <w14:ligatures w14:val="none"/>
        </w:rPr>
      </w:pPr>
      <w:r w:rsidRPr="00834BC6">
        <w:rPr>
          <w:rFonts w:cstheme="minorHAnsi"/>
          <w:i/>
          <w:iCs/>
          <w:color w:val="000000"/>
          <w:kern w:val="0"/>
          <w14:ligatures w14:val="none"/>
        </w:rPr>
        <w:t>- W przypadku gdy Wykonawca polega na zdolnościach lub sytuacji podmiotów udostępniających zasoby, składa także oświadczenie podmiotu udostępniającego zasoby, potwierdzające brak podstaw do wykluczenia tego podmiotu oraz odpowiednio spełnianie warunków udziału w postępowaniu, w zakresie w jakim wykonawca powołuje się na jego zasoby.</w:t>
      </w:r>
    </w:p>
    <w:p w14:paraId="3937076C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0F249C9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0A991FD6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2F66FE54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D37AF17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C44BF46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46AC9ED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3FD17FB6" w14:textId="77777777" w:rsidR="00834BC6" w:rsidRPr="00834BC6" w:rsidRDefault="00834BC6" w:rsidP="00834BC6">
      <w:pPr>
        <w:tabs>
          <w:tab w:val="left" w:pos="1440"/>
        </w:tabs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631D3145" w14:textId="77777777" w:rsidR="00834BC6" w:rsidRPr="00834BC6" w:rsidRDefault="00834BC6" w:rsidP="00834BC6">
      <w:pPr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</w:p>
    <w:p w14:paraId="71F82132" w14:textId="77777777" w:rsidR="00834BC6" w:rsidRPr="00834BC6" w:rsidRDefault="00834BC6" w:rsidP="00834BC6">
      <w:pPr>
        <w:rPr>
          <w:rFonts w:ascii="Times New Roman" w:hAnsi="Times New Roman" w:cs="Times New Roman"/>
          <w:b/>
          <w:bCs/>
          <w:i/>
          <w:iCs/>
          <w:color w:val="FF0000"/>
          <w:kern w:val="0"/>
          <w:sz w:val="24"/>
          <w:szCs w:val="24"/>
          <w14:ligatures w14:val="none"/>
        </w:rPr>
      </w:pPr>
      <w:r w:rsidRPr="00834BC6">
        <w:rPr>
          <w:rFonts w:ascii="Times New Roman" w:hAnsi="Times New Roman" w:cs="Times New Roman"/>
          <w:b/>
          <w:bCs/>
          <w:i/>
          <w:iCs/>
          <w:color w:val="FF0000"/>
          <w:kern w:val="0"/>
          <w:sz w:val="24"/>
          <w:szCs w:val="24"/>
          <w14:ligatures w14:val="none"/>
        </w:rPr>
        <w:br w:type="page"/>
      </w:r>
    </w:p>
    <w:p w14:paraId="571E620A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lastRenderedPageBreak/>
        <w:t>Załącznik Nr 3</w:t>
      </w:r>
    </w:p>
    <w:p w14:paraId="43A4029C" w14:textId="77777777" w:rsidR="00834BC6" w:rsidRPr="00834BC6" w:rsidRDefault="00834BC6" w:rsidP="00834BC6">
      <w:pPr>
        <w:spacing w:after="0" w:line="276" w:lineRule="auto"/>
        <w:jc w:val="right"/>
        <w:rPr>
          <w:rFonts w:cstheme="minorHAnsi"/>
          <w:i/>
          <w:iCs/>
          <w:kern w:val="0"/>
          <w14:ligatures w14:val="none"/>
        </w:rPr>
      </w:pPr>
      <w:r w:rsidRPr="00834BC6">
        <w:rPr>
          <w:rFonts w:cstheme="minorHAnsi"/>
          <w:i/>
          <w:iCs/>
          <w:kern w:val="0"/>
          <w14:ligatures w14:val="none"/>
        </w:rPr>
        <w:t>do specyfikacji warunków zamówienia</w:t>
      </w:r>
    </w:p>
    <w:p w14:paraId="0604E082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kern w:val="0"/>
          <w14:ligatures w14:val="none"/>
        </w:rPr>
      </w:pPr>
    </w:p>
    <w:p w14:paraId="042599CC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kern w:val="0"/>
          <w:sz w:val="28"/>
          <w:szCs w:val="28"/>
          <w14:ligatures w14:val="none"/>
        </w:rPr>
      </w:pPr>
      <w:bookmarkStart w:id="11" w:name="_Hlk88399824"/>
      <w:r w:rsidRPr="00834BC6">
        <w:rPr>
          <w:rFonts w:cstheme="minorHAnsi"/>
          <w:b/>
          <w:bCs/>
          <w:kern w:val="0"/>
          <w:sz w:val="28"/>
          <w:szCs w:val="28"/>
          <w14:ligatures w14:val="none"/>
        </w:rPr>
        <w:t>Zobowiązanie do udostępnienia zasobów</w:t>
      </w:r>
    </w:p>
    <w:p w14:paraId="3189CDEC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i/>
          <w:iCs/>
          <w:kern w:val="0"/>
          <w:sz w:val="20"/>
          <w:szCs w:val="20"/>
          <w14:ligatures w14:val="none"/>
        </w:rPr>
      </w:pPr>
      <w:r w:rsidRPr="00834BC6">
        <w:rPr>
          <w:rFonts w:cstheme="minorHAnsi"/>
          <w:i/>
          <w:iCs/>
          <w:kern w:val="0"/>
          <w:sz w:val="20"/>
          <w:szCs w:val="20"/>
          <w14:ligatures w14:val="none"/>
        </w:rPr>
        <w:t>(jeżeli dotyczy)</w:t>
      </w:r>
    </w:p>
    <w:p w14:paraId="0EADB406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</w:p>
    <w:p w14:paraId="38E0032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</w:t>
      </w:r>
    </w:p>
    <w:p w14:paraId="04E4BE44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kern w:val="0"/>
          <w:sz w:val="20"/>
          <w:szCs w:val="20"/>
          <w14:ligatures w14:val="none"/>
        </w:rPr>
      </w:pPr>
      <w:r w:rsidRPr="00834BC6">
        <w:rPr>
          <w:rFonts w:cstheme="minorHAnsi"/>
          <w:kern w:val="0"/>
          <w:sz w:val="20"/>
          <w:szCs w:val="20"/>
          <w14:ligatures w14:val="none"/>
        </w:rPr>
        <w:t>((pełna nazwa podmiotu udostępniającego zasoby)</w:t>
      </w:r>
    </w:p>
    <w:p w14:paraId="5663EFCC" w14:textId="77777777" w:rsidR="00834BC6" w:rsidRPr="00834BC6" w:rsidRDefault="00834BC6" w:rsidP="00834BC6">
      <w:pPr>
        <w:spacing w:after="0" w:line="276" w:lineRule="auto"/>
        <w:jc w:val="both"/>
        <w:rPr>
          <w:rFonts w:cstheme="minorHAnsi"/>
          <w:kern w:val="0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Działając na podstawie art. 118 ustawy prawo zamówień publicznych oświadczam, iż zobowiązuję się do oddania swoich zasobów w  zakresie zdolności technicznych lub zawodowych / sytuacji finansowej lub ekonomicznej*, do dyspozycji Wykonawcy: ……………………………………………………………. (pełna </w:t>
      </w:r>
      <w:r w:rsidRPr="00834BC6">
        <w:rPr>
          <w:rFonts w:cstheme="minorHAnsi"/>
          <w:i/>
          <w:kern w:val="0"/>
          <w:sz w:val="24"/>
          <w:szCs w:val="24"/>
          <w14:ligatures w14:val="none"/>
        </w:rPr>
        <w:t>nazwa Wykonawcy</w:t>
      </w:r>
      <w:r w:rsidRPr="00834BC6">
        <w:rPr>
          <w:rFonts w:cstheme="minorHAnsi"/>
          <w:kern w:val="0"/>
          <w:sz w:val="24"/>
          <w:szCs w:val="24"/>
          <w14:ligatures w14:val="none"/>
        </w:rPr>
        <w:t>), na potrzeby wykonania zamówienia pn.:</w:t>
      </w:r>
    </w:p>
    <w:bookmarkEnd w:id="11"/>
    <w:p w14:paraId="52F34EAF" w14:textId="77777777" w:rsidR="00834BC6" w:rsidRPr="00834BC6" w:rsidRDefault="00834BC6" w:rsidP="00834BC6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 xml:space="preserve">„Pogotowie techniczne oraz Konserwacja i drobne naprawy instalacji </w:t>
      </w:r>
      <w:proofErr w:type="spellStart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, gazowej, c.o., c.w.u., elektrycznej i ogólnobudowlanej w budynkach i lokalach administrowanych przez MZN sp. z o.o.”</w:t>
      </w:r>
      <w:r w:rsidRPr="00834BC6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, </w:t>
      </w: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z podziałem na części</w:t>
      </w:r>
    </w:p>
    <w:p w14:paraId="5B1E66CA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dotyczy oferty na część ………….</w:t>
      </w:r>
    </w:p>
    <w:p w14:paraId="385A3DB5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kern w:val="0"/>
          <w:sz w:val="24"/>
          <w:szCs w:val="24"/>
          <w14:ligatures w14:val="none"/>
        </w:rPr>
      </w:pPr>
    </w:p>
    <w:p w14:paraId="78FE18ED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bookmarkStart w:id="12" w:name="_Hlk88399861"/>
      <w:r w:rsidRPr="00834BC6">
        <w:rPr>
          <w:rFonts w:cstheme="minorHAnsi"/>
          <w:kern w:val="0"/>
          <w:sz w:val="24"/>
          <w:szCs w:val="24"/>
          <w14:ligatures w14:val="none"/>
        </w:rPr>
        <w:t>1) udostępniam wykonawcy ww. zasoby, w następującym zakresie:</w:t>
      </w:r>
    </w:p>
    <w:p w14:paraId="470F2393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</w:t>
      </w:r>
    </w:p>
    <w:p w14:paraId="2AD49266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0"/>
          <w:szCs w:val="20"/>
          <w14:ligatures w14:val="none"/>
        </w:rPr>
      </w:pPr>
      <w:r w:rsidRPr="00834BC6">
        <w:rPr>
          <w:rFonts w:cstheme="minorHAnsi"/>
          <w:i/>
          <w:iCs/>
          <w:kern w:val="0"/>
          <w:sz w:val="20"/>
          <w:szCs w:val="20"/>
          <w14:ligatures w14:val="none"/>
        </w:rPr>
        <w:t>(określenie zasobu zdolność zawodowa (wiedza i doświadczenie), osoby (potencjał kadrowy), sytuacja ekonomiczna)</w:t>
      </w:r>
    </w:p>
    <w:p w14:paraId="38011E49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DF39816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2) sposób i okres udostępnienia wykonawcy i wykorzystania przez niego moich zasobów przy</w:t>
      </w:r>
    </w:p>
    <w:p w14:paraId="251E34FF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wykonywaniu zamówienia: </w:t>
      </w:r>
    </w:p>
    <w:p w14:paraId="12E3EC89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……………………………………………………………………............................................</w:t>
      </w:r>
    </w:p>
    <w:p w14:paraId="4CF60BB3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62BBA41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3) charakter stosunku prawnego łączącego mnie z wykonawcą jest następujący:</w:t>
      </w:r>
    </w:p>
    <w:p w14:paraId="26951C7E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</w:t>
      </w:r>
    </w:p>
    <w:p w14:paraId="4172CF30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</w:t>
      </w:r>
    </w:p>
    <w:p w14:paraId="6C832DDD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F8377C9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4) zrealizuję / nie zrealizuję* roboty budowlane, których wskazane zdolności dotyczą w następującym zakresie:</w:t>
      </w:r>
    </w:p>
    <w:p w14:paraId="719747A3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</w:t>
      </w:r>
    </w:p>
    <w:p w14:paraId="53A42E87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5C99C3B0" w14:textId="77777777" w:rsidR="00834BC6" w:rsidRPr="00834BC6" w:rsidRDefault="00834BC6" w:rsidP="00834BC6">
      <w:pPr>
        <w:spacing w:after="0" w:line="240" w:lineRule="auto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* Niepotrzebne skreślić</w:t>
      </w:r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t xml:space="preserve"> </w:t>
      </w:r>
    </w:p>
    <w:p w14:paraId="11F51E31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0393FCD2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5F56AE8C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Miejscowość, data ................................... </w:t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1B731BC9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29FDA937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:highlight w:val="yellow"/>
          <w14:ligatures w14:val="none"/>
        </w:rPr>
        <w:t>Dokument należy podpisać kwalifikowanym podpisem elektronicznym lub podpisem zaufanym lub elektronicznym podpisem osobistym.</w:t>
      </w:r>
    </w:p>
    <w:p w14:paraId="0351697E" w14:textId="77777777" w:rsidR="00834BC6" w:rsidRPr="00834BC6" w:rsidRDefault="00834BC6" w:rsidP="00834BC6">
      <w:pPr>
        <w:spacing w:after="0" w:line="240" w:lineRule="auto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</w:p>
    <w:p w14:paraId="6548B753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0"/>
          <w:szCs w:val="20"/>
          <w14:ligatures w14:val="none"/>
        </w:rPr>
      </w:pPr>
      <w:r w:rsidRPr="00834BC6">
        <w:rPr>
          <w:rFonts w:cstheme="minorHAnsi"/>
          <w:i/>
          <w:iCs/>
          <w:kern w:val="0"/>
          <w:sz w:val="20"/>
          <w:szCs w:val="20"/>
          <w14:ligatures w14:val="none"/>
        </w:rPr>
        <w:t>Zamiast niniejszego zobowiązania można przedstawić inne dokumenty, które określają w szczególności:</w:t>
      </w:r>
    </w:p>
    <w:p w14:paraId="31ADDFF8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0"/>
          <w:szCs w:val="20"/>
          <w14:ligatures w14:val="none"/>
        </w:rPr>
      </w:pPr>
      <w:r w:rsidRPr="00834BC6">
        <w:rPr>
          <w:rFonts w:cstheme="minorHAnsi"/>
          <w:i/>
          <w:iCs/>
          <w:kern w:val="0"/>
          <w:sz w:val="20"/>
          <w:szCs w:val="20"/>
          <w14:ligatures w14:val="none"/>
        </w:rPr>
        <w:t>a) zakres dostępnych Wykonawcy zasobów podmiotu udostepniającego,</w:t>
      </w:r>
    </w:p>
    <w:p w14:paraId="7675FE63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0"/>
          <w:szCs w:val="20"/>
          <w14:ligatures w14:val="none"/>
        </w:rPr>
      </w:pPr>
      <w:r w:rsidRPr="00834BC6">
        <w:rPr>
          <w:rFonts w:cstheme="minorHAnsi"/>
          <w:i/>
          <w:iCs/>
          <w:kern w:val="0"/>
          <w:sz w:val="20"/>
          <w:szCs w:val="20"/>
          <w14:ligatures w14:val="none"/>
        </w:rPr>
        <w:lastRenderedPageBreak/>
        <w:t>b) sposób i okres udostepnienia wykonawcy i wykorzystania przez niego zasobów podmiotu udostepniającego te zasoby przy wykonywaniu zamówienia,</w:t>
      </w:r>
    </w:p>
    <w:p w14:paraId="27AD1F3E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20"/>
          <w:szCs w:val="20"/>
          <w14:ligatures w14:val="none"/>
        </w:rPr>
      </w:pPr>
      <w:r w:rsidRPr="00834BC6">
        <w:rPr>
          <w:rFonts w:cstheme="minorHAnsi"/>
          <w:i/>
          <w:iCs/>
          <w:kern w:val="0"/>
          <w:sz w:val="20"/>
          <w:szCs w:val="20"/>
          <w14:ligatures w14:val="none"/>
        </w:rPr>
        <w:t>c) czy i w jakim zakresie podmiot udostępniający zasoby, na zdolnościach którego wykonawca polega w odniesieniu do warunków w postępowaniu dotyczących doświadczenia, zrealizuje roboty budowlane, których wskazane zdolności dotyczą.</w:t>
      </w:r>
    </w:p>
    <w:p w14:paraId="379449FE" w14:textId="77777777" w:rsidR="00834BC6" w:rsidRPr="00834BC6" w:rsidRDefault="00834BC6" w:rsidP="00834BC6">
      <w:pPr>
        <w:spacing w:after="0" w:line="240" w:lineRule="auto"/>
        <w:jc w:val="right"/>
        <w:rPr>
          <w:rFonts w:cstheme="minorHAnsi"/>
          <w:i/>
          <w:iCs/>
          <w:kern w:val="0"/>
          <w:sz w:val="20"/>
          <w:szCs w:val="20"/>
          <w14:ligatures w14:val="none"/>
        </w:rPr>
      </w:pPr>
      <w:r w:rsidRPr="00834BC6">
        <w:rPr>
          <w:rFonts w:cstheme="minorHAnsi"/>
          <w:i/>
          <w:iCs/>
          <w:kern w:val="0"/>
          <w:sz w:val="20"/>
          <w:szCs w:val="20"/>
          <w14:ligatures w14:val="none"/>
        </w:rPr>
        <w:br w:type="page"/>
      </w:r>
      <w:bookmarkEnd w:id="12"/>
    </w:p>
    <w:p w14:paraId="4EE75F27" w14:textId="77777777" w:rsidR="00834BC6" w:rsidRPr="00834BC6" w:rsidRDefault="00834BC6" w:rsidP="00834BC6">
      <w:pPr>
        <w:tabs>
          <w:tab w:val="left" w:pos="3696"/>
        </w:tabs>
        <w:spacing w:after="0" w:line="240" w:lineRule="auto"/>
        <w:jc w:val="right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kern w:val="0"/>
          <w:sz w:val="24"/>
          <w:szCs w:val="24"/>
          <w14:ligatures w14:val="none"/>
        </w:rPr>
        <w:lastRenderedPageBreak/>
        <w:t>Załącznik Nr 4</w:t>
      </w:r>
    </w:p>
    <w:p w14:paraId="1D3A38C1" w14:textId="77777777" w:rsidR="00834BC6" w:rsidRPr="00834BC6" w:rsidRDefault="00834BC6" w:rsidP="00834BC6">
      <w:pPr>
        <w:spacing w:after="0" w:line="240" w:lineRule="auto"/>
        <w:jc w:val="right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do specyfikacji warunków zamówienia</w:t>
      </w:r>
    </w:p>
    <w:p w14:paraId="5DA018EE" w14:textId="77777777" w:rsidR="00834BC6" w:rsidRPr="00834BC6" w:rsidRDefault="00834BC6" w:rsidP="00834BC6">
      <w:pPr>
        <w:rPr>
          <w:rFonts w:cstheme="minorHAnsi"/>
          <w:i/>
          <w:iCs/>
          <w:kern w:val="0"/>
          <w:sz w:val="20"/>
          <w:szCs w:val="20"/>
          <w14:ligatures w14:val="none"/>
        </w:rPr>
      </w:pPr>
    </w:p>
    <w:p w14:paraId="61E953FA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bCs/>
          <w:spacing w:val="12"/>
          <w:kern w:val="0"/>
          <w:sz w:val="28"/>
          <w:szCs w:val="28"/>
          <w:lang w:eastAsia="pl-PL"/>
          <w14:ligatures w14:val="none"/>
        </w:rPr>
      </w:pPr>
      <w:r w:rsidRPr="00834BC6">
        <w:rPr>
          <w:rFonts w:eastAsia="Times New Roman" w:cstheme="minorHAnsi"/>
          <w:b/>
          <w:spacing w:val="12"/>
          <w:kern w:val="0"/>
          <w:sz w:val="28"/>
          <w:szCs w:val="28"/>
          <w:lang w:eastAsia="pl-PL"/>
          <w14:ligatures w14:val="none"/>
        </w:rPr>
        <w:t>Oświadczenie o przynależności do tej samej grupy kapitałowej</w:t>
      </w:r>
    </w:p>
    <w:p w14:paraId="4F477EC7" w14:textId="77777777" w:rsidR="00834BC6" w:rsidRPr="00834BC6" w:rsidRDefault="00834BC6" w:rsidP="00834BC6">
      <w:pPr>
        <w:spacing w:after="0" w:line="240" w:lineRule="auto"/>
        <w:ind w:right="2520"/>
        <w:rPr>
          <w:rFonts w:cstheme="minorHAnsi"/>
          <w:b/>
          <w:bCs/>
          <w:spacing w:val="10"/>
          <w:kern w:val="0"/>
          <w:sz w:val="24"/>
          <w:szCs w:val="24"/>
          <w14:ligatures w14:val="none"/>
        </w:rPr>
      </w:pPr>
    </w:p>
    <w:p w14:paraId="04D773C9" w14:textId="77777777" w:rsidR="00834BC6" w:rsidRPr="00834BC6" w:rsidRDefault="00834BC6" w:rsidP="00834BC6">
      <w:pPr>
        <w:spacing w:after="0" w:line="240" w:lineRule="auto"/>
        <w:ind w:right="2520"/>
        <w:rPr>
          <w:rFonts w:cstheme="minorHAnsi"/>
          <w:b/>
          <w:bCs/>
          <w:spacing w:val="10"/>
          <w:kern w:val="0"/>
          <w:sz w:val="24"/>
          <w:szCs w:val="24"/>
          <w14:ligatures w14:val="none"/>
        </w:rPr>
      </w:pPr>
    </w:p>
    <w:p w14:paraId="5881912D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Nazwa i siedziba Wykonawcy:</w:t>
      </w:r>
    </w:p>
    <w:p w14:paraId="7DAB5D29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3221EABA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5A36ACB9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bCs/>
          <w:spacing w:val="12"/>
          <w:kern w:val="0"/>
          <w:sz w:val="24"/>
          <w:szCs w:val="24"/>
          <w14:ligatures w14:val="none"/>
        </w:rPr>
      </w:pPr>
    </w:p>
    <w:p w14:paraId="7E8D1629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2"/>
          <w:kern w:val="0"/>
          <w:sz w:val="24"/>
          <w:szCs w:val="24"/>
          <w14:ligatures w14:val="none"/>
        </w:rPr>
      </w:pPr>
      <w:r w:rsidRPr="00834BC6">
        <w:rPr>
          <w:rFonts w:eastAsia="Times New Roman" w:cstheme="minorHAnsi"/>
          <w:kern w:val="0"/>
          <w:sz w:val="24"/>
          <w:szCs w:val="24"/>
          <w14:ligatures w14:val="none"/>
        </w:rPr>
        <w:t xml:space="preserve">Przystępując do udziału w postępowaniu na wykonanie </w:t>
      </w:r>
      <w:r w:rsidRPr="00834BC6">
        <w:rPr>
          <w:rFonts w:eastAsia="Times New Roman" w:cstheme="minorHAnsi"/>
          <w:spacing w:val="2"/>
          <w:kern w:val="0"/>
          <w:sz w:val="24"/>
          <w:szCs w:val="24"/>
          <w14:ligatures w14:val="none"/>
        </w:rPr>
        <w:t xml:space="preserve">zadania: </w:t>
      </w:r>
    </w:p>
    <w:p w14:paraId="059824C0" w14:textId="77777777" w:rsidR="00834BC6" w:rsidRPr="00834BC6" w:rsidRDefault="00834BC6" w:rsidP="00834BC6">
      <w:pPr>
        <w:spacing w:after="0" w:line="240" w:lineRule="auto"/>
        <w:rPr>
          <w:rFonts w:cstheme="minorHAnsi"/>
          <w:b/>
          <w:i/>
          <w:kern w:val="0"/>
          <w:sz w:val="28"/>
          <w:szCs w:val="28"/>
          <w14:ligatures w14:val="none"/>
        </w:rPr>
      </w:pPr>
    </w:p>
    <w:p w14:paraId="38C684FC" w14:textId="77777777" w:rsidR="00834BC6" w:rsidRPr="00834BC6" w:rsidRDefault="00834BC6" w:rsidP="00834BC6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 xml:space="preserve">„Pogotowie techniczne oraz Konserwacja i drobne naprawy instalacji </w:t>
      </w:r>
      <w:proofErr w:type="spellStart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, gazowej, c.o., c.w.u., elektrycznej i ogólnobudowlanej w budynkach i lokalach administrowanych przez MZN sp. z o.o.”, z podziałem na części</w:t>
      </w:r>
      <w:r w:rsidRPr="00834BC6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 </w:t>
      </w:r>
    </w:p>
    <w:p w14:paraId="32E889F8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dotyczy oferty na część ………….</w:t>
      </w:r>
    </w:p>
    <w:p w14:paraId="1E01C171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  <w14:ligatures w14:val="none"/>
        </w:rPr>
      </w:pPr>
    </w:p>
    <w:p w14:paraId="4466D76E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  <w14:ligatures w14:val="none"/>
        </w:rPr>
      </w:pPr>
      <w:r w:rsidRPr="00834BC6">
        <w:rPr>
          <w:rFonts w:cstheme="minorHAnsi"/>
          <w:color w:val="000000"/>
          <w:kern w:val="0"/>
          <w:sz w:val="24"/>
          <w:szCs w:val="24"/>
          <w14:ligatures w14:val="none"/>
        </w:rPr>
        <w:t xml:space="preserve">oświadczam, że*: </w:t>
      </w:r>
    </w:p>
    <w:p w14:paraId="38636676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/>
          <w:kern w:val="0"/>
          <w:sz w:val="24"/>
          <w:szCs w:val="24"/>
          <w14:ligatures w14:val="none"/>
        </w:rPr>
      </w:pPr>
      <w:r w:rsidRPr="00834BC6">
        <w:rPr>
          <w:rFonts w:cstheme="minorHAnsi"/>
          <w:iCs/>
          <w:color w:val="000000"/>
          <w:kern w:val="0"/>
          <w:sz w:val="24"/>
          <w:szCs w:val="24"/>
          <w14:ligatures w14:val="none"/>
        </w:rPr>
        <w:sym w:font="Symbol" w:char="F0FF"/>
      </w:r>
      <w:r w:rsidRPr="00834BC6">
        <w:rPr>
          <w:rFonts w:cstheme="minorHAnsi"/>
          <w:iCs/>
          <w:color w:val="000000"/>
          <w:kern w:val="0"/>
          <w:sz w:val="24"/>
          <w:szCs w:val="24"/>
          <w14:ligatures w14:val="none"/>
        </w:rPr>
        <w:t xml:space="preserve"> nie należę do tej samej grupy kapitałowej w rozumieniu ustawy z dnia 16 luty 2007 r. o ochronie konkurencji i konsumentów (Dz. U. z dnia 2021 r. poz. 275), z innym wykonawcą, który złożył odrębną ofertę.</w:t>
      </w:r>
    </w:p>
    <w:p w14:paraId="585E8BFE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  <w14:ligatures w14:val="none"/>
        </w:rPr>
      </w:pPr>
    </w:p>
    <w:p w14:paraId="3E2D61EB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  <w14:ligatures w14:val="none"/>
        </w:rPr>
      </w:pPr>
      <w:r w:rsidRPr="00834BC6">
        <w:rPr>
          <w:rFonts w:cstheme="minorHAnsi"/>
          <w:iCs/>
          <w:color w:val="000000"/>
          <w:kern w:val="0"/>
          <w:sz w:val="24"/>
          <w:szCs w:val="24"/>
          <w14:ligatures w14:val="none"/>
        </w:rPr>
        <w:sym w:font="Symbol" w:char="F0FF"/>
      </w:r>
      <w:r w:rsidRPr="00834BC6">
        <w:rPr>
          <w:rFonts w:cstheme="minorHAnsi"/>
          <w:iCs/>
          <w:color w:val="000000"/>
          <w:kern w:val="0"/>
          <w:sz w:val="24"/>
          <w:szCs w:val="24"/>
          <w14:ligatures w14:val="none"/>
        </w:rPr>
        <w:t xml:space="preserve"> należę do tej samej grupy kapitałowej w rozumieniu ustawy z dnia 16 luty 2007 r. o ochronie konkurencji i konsumentów (Dz. U. 2021 r. poz. 275), z innym wykonawcą, który złożył odrębną ofertę. </w:t>
      </w:r>
      <w:r w:rsidRPr="00834BC6">
        <w:rPr>
          <w:rFonts w:cstheme="minorHAnsi"/>
          <w:color w:val="000000"/>
          <w:kern w:val="0"/>
          <w:sz w:val="24"/>
          <w:szCs w:val="24"/>
          <w14:ligatures w14:val="none"/>
        </w:rPr>
        <w:t>w której skład wchodzą poniższe podmioty:</w:t>
      </w:r>
    </w:p>
    <w:p w14:paraId="6E125B9F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834BC6">
        <w:rPr>
          <w:rFonts w:eastAsia="Times New Roman" w:cstheme="minorHAnsi"/>
          <w:noProof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370624F8" wp14:editId="01C50D26">
            <wp:extent cx="5676900" cy="495300"/>
            <wp:effectExtent l="0" t="0" r="0" b="0"/>
            <wp:docPr id="5" name="Obraz 5" descr="AR-M276_20130819_134927_OCR_Pic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AR-M276_20130819_134927_OCR_Pic1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1C824" w14:textId="77777777" w:rsidR="00834BC6" w:rsidRPr="00834BC6" w:rsidRDefault="00834BC6" w:rsidP="00834BC6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pacing w:val="-4"/>
          <w:kern w:val="0"/>
          <w:sz w:val="24"/>
          <w:szCs w:val="24"/>
          <w:lang w:eastAsia="ar-SA"/>
          <w14:ligatures w14:val="none"/>
        </w:rPr>
      </w:pPr>
      <w:r w:rsidRPr="00834BC6">
        <w:rPr>
          <w:rFonts w:eastAsia="Times New Roman" w:cstheme="minorHAnsi"/>
          <w:spacing w:val="-4"/>
          <w:kern w:val="0"/>
          <w:sz w:val="24"/>
          <w:szCs w:val="24"/>
          <w:lang w:eastAsia="ar-SA"/>
          <w14:ligatures w14:val="none"/>
        </w:rPr>
        <w:t>oraz przedkładam dokument/informacje potwierdzające przygotowanie oferty, niezależnie od innego wykonawcy należącego do tej samej grupy kapitałowej.</w:t>
      </w:r>
    </w:p>
    <w:p w14:paraId="4977DDC7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</w:p>
    <w:p w14:paraId="1683E6D3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bCs/>
          <w:spacing w:val="12"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3"/>
          <w:szCs w:val="23"/>
          <w14:ligatures w14:val="none"/>
        </w:rPr>
        <w:t>*właściwe zaznaczyć znakiem x, a jeśli dotyczy odpowiednio wypełnić. W przypadku przynależności do tej samej grupy kapitałowej z innym wykonawcą, który złożył odrębną ofertę, do niniejszego oświadczenia należy dołączyć dokumenty lub informacje potwierdzające przygotowanie oferty niezależnie od innego wykonawcy należącego do tej samej grupy kapitałowej.</w:t>
      </w:r>
    </w:p>
    <w:p w14:paraId="5D3AE3B9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kern w:val="0"/>
          <w:sz w:val="16"/>
          <w:szCs w:val="16"/>
          <w14:ligatures w14:val="none"/>
        </w:rPr>
      </w:pPr>
    </w:p>
    <w:p w14:paraId="373F1D74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kern w:val="0"/>
          <w:sz w:val="16"/>
          <w:szCs w:val="16"/>
          <w14:ligatures w14:val="none"/>
        </w:rPr>
      </w:pPr>
    </w:p>
    <w:p w14:paraId="0B59BE8A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kern w:val="0"/>
          <w:sz w:val="16"/>
          <w:szCs w:val="16"/>
          <w14:ligatures w14:val="none"/>
        </w:rPr>
      </w:pPr>
    </w:p>
    <w:p w14:paraId="0CEF6DFB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kern w:val="0"/>
          <w:sz w:val="16"/>
          <w:szCs w:val="16"/>
          <w14:ligatures w14:val="none"/>
        </w:rPr>
      </w:pPr>
    </w:p>
    <w:p w14:paraId="585AF25A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Miejscowość, data ................................... </w:t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34103B11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6"/>
          <w:kern w:val="0"/>
          <w:sz w:val="20"/>
          <w:szCs w:val="20"/>
          <w14:ligatures w14:val="none"/>
        </w:rPr>
      </w:pPr>
    </w:p>
    <w:p w14:paraId="6DB6C2E1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6"/>
          <w:kern w:val="0"/>
          <w:sz w:val="20"/>
          <w:szCs w:val="20"/>
          <w14:ligatures w14:val="none"/>
        </w:rPr>
      </w:pPr>
    </w:p>
    <w:p w14:paraId="175F2B6D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33333"/>
          <w:kern w:val="0"/>
          <w:sz w:val="24"/>
          <w:szCs w:val="24"/>
          <w14:ligatures w14:val="none"/>
        </w:rPr>
      </w:pPr>
      <w:r w:rsidRPr="00834BC6">
        <w:rPr>
          <w:rFonts w:cstheme="minorHAnsi"/>
          <w:color w:val="000000"/>
          <w:kern w:val="0"/>
          <w:sz w:val="24"/>
          <w:szCs w:val="24"/>
          <w:highlight w:val="yellow"/>
          <w14:ligatures w14:val="none"/>
        </w:rPr>
        <w:t xml:space="preserve">Dokument należy podpisać </w:t>
      </w:r>
      <w:r w:rsidRPr="00834BC6">
        <w:rPr>
          <w:rFonts w:cstheme="minorHAnsi"/>
          <w:color w:val="333333"/>
          <w:kern w:val="0"/>
          <w:sz w:val="24"/>
          <w:szCs w:val="24"/>
          <w:highlight w:val="yellow"/>
          <w14:ligatures w14:val="none"/>
        </w:rPr>
        <w:t>kwalifikowanym podpisem elektronicznym lub podpisem zaufanym lub elektronicznym podpisem osobistym.</w:t>
      </w:r>
    </w:p>
    <w:p w14:paraId="3911A77A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6"/>
          <w:kern w:val="0"/>
          <w:sz w:val="20"/>
          <w:szCs w:val="20"/>
          <w14:ligatures w14:val="none"/>
        </w:rPr>
      </w:pPr>
    </w:p>
    <w:p w14:paraId="7552B39B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6"/>
          <w:kern w:val="0"/>
          <w:sz w:val="20"/>
          <w:szCs w:val="20"/>
          <w14:ligatures w14:val="none"/>
        </w:rPr>
      </w:pPr>
    </w:p>
    <w:p w14:paraId="00C13BAC" w14:textId="77777777" w:rsidR="00834BC6" w:rsidRPr="00834BC6" w:rsidRDefault="00834BC6" w:rsidP="00834BC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spacing w:val="6"/>
          <w:kern w:val="0"/>
          <w:sz w:val="20"/>
          <w:szCs w:val="20"/>
          <w:u w:val="single"/>
          <w14:ligatures w14:val="none"/>
        </w:rPr>
      </w:pPr>
      <w:r w:rsidRPr="00834BC6">
        <w:rPr>
          <w:rFonts w:eastAsia="Times New Roman" w:cstheme="minorHAnsi"/>
          <w:b/>
          <w:spacing w:val="6"/>
          <w:kern w:val="0"/>
          <w:sz w:val="20"/>
          <w:szCs w:val="20"/>
          <w:u w:val="single"/>
          <w14:ligatures w14:val="none"/>
        </w:rPr>
        <w:t>INFORMACJA:</w:t>
      </w:r>
    </w:p>
    <w:p w14:paraId="101ADA6D" w14:textId="77777777" w:rsidR="00834BC6" w:rsidRPr="00834BC6" w:rsidRDefault="00834BC6" w:rsidP="00834BC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autoSpaceDE w:val="0"/>
        <w:autoSpaceDN w:val="0"/>
        <w:spacing w:after="0" w:line="240" w:lineRule="auto"/>
        <w:jc w:val="center"/>
        <w:rPr>
          <w:rFonts w:eastAsia="Times New Roman" w:cstheme="minorHAnsi"/>
          <w:spacing w:val="4"/>
          <w:kern w:val="0"/>
          <w:sz w:val="20"/>
          <w:szCs w:val="20"/>
          <w14:ligatures w14:val="none"/>
        </w:rPr>
      </w:pPr>
      <w:r w:rsidRPr="00834BC6">
        <w:rPr>
          <w:rFonts w:eastAsia="Times New Roman" w:cstheme="minorHAnsi"/>
          <w:spacing w:val="6"/>
          <w:kern w:val="0"/>
          <w:sz w:val="20"/>
          <w:szCs w:val="20"/>
          <w14:ligatures w14:val="none"/>
        </w:rPr>
        <w:t xml:space="preserve">Niniejsze oświadczenie składa </w:t>
      </w:r>
      <w:r w:rsidRPr="00834BC6">
        <w:rPr>
          <w:rFonts w:eastAsia="Times New Roman" w:cstheme="minorHAnsi"/>
          <w:spacing w:val="4"/>
          <w:kern w:val="0"/>
          <w:sz w:val="20"/>
          <w:szCs w:val="20"/>
          <w14:ligatures w14:val="none"/>
        </w:rPr>
        <w:t xml:space="preserve">każdy z Wykonawców- wspólnie ubiegających się o udzielenie zamówienia; </w:t>
      </w:r>
      <w:r w:rsidRPr="00834BC6">
        <w:rPr>
          <w:rFonts w:eastAsia="Times New Roman" w:cstheme="minorHAnsi"/>
          <w:spacing w:val="6"/>
          <w:kern w:val="0"/>
          <w:sz w:val="20"/>
          <w:szCs w:val="20"/>
          <w14:ligatures w14:val="none"/>
        </w:rPr>
        <w:t xml:space="preserve">każdy wspólnik spółki cywilnej </w:t>
      </w:r>
    </w:p>
    <w:p w14:paraId="713A502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lastRenderedPageBreak/>
        <w:t>Załącznik Nr 5</w:t>
      </w:r>
    </w:p>
    <w:p w14:paraId="6520E0BC" w14:textId="77777777" w:rsidR="00834BC6" w:rsidRPr="00834BC6" w:rsidRDefault="00834BC6" w:rsidP="00834BC6">
      <w:pPr>
        <w:spacing w:after="0" w:line="276" w:lineRule="auto"/>
        <w:jc w:val="right"/>
        <w:rPr>
          <w:rFonts w:cstheme="minorHAnsi"/>
          <w:i/>
          <w:iCs/>
          <w:kern w:val="0"/>
          <w14:ligatures w14:val="none"/>
        </w:rPr>
      </w:pPr>
      <w:r w:rsidRPr="00834BC6">
        <w:rPr>
          <w:rFonts w:cstheme="minorHAnsi"/>
          <w:i/>
          <w:iCs/>
          <w:kern w:val="0"/>
          <w14:ligatures w14:val="none"/>
        </w:rPr>
        <w:t>do specyfikacji warunków zamówienia</w:t>
      </w:r>
    </w:p>
    <w:p w14:paraId="395A6D54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D2111F8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834BC6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>Wykaz wykonanych robót budowlanych</w:t>
      </w:r>
    </w:p>
    <w:p w14:paraId="58BB4ADB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2433A5C0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Nazwa i siedziba Wykonawcy:</w:t>
      </w:r>
    </w:p>
    <w:p w14:paraId="6C6A89B1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4E314E6D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549A80A4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4645F3A3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Do: Miejski Zarząd Nieruchomości Sp. z o.o., ul. Matejki 1, 32-540 Trzebinia</w:t>
      </w:r>
    </w:p>
    <w:p w14:paraId="04A088D0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DAD49D0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b/>
          <w:i/>
          <w:color w:val="FF0000"/>
          <w:kern w:val="0"/>
          <w:sz w:val="28"/>
          <w:szCs w:val="28"/>
          <w14:ligatures w14:val="none"/>
        </w:rPr>
      </w:pPr>
    </w:p>
    <w:p w14:paraId="1BF57786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cstheme="minorHAnsi"/>
          <w:spacing w:val="2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Przystępując do udziału w postępowaniu na wykonanie </w:t>
      </w:r>
      <w:r w:rsidRPr="00834BC6">
        <w:rPr>
          <w:rFonts w:cstheme="minorHAnsi"/>
          <w:spacing w:val="2"/>
          <w:kern w:val="0"/>
          <w:sz w:val="24"/>
          <w:szCs w:val="24"/>
          <w14:ligatures w14:val="none"/>
        </w:rPr>
        <w:t xml:space="preserve">zadania: </w:t>
      </w:r>
    </w:p>
    <w:p w14:paraId="32F703AE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b/>
          <w:i/>
          <w:kern w:val="0"/>
          <w:sz w:val="28"/>
          <w:szCs w:val="28"/>
          <w14:ligatures w14:val="none"/>
        </w:rPr>
      </w:pPr>
    </w:p>
    <w:p w14:paraId="4955064C" w14:textId="77777777" w:rsidR="00834BC6" w:rsidRPr="00834BC6" w:rsidRDefault="00834BC6" w:rsidP="00834BC6">
      <w:pPr>
        <w:spacing w:after="0" w:line="240" w:lineRule="auto"/>
        <w:jc w:val="center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 xml:space="preserve">„Pogotowie techniczne oraz Konserwacja i drobne naprawy instalacji </w:t>
      </w:r>
      <w:proofErr w:type="spellStart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, gazowej, c.o., c.w.u., elektrycznej i ogólnobudowlanej w budynkach i lokalach administrowanych przez MZN sp. z o.o.”, z podziałem na części</w:t>
      </w:r>
      <w:r w:rsidRPr="00834BC6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 </w:t>
      </w:r>
    </w:p>
    <w:p w14:paraId="5DDF7483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dotyczy oferty na część ………….</w:t>
      </w:r>
    </w:p>
    <w:p w14:paraId="6085BCCD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05A8DDF1" w14:textId="77777777" w:rsidR="00834BC6" w:rsidRPr="00834BC6" w:rsidRDefault="00834BC6" w:rsidP="00834BC6">
      <w:pPr>
        <w:tabs>
          <w:tab w:val="left" w:pos="1440"/>
        </w:tabs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Oświadczam, że w okresie ostatnich 5 lat, a jeżeli okres prowadzenia działalności jest krótszy – w tym okresie, wykonałem:</w:t>
      </w:r>
    </w:p>
    <w:p w14:paraId="3A571562" w14:textId="77777777" w:rsidR="00834BC6" w:rsidRPr="00834BC6" w:rsidRDefault="00834BC6" w:rsidP="00834BC6">
      <w:pPr>
        <w:tabs>
          <w:tab w:val="left" w:pos="1440"/>
        </w:tabs>
        <w:spacing w:after="0" w:line="276" w:lineRule="auto"/>
        <w:jc w:val="both"/>
        <w:rPr>
          <w:rFonts w:cstheme="minorHAnsi"/>
          <w:color w:val="FF0000"/>
          <w:kern w:val="0"/>
          <w:sz w:val="24"/>
          <w:szCs w:val="24"/>
          <w14:ligatures w14:val="none"/>
        </w:rPr>
      </w:pPr>
    </w:p>
    <w:tbl>
      <w:tblPr>
        <w:tblW w:w="11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668"/>
        <w:gridCol w:w="1869"/>
        <w:gridCol w:w="1412"/>
        <w:gridCol w:w="1426"/>
        <w:gridCol w:w="1840"/>
        <w:gridCol w:w="1559"/>
      </w:tblGrid>
      <w:tr w:rsidR="00834BC6" w:rsidRPr="00834BC6" w14:paraId="58EA3EC1" w14:textId="77777777" w:rsidTr="00CC615A">
        <w:trPr>
          <w:trHeight w:val="10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DC183C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bookmarkStart w:id="13" w:name="_Hlk23157389" w:colFirst="6" w:colLast="6"/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9A8226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Nazwa wykonywanego zamówienia (umowy/rodzaju roboty budowlanej)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FC92B" w14:textId="77777777" w:rsidR="00834BC6" w:rsidRPr="00834BC6" w:rsidRDefault="00834BC6" w:rsidP="00834BC6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Zleceniodawca</w:t>
            </w:r>
          </w:p>
          <w:p w14:paraId="1E55368A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9FD49" w14:textId="77777777" w:rsidR="00834BC6" w:rsidRPr="00834BC6" w:rsidRDefault="00834BC6" w:rsidP="00834BC6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Data</w:t>
            </w:r>
          </w:p>
          <w:p w14:paraId="6E16C4DA" w14:textId="77777777" w:rsidR="00834BC6" w:rsidRPr="00834BC6" w:rsidRDefault="00834BC6" w:rsidP="00834BC6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rozpoczęcia</w:t>
            </w:r>
          </w:p>
          <w:p w14:paraId="7A8AD3EE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F151AA" w14:textId="77777777" w:rsidR="00834BC6" w:rsidRPr="00834BC6" w:rsidRDefault="00834BC6" w:rsidP="00834BC6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Data</w:t>
            </w:r>
          </w:p>
          <w:p w14:paraId="56D6B881" w14:textId="77777777" w:rsidR="00834BC6" w:rsidRPr="00834BC6" w:rsidRDefault="00834BC6" w:rsidP="00834BC6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zakończenia</w:t>
            </w:r>
          </w:p>
          <w:p w14:paraId="06710D3A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i/>
                <w:kern w:val="0"/>
                <w:sz w:val="20"/>
                <w:szCs w:val="20"/>
                <w14:ligatures w14:val="none"/>
              </w:rPr>
            </w:pPr>
            <w:r w:rsidRPr="00834BC6">
              <w:rPr>
                <w:rFonts w:cstheme="minorHAnsi"/>
                <w:i/>
                <w:kern w:val="0"/>
                <w:sz w:val="20"/>
                <w:szCs w:val="20"/>
                <w14:ligatures w14:val="none"/>
              </w:rPr>
              <w:t>(jeżeli dotyczy)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150DD0" w14:textId="77777777" w:rsidR="00834BC6" w:rsidRPr="00834BC6" w:rsidRDefault="00834BC6" w:rsidP="00834BC6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-137"/>
              <w:jc w:val="center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Miejsce wykonywania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FB0B0" w14:textId="77777777" w:rsidR="00834BC6" w:rsidRPr="00834BC6" w:rsidRDefault="00834BC6" w:rsidP="00834BC6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-137"/>
              <w:jc w:val="center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Wartość brutto</w:t>
            </w:r>
          </w:p>
        </w:tc>
      </w:tr>
      <w:tr w:rsidR="00834BC6" w:rsidRPr="00834BC6" w14:paraId="0DE61DC1" w14:textId="77777777" w:rsidTr="00CC615A">
        <w:trPr>
          <w:trHeight w:val="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7664C1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1682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3D42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0A7B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F40A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F815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E5F1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834BC6" w:rsidRPr="00834BC6" w14:paraId="011DF3F9" w14:textId="77777777" w:rsidTr="00CC615A">
        <w:trPr>
          <w:trHeight w:val="7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10285D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AEB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A8C3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0DF2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ACDE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A413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E9B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834BC6" w:rsidRPr="00834BC6" w14:paraId="463604BD" w14:textId="77777777" w:rsidTr="00CC615A">
        <w:trPr>
          <w:trHeight w:val="7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5254BC1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2313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6DF0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6874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02EF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47AA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317B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834BC6" w:rsidRPr="00834BC6" w14:paraId="79111EC3" w14:textId="77777777" w:rsidTr="00CC615A">
        <w:trPr>
          <w:trHeight w:val="6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60A453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B994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29CD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870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BF04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DFE2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BC5D" w14:textId="77777777" w:rsidR="00834BC6" w:rsidRPr="00834BC6" w:rsidRDefault="00834BC6" w:rsidP="00834BC6">
            <w:pPr>
              <w:tabs>
                <w:tab w:val="left" w:pos="1440"/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bookmarkEnd w:id="13"/>
    </w:tbl>
    <w:p w14:paraId="20D61D05" w14:textId="77777777" w:rsidR="00834BC6" w:rsidRPr="00834BC6" w:rsidRDefault="00834BC6" w:rsidP="00834BC6">
      <w:pPr>
        <w:tabs>
          <w:tab w:val="left" w:pos="1440"/>
        </w:tabs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51241E29" w14:textId="77777777" w:rsidR="00834BC6" w:rsidRPr="00834BC6" w:rsidRDefault="00834BC6" w:rsidP="00834BC6">
      <w:pPr>
        <w:spacing w:after="0" w:line="276" w:lineRule="auto"/>
        <w:ind w:left="142"/>
        <w:contextualSpacing/>
        <w:jc w:val="both"/>
        <w:rPr>
          <w:rFonts w:eastAsia="Calibri" w:cstheme="minorHAnsi"/>
          <w:kern w:val="0"/>
          <w:sz w:val="24"/>
          <w:szCs w:val="24"/>
          <w14:ligatures w14:val="none"/>
        </w:rPr>
      </w:pPr>
      <w:bookmarkStart w:id="14" w:name="_Hlk23157583"/>
    </w:p>
    <w:bookmarkEnd w:id="14"/>
    <w:p w14:paraId="71A5E076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kern w:val="0"/>
          <w:sz w:val="18"/>
          <w:szCs w:val="18"/>
          <w14:ligatures w14:val="none"/>
        </w:rPr>
      </w:pPr>
    </w:p>
    <w:p w14:paraId="03A0F958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Miejscowość, data ................................... </w:t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518A5CCA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44169796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31C2260B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003A3197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33333"/>
          <w:kern w:val="0"/>
          <w:sz w:val="24"/>
          <w:szCs w:val="24"/>
          <w14:ligatures w14:val="none"/>
        </w:rPr>
      </w:pPr>
      <w:r w:rsidRPr="00834BC6">
        <w:rPr>
          <w:rFonts w:cstheme="minorHAnsi"/>
          <w:color w:val="000000"/>
          <w:kern w:val="0"/>
          <w:sz w:val="24"/>
          <w:szCs w:val="24"/>
          <w:highlight w:val="yellow"/>
          <w14:ligatures w14:val="none"/>
        </w:rPr>
        <w:t xml:space="preserve">Dokument należy podpisać </w:t>
      </w:r>
      <w:r w:rsidRPr="00834BC6">
        <w:rPr>
          <w:rFonts w:cstheme="minorHAnsi"/>
          <w:color w:val="333333"/>
          <w:kern w:val="0"/>
          <w:sz w:val="24"/>
          <w:szCs w:val="24"/>
          <w:highlight w:val="yellow"/>
          <w14:ligatures w14:val="none"/>
        </w:rPr>
        <w:t>kwalifikowanym podpisem elektronicznym lub podpisem zaufanym lub elektronicznym podpisem osobistym.</w:t>
      </w:r>
    </w:p>
    <w:p w14:paraId="538D2D2B" w14:textId="77777777" w:rsidR="00834BC6" w:rsidRPr="00834BC6" w:rsidRDefault="00834BC6" w:rsidP="00834BC6">
      <w:pPr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</w:p>
    <w:p w14:paraId="6A0AB71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right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lastRenderedPageBreak/>
        <w:t>Załącznik Nr 6</w:t>
      </w:r>
    </w:p>
    <w:p w14:paraId="381FE2B9" w14:textId="77777777" w:rsidR="00834BC6" w:rsidRPr="00834BC6" w:rsidRDefault="00834BC6" w:rsidP="00834BC6">
      <w:pPr>
        <w:spacing w:after="0" w:line="276" w:lineRule="auto"/>
        <w:jc w:val="right"/>
        <w:rPr>
          <w:rFonts w:cstheme="minorHAnsi"/>
          <w:i/>
          <w:iCs/>
          <w:kern w:val="0"/>
          <w14:ligatures w14:val="none"/>
        </w:rPr>
      </w:pPr>
      <w:r w:rsidRPr="00834BC6">
        <w:rPr>
          <w:rFonts w:cstheme="minorHAnsi"/>
          <w:i/>
          <w:iCs/>
          <w:kern w:val="0"/>
          <w14:ligatures w14:val="none"/>
        </w:rPr>
        <w:t>do specyfikacji warunków zamówienia</w:t>
      </w:r>
    </w:p>
    <w:p w14:paraId="3A49B178" w14:textId="77777777" w:rsidR="00834BC6" w:rsidRPr="00834BC6" w:rsidRDefault="00834BC6" w:rsidP="00834BC6">
      <w:pPr>
        <w:shd w:val="clear" w:color="auto" w:fill="FFFFFF" w:themeFill="background1"/>
        <w:rPr>
          <w:rFonts w:cstheme="minorHAnsi"/>
          <w:i/>
          <w:iCs/>
          <w:kern w:val="0"/>
          <w:sz w:val="20"/>
          <w:szCs w:val="20"/>
          <w14:ligatures w14:val="none"/>
        </w:rPr>
      </w:pPr>
    </w:p>
    <w:p w14:paraId="382A0F67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b/>
          <w:kern w:val="0"/>
          <w:sz w:val="28"/>
          <w:szCs w:val="28"/>
          <w14:ligatures w14:val="none"/>
        </w:rPr>
      </w:pPr>
      <w:r w:rsidRPr="00834BC6">
        <w:rPr>
          <w:rFonts w:cstheme="minorHAnsi"/>
          <w:b/>
          <w:kern w:val="0"/>
          <w:sz w:val="28"/>
          <w:szCs w:val="28"/>
          <w14:ligatures w14:val="none"/>
        </w:rPr>
        <w:t>Wykaz osób posiadających stosowne kwalifikacje, które będą uczestniczyły przy realizacji zamówienia</w:t>
      </w:r>
    </w:p>
    <w:p w14:paraId="409DAED8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b/>
          <w:kern w:val="0"/>
          <w:sz w:val="28"/>
          <w:szCs w:val="28"/>
          <w14:ligatures w14:val="none"/>
        </w:rPr>
      </w:pPr>
    </w:p>
    <w:p w14:paraId="7C4978CB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Nazwa i siedziba Wykonawcy:</w:t>
      </w:r>
    </w:p>
    <w:p w14:paraId="29AC0C44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485F64BE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0EA8B746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b/>
          <w:i/>
          <w:kern w:val="0"/>
          <w:sz w:val="28"/>
          <w:szCs w:val="28"/>
          <w14:ligatures w14:val="none"/>
        </w:rPr>
      </w:pPr>
    </w:p>
    <w:p w14:paraId="798BC1A2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both"/>
        <w:rPr>
          <w:rFonts w:cstheme="minorHAnsi"/>
          <w:spacing w:val="2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Przystępując do udziału w postępowaniu na wykonanie </w:t>
      </w:r>
      <w:r w:rsidRPr="00834BC6">
        <w:rPr>
          <w:rFonts w:cstheme="minorHAnsi"/>
          <w:spacing w:val="2"/>
          <w:kern w:val="0"/>
          <w:sz w:val="24"/>
          <w:szCs w:val="24"/>
          <w14:ligatures w14:val="none"/>
        </w:rPr>
        <w:t xml:space="preserve">zadania: </w:t>
      </w:r>
    </w:p>
    <w:p w14:paraId="01904F74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b/>
          <w:i/>
          <w:kern w:val="0"/>
          <w:sz w:val="28"/>
          <w:szCs w:val="28"/>
          <w14:ligatures w14:val="none"/>
        </w:rPr>
      </w:pPr>
    </w:p>
    <w:p w14:paraId="1844C253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b/>
          <w:i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i/>
          <w:kern w:val="0"/>
          <w:sz w:val="24"/>
          <w:szCs w:val="24"/>
          <w14:ligatures w14:val="none"/>
        </w:rPr>
        <w:t>„</w:t>
      </w: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 xml:space="preserve">Pogotowie techniczne oraz Konserwacja i drobne naprawy instalacji </w:t>
      </w:r>
      <w:proofErr w:type="spellStart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, gazowej, c.o., c.w.u., elektrycznej i ogólnobudowlanej w budynkach i lokalach administrowanych przez MZN sp. z o.o</w:t>
      </w:r>
      <w:r w:rsidRPr="00834BC6">
        <w:rPr>
          <w:rFonts w:cstheme="minorHAnsi"/>
          <w:b/>
          <w:i/>
          <w:kern w:val="0"/>
          <w:sz w:val="24"/>
          <w:szCs w:val="24"/>
          <w14:ligatures w14:val="none"/>
        </w:rPr>
        <w:t xml:space="preserve">.”, </w:t>
      </w: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z podziałem na części</w:t>
      </w:r>
    </w:p>
    <w:p w14:paraId="20DFB1F0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i/>
          <w:kern w:val="0"/>
          <w:sz w:val="28"/>
          <w:szCs w:val="28"/>
          <w14:ligatures w14:val="none"/>
        </w:rPr>
        <w:t xml:space="preserve"> </w:t>
      </w:r>
      <w:r w:rsidRPr="00834BC6">
        <w:rPr>
          <w:rFonts w:cstheme="minorHAnsi"/>
          <w:kern w:val="0"/>
          <w:sz w:val="24"/>
          <w:szCs w:val="24"/>
          <w14:ligatures w14:val="none"/>
        </w:rPr>
        <w:t>dotyczy oferty na część ………….</w:t>
      </w:r>
    </w:p>
    <w:p w14:paraId="40BA039D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kern w:val="0"/>
          <w:sz w:val="24"/>
          <w:szCs w:val="24"/>
          <w14:ligatures w14:val="none"/>
        </w:rPr>
      </w:pPr>
    </w:p>
    <w:p w14:paraId="3B2981CE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Oświadczam, że przy realizacji przedmiotu zamówienia będą uczestniczyły następujące osoby:</w:t>
      </w:r>
    </w:p>
    <w:tbl>
      <w:tblPr>
        <w:tblW w:w="1078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1985"/>
        <w:gridCol w:w="2416"/>
        <w:gridCol w:w="3421"/>
        <w:gridCol w:w="2249"/>
      </w:tblGrid>
      <w:tr w:rsidR="00834BC6" w:rsidRPr="00834BC6" w14:paraId="7BB2F000" w14:textId="77777777" w:rsidTr="00CC615A">
        <w:tc>
          <w:tcPr>
            <w:tcW w:w="709" w:type="dxa"/>
            <w:shd w:val="clear" w:color="auto" w:fill="D9D9D9"/>
            <w:vAlign w:val="center"/>
          </w:tcPr>
          <w:p w14:paraId="42657CE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4A746A5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14:ligatures w14:val="none"/>
              </w:rPr>
              <w:t>Imię i nazwisko</w:t>
            </w:r>
          </w:p>
        </w:tc>
        <w:tc>
          <w:tcPr>
            <w:tcW w:w="2416" w:type="dxa"/>
            <w:shd w:val="clear" w:color="auto" w:fill="D9D9D9"/>
            <w:vAlign w:val="center"/>
          </w:tcPr>
          <w:p w14:paraId="6F1FE0E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14:ligatures w14:val="none"/>
              </w:rPr>
              <w:t>Funkcja/stanowisko</w:t>
            </w:r>
          </w:p>
        </w:tc>
        <w:tc>
          <w:tcPr>
            <w:tcW w:w="3421" w:type="dxa"/>
            <w:shd w:val="clear" w:color="auto" w:fill="D9D9D9"/>
            <w:vAlign w:val="center"/>
          </w:tcPr>
          <w:p w14:paraId="35039CDD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14:ligatures w14:val="none"/>
              </w:rPr>
              <w:t>Kwalifikacje zawodowe uprawnienia</w:t>
            </w:r>
          </w:p>
        </w:tc>
        <w:tc>
          <w:tcPr>
            <w:tcW w:w="2249" w:type="dxa"/>
            <w:shd w:val="clear" w:color="auto" w:fill="D9D9D9"/>
            <w:vAlign w:val="center"/>
          </w:tcPr>
          <w:p w14:paraId="66A5A4D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14:ligatures w14:val="none"/>
              </w:rPr>
              <w:t>Informacja o podstawie do dysponowania przez wykonawcę wymienioną osobą*</w:t>
            </w:r>
          </w:p>
        </w:tc>
      </w:tr>
      <w:tr w:rsidR="00834BC6" w:rsidRPr="00834BC6" w14:paraId="4D7D3535" w14:textId="77777777" w:rsidTr="00CC615A">
        <w:trPr>
          <w:trHeight w:val="879"/>
        </w:trPr>
        <w:tc>
          <w:tcPr>
            <w:tcW w:w="709" w:type="dxa"/>
            <w:vAlign w:val="center"/>
          </w:tcPr>
          <w:p w14:paraId="1AAE2CE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1985" w:type="dxa"/>
            <w:vAlign w:val="center"/>
          </w:tcPr>
          <w:p w14:paraId="26FD925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16" w:type="dxa"/>
            <w:vAlign w:val="center"/>
          </w:tcPr>
          <w:p w14:paraId="68E3766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3421" w:type="dxa"/>
            <w:vAlign w:val="center"/>
          </w:tcPr>
          <w:p w14:paraId="79416D95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Nr uprawnień: ………………………………..</w:t>
            </w:r>
          </w:p>
          <w:p w14:paraId="5E15E11E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Data ważności: ……………………………….</w:t>
            </w:r>
          </w:p>
          <w:p w14:paraId="086A1CA2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Specjalność: ..…………………………………</w:t>
            </w:r>
          </w:p>
        </w:tc>
        <w:tc>
          <w:tcPr>
            <w:tcW w:w="2249" w:type="dxa"/>
            <w:vAlign w:val="center"/>
          </w:tcPr>
          <w:p w14:paraId="69D9396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</w:tr>
      <w:tr w:rsidR="00834BC6" w:rsidRPr="00834BC6" w14:paraId="402127AC" w14:textId="77777777" w:rsidTr="00CC615A">
        <w:trPr>
          <w:trHeight w:val="835"/>
        </w:trPr>
        <w:tc>
          <w:tcPr>
            <w:tcW w:w="709" w:type="dxa"/>
            <w:vAlign w:val="center"/>
          </w:tcPr>
          <w:p w14:paraId="576F22F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1985" w:type="dxa"/>
            <w:vAlign w:val="center"/>
          </w:tcPr>
          <w:p w14:paraId="5D9C7EF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2416" w:type="dxa"/>
            <w:vAlign w:val="center"/>
          </w:tcPr>
          <w:p w14:paraId="57BEEC5E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3421" w:type="dxa"/>
            <w:vAlign w:val="center"/>
          </w:tcPr>
          <w:p w14:paraId="527EC5E9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Nr uprawnień: ………………………………..</w:t>
            </w:r>
          </w:p>
          <w:p w14:paraId="647B6DD5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Data ważności: ……………………………….</w:t>
            </w:r>
          </w:p>
          <w:p w14:paraId="6E317DAF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Specjalność: ……….………………………….</w:t>
            </w:r>
          </w:p>
        </w:tc>
        <w:tc>
          <w:tcPr>
            <w:tcW w:w="2249" w:type="dxa"/>
            <w:vAlign w:val="center"/>
          </w:tcPr>
          <w:p w14:paraId="7BAFA5B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</w:p>
          <w:p w14:paraId="1C749913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</w:tr>
      <w:tr w:rsidR="00834BC6" w:rsidRPr="00834BC6" w14:paraId="6BCBD53A" w14:textId="77777777" w:rsidTr="00CC615A">
        <w:trPr>
          <w:trHeight w:val="945"/>
        </w:trPr>
        <w:tc>
          <w:tcPr>
            <w:tcW w:w="709" w:type="dxa"/>
            <w:vAlign w:val="center"/>
          </w:tcPr>
          <w:p w14:paraId="52FBCD0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1985" w:type="dxa"/>
            <w:vAlign w:val="center"/>
          </w:tcPr>
          <w:p w14:paraId="20F61DD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6" w:type="dxa"/>
            <w:vAlign w:val="center"/>
          </w:tcPr>
          <w:p w14:paraId="1CE3FB88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21" w:type="dxa"/>
            <w:vAlign w:val="center"/>
          </w:tcPr>
          <w:p w14:paraId="713540E2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Nr uprawnień: ………………………………..</w:t>
            </w:r>
          </w:p>
          <w:p w14:paraId="23070BF3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Data ważności: ……………………………….</w:t>
            </w:r>
          </w:p>
          <w:p w14:paraId="606227D7" w14:textId="77777777" w:rsidR="00834BC6" w:rsidRPr="00834BC6" w:rsidRDefault="00834BC6" w:rsidP="00834BC6">
            <w:pPr>
              <w:spacing w:after="0" w:line="240" w:lineRule="auto"/>
              <w:ind w:left="-75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Specjalność: ………………………….……….</w:t>
            </w:r>
          </w:p>
        </w:tc>
        <w:tc>
          <w:tcPr>
            <w:tcW w:w="2249" w:type="dxa"/>
            <w:vAlign w:val="center"/>
          </w:tcPr>
          <w:p w14:paraId="309F56A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834BC6" w:rsidRPr="00834BC6" w14:paraId="3973BDE8" w14:textId="77777777" w:rsidTr="00CC615A">
        <w:trPr>
          <w:trHeight w:val="965"/>
        </w:trPr>
        <w:tc>
          <w:tcPr>
            <w:tcW w:w="709" w:type="dxa"/>
            <w:vAlign w:val="center"/>
          </w:tcPr>
          <w:p w14:paraId="05BFF16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1985" w:type="dxa"/>
            <w:vAlign w:val="center"/>
          </w:tcPr>
          <w:p w14:paraId="2F9BF1E0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6" w:type="dxa"/>
            <w:vAlign w:val="center"/>
          </w:tcPr>
          <w:p w14:paraId="0C9AFDD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21" w:type="dxa"/>
            <w:vAlign w:val="center"/>
          </w:tcPr>
          <w:p w14:paraId="3108BDF4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Nr uprawnień: ………………………………..</w:t>
            </w:r>
          </w:p>
          <w:p w14:paraId="376C10DC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Data ważności: ……………………………….</w:t>
            </w:r>
          </w:p>
          <w:p w14:paraId="47CF8BE2" w14:textId="77777777" w:rsidR="00834BC6" w:rsidRPr="00834BC6" w:rsidRDefault="00834BC6" w:rsidP="00834BC6">
            <w:pPr>
              <w:spacing w:after="0" w:line="240" w:lineRule="auto"/>
              <w:ind w:left="-75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Specjalność: ……………………….………….</w:t>
            </w:r>
          </w:p>
        </w:tc>
        <w:tc>
          <w:tcPr>
            <w:tcW w:w="2249" w:type="dxa"/>
            <w:vAlign w:val="center"/>
          </w:tcPr>
          <w:p w14:paraId="00362D47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834BC6" w:rsidRPr="00834BC6" w14:paraId="711F54AD" w14:textId="77777777" w:rsidTr="00CC615A">
        <w:trPr>
          <w:trHeight w:val="965"/>
        </w:trPr>
        <w:tc>
          <w:tcPr>
            <w:tcW w:w="709" w:type="dxa"/>
            <w:vAlign w:val="center"/>
          </w:tcPr>
          <w:p w14:paraId="28494134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:sz w:val="24"/>
                <w:szCs w:val="24"/>
                <w14:ligatures w14:val="none"/>
              </w:rPr>
              <w:t>5.</w:t>
            </w:r>
          </w:p>
        </w:tc>
        <w:tc>
          <w:tcPr>
            <w:tcW w:w="1985" w:type="dxa"/>
            <w:vAlign w:val="center"/>
          </w:tcPr>
          <w:p w14:paraId="1D573A8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6" w:type="dxa"/>
            <w:vAlign w:val="center"/>
          </w:tcPr>
          <w:p w14:paraId="366D810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421" w:type="dxa"/>
            <w:vAlign w:val="center"/>
          </w:tcPr>
          <w:p w14:paraId="21FB8232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Nr uprawnień: ………………………………..</w:t>
            </w:r>
          </w:p>
          <w:p w14:paraId="48BE88C9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Data ważności: ……………………………….</w:t>
            </w:r>
          </w:p>
          <w:p w14:paraId="509271F1" w14:textId="77777777" w:rsidR="00834BC6" w:rsidRPr="00834BC6" w:rsidRDefault="00834BC6" w:rsidP="00834BC6">
            <w:pPr>
              <w:spacing w:after="0" w:line="240" w:lineRule="auto"/>
              <w:ind w:left="-75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Specjalność: ………………….……………….</w:t>
            </w:r>
          </w:p>
        </w:tc>
        <w:tc>
          <w:tcPr>
            <w:tcW w:w="2249" w:type="dxa"/>
            <w:vAlign w:val="center"/>
          </w:tcPr>
          <w:p w14:paraId="1D2A0C1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A006E20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i/>
          <w:kern w:val="0"/>
          <w14:ligatures w14:val="none"/>
        </w:rPr>
      </w:pPr>
      <w:r w:rsidRPr="00834BC6">
        <w:rPr>
          <w:rFonts w:cstheme="minorHAnsi"/>
          <w:i/>
          <w:kern w:val="0"/>
          <w14:ligatures w14:val="none"/>
        </w:rPr>
        <w:t>* umowa o pracę, umowa zlecenie, umowa o dzieło, umowa współpracy</w:t>
      </w:r>
    </w:p>
    <w:p w14:paraId="5D8DB670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i/>
          <w:kern w:val="0"/>
          <w14:ligatures w14:val="none"/>
        </w:rPr>
      </w:pPr>
    </w:p>
    <w:p w14:paraId="209CC759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399860F2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Miejscowość, data ................................... </w:t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25CC05EC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:highlight w:val="yellow"/>
          <w14:ligatures w14:val="none"/>
        </w:rPr>
      </w:pPr>
    </w:p>
    <w:p w14:paraId="1F0BF8B1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kern w:val="0"/>
          <w:sz w:val="18"/>
          <w:szCs w:val="18"/>
          <w14:ligatures w14:val="none"/>
        </w:rPr>
      </w:pPr>
      <w:r w:rsidRPr="00834BC6">
        <w:rPr>
          <w:rFonts w:cstheme="minorHAnsi"/>
          <w:kern w:val="0"/>
          <w:sz w:val="24"/>
          <w:szCs w:val="24"/>
          <w:highlight w:val="yellow"/>
          <w14:ligatures w14:val="none"/>
        </w:rPr>
        <w:t>Dokument należy podpisać kwalifikowanym podpisem elektronicznym lub podpisem zaufanym lub elektronicznym podpisem osobistym.</w:t>
      </w:r>
    </w:p>
    <w:p w14:paraId="29505C7E" w14:textId="77777777" w:rsidR="00834BC6" w:rsidRPr="00834BC6" w:rsidRDefault="00834BC6" w:rsidP="00834BC6">
      <w:pPr>
        <w:shd w:val="clear" w:color="auto" w:fill="FFFFFF" w:themeFill="background1"/>
        <w:rPr>
          <w:rFonts w:ascii="Times New Roman" w:hAnsi="Times New Roman" w:cs="Times New Roman"/>
          <w:i/>
          <w:iCs/>
          <w:color w:val="FF0000"/>
          <w:kern w:val="0"/>
          <w:sz w:val="20"/>
          <w:szCs w:val="20"/>
          <w14:ligatures w14:val="none"/>
        </w:rPr>
        <w:sectPr w:rsidR="00834BC6" w:rsidRPr="00834BC6" w:rsidSect="00BD18F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AF91E7A" w14:textId="77777777" w:rsidR="00834BC6" w:rsidRPr="00834BC6" w:rsidRDefault="00834BC6" w:rsidP="00834BC6">
      <w:pPr>
        <w:spacing w:after="0" w:line="240" w:lineRule="auto"/>
        <w:jc w:val="right"/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i/>
          <w:iCs/>
          <w:kern w:val="0"/>
          <w:sz w:val="24"/>
          <w:szCs w:val="24"/>
          <w14:ligatures w14:val="none"/>
        </w:rPr>
        <w:lastRenderedPageBreak/>
        <w:t>Załącznik Nr 7</w:t>
      </w:r>
    </w:p>
    <w:p w14:paraId="1212D37D" w14:textId="77777777" w:rsidR="00834BC6" w:rsidRPr="00834BC6" w:rsidRDefault="00834BC6" w:rsidP="00834BC6">
      <w:pPr>
        <w:spacing w:after="0" w:line="240" w:lineRule="auto"/>
        <w:jc w:val="right"/>
        <w:rPr>
          <w:rFonts w:cstheme="minorHAnsi"/>
          <w:i/>
          <w:iCs/>
          <w:kern w:val="0"/>
          <w:sz w:val="24"/>
          <w:szCs w:val="24"/>
          <w14:ligatures w14:val="none"/>
        </w:rPr>
      </w:pPr>
      <w:r w:rsidRPr="00834BC6">
        <w:rPr>
          <w:rFonts w:cstheme="minorHAnsi"/>
          <w:i/>
          <w:iCs/>
          <w:kern w:val="0"/>
          <w:sz w:val="24"/>
          <w:szCs w:val="24"/>
          <w14:ligatures w14:val="none"/>
        </w:rPr>
        <w:t>do specyfikacji warunków zamówienia</w:t>
      </w:r>
    </w:p>
    <w:p w14:paraId="7748197B" w14:textId="77777777" w:rsidR="00834BC6" w:rsidRPr="00834BC6" w:rsidRDefault="00834BC6" w:rsidP="00834BC6">
      <w:pPr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</w:p>
    <w:p w14:paraId="240670EE" w14:textId="77777777" w:rsidR="00834BC6" w:rsidRPr="00834BC6" w:rsidRDefault="00834BC6" w:rsidP="00834BC6">
      <w:pPr>
        <w:spacing w:after="0" w:line="240" w:lineRule="auto"/>
        <w:rPr>
          <w:rFonts w:cstheme="minorHAnsi"/>
          <w:kern w:val="0"/>
          <w:sz w:val="24"/>
          <w:szCs w:val="24"/>
          <w14:ligatures w14:val="none"/>
        </w:rPr>
      </w:pPr>
    </w:p>
    <w:p w14:paraId="26272E02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Wykaz samochodów, dostępnych Wykonawcy </w:t>
      </w:r>
      <w:r w:rsidRPr="00834BC6">
        <w:rPr>
          <w:rFonts w:cstheme="minorHAnsi"/>
          <w:b/>
          <w:bCs/>
          <w:kern w:val="0"/>
          <w:sz w:val="24"/>
          <w:szCs w:val="24"/>
          <w:lang w:eastAsia="pl-PL"/>
          <w14:ligatures w14:val="none"/>
        </w:rPr>
        <w:t>w celu wykonania przedmiotu zamówienia</w:t>
      </w:r>
    </w:p>
    <w:p w14:paraId="481CCA82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391B785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Nazwa i siedziba Wykonawcy:</w:t>
      </w:r>
    </w:p>
    <w:p w14:paraId="583A1812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47BA5191" w14:textId="77777777" w:rsidR="00834BC6" w:rsidRPr="00834BC6" w:rsidRDefault="00834BC6" w:rsidP="00834BC6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…...................................................................................................................................................</w:t>
      </w:r>
    </w:p>
    <w:p w14:paraId="51D7F826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b/>
          <w:i/>
          <w:kern w:val="0"/>
          <w:sz w:val="28"/>
          <w:szCs w:val="28"/>
          <w14:ligatures w14:val="none"/>
        </w:rPr>
      </w:pPr>
    </w:p>
    <w:p w14:paraId="6557A6CA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spacing w:val="2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Przystępując do udziału w postępowaniu na wykonanie </w:t>
      </w:r>
      <w:r w:rsidRPr="00834BC6">
        <w:rPr>
          <w:rFonts w:cstheme="minorHAnsi"/>
          <w:spacing w:val="2"/>
          <w:kern w:val="0"/>
          <w:sz w:val="24"/>
          <w:szCs w:val="24"/>
          <w14:ligatures w14:val="none"/>
        </w:rPr>
        <w:t>zadania</w:t>
      </w:r>
    </w:p>
    <w:p w14:paraId="6EA67D2E" w14:textId="77777777" w:rsidR="00834BC6" w:rsidRPr="00834BC6" w:rsidRDefault="00834BC6" w:rsidP="00834BC6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b/>
          <w:i/>
          <w:kern w:val="0"/>
          <w:sz w:val="28"/>
          <w:szCs w:val="28"/>
          <w14:ligatures w14:val="none"/>
        </w:rPr>
      </w:pPr>
    </w:p>
    <w:p w14:paraId="041D39D6" w14:textId="77777777" w:rsidR="00834BC6" w:rsidRPr="00834BC6" w:rsidRDefault="00834BC6" w:rsidP="00834BC6">
      <w:pPr>
        <w:spacing w:after="0" w:line="240" w:lineRule="auto"/>
        <w:jc w:val="center"/>
        <w:rPr>
          <w:rFonts w:cstheme="minorHAnsi"/>
          <w:b/>
          <w:i/>
          <w:kern w:val="0"/>
          <w:sz w:val="24"/>
          <w:szCs w:val="24"/>
          <w14:ligatures w14:val="none"/>
        </w:rPr>
      </w:pPr>
      <w:r w:rsidRPr="00834BC6">
        <w:rPr>
          <w:rFonts w:cstheme="minorHAnsi"/>
          <w:b/>
          <w:i/>
          <w:kern w:val="0"/>
          <w:sz w:val="24"/>
          <w:szCs w:val="24"/>
          <w14:ligatures w14:val="none"/>
        </w:rPr>
        <w:t>„</w:t>
      </w: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 xml:space="preserve">Pogotowie techniczne oraz Konserwacja i drobne naprawy instalacji </w:t>
      </w:r>
      <w:proofErr w:type="spellStart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wod-kan</w:t>
      </w:r>
      <w:proofErr w:type="spellEnd"/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, gazowej, c.o., c.w.u., elektrycznej i ogólnobudowlanej w budynkach i lokalach administrowanych przez MZN sp. z o.o.</w:t>
      </w:r>
      <w:r w:rsidRPr="00834BC6">
        <w:rPr>
          <w:rFonts w:cstheme="minorHAnsi"/>
          <w:b/>
          <w:i/>
          <w:kern w:val="0"/>
          <w:sz w:val="24"/>
          <w:szCs w:val="24"/>
          <w14:ligatures w14:val="none"/>
        </w:rPr>
        <w:t xml:space="preserve">”, </w:t>
      </w:r>
      <w:r w:rsidRPr="00834BC6">
        <w:rPr>
          <w:rFonts w:cstheme="minorHAnsi"/>
          <w:b/>
          <w:iCs/>
          <w:kern w:val="0"/>
          <w:sz w:val="24"/>
          <w:szCs w:val="24"/>
          <w14:ligatures w14:val="none"/>
        </w:rPr>
        <w:t>z podziałem na części</w:t>
      </w:r>
      <w:r w:rsidRPr="00834BC6">
        <w:rPr>
          <w:rFonts w:cstheme="minorHAnsi"/>
          <w:b/>
          <w:i/>
          <w:kern w:val="0"/>
          <w:sz w:val="24"/>
          <w:szCs w:val="24"/>
          <w14:ligatures w14:val="none"/>
        </w:rPr>
        <w:t xml:space="preserve"> </w:t>
      </w:r>
    </w:p>
    <w:p w14:paraId="70407E69" w14:textId="77777777" w:rsidR="00834BC6" w:rsidRPr="00834BC6" w:rsidRDefault="00834BC6" w:rsidP="00834BC6">
      <w:pPr>
        <w:spacing w:after="0" w:line="276" w:lineRule="auto"/>
        <w:jc w:val="center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dotyczy oferty na część ………….</w:t>
      </w:r>
    </w:p>
    <w:p w14:paraId="753E80C5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9DF04DE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>Oświadczam, że dysponuję lub będę dysponował następującymi samochodami: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970"/>
        <w:gridCol w:w="2410"/>
        <w:gridCol w:w="3118"/>
      </w:tblGrid>
      <w:tr w:rsidR="00834BC6" w:rsidRPr="00834BC6" w14:paraId="7D5F66F7" w14:textId="77777777" w:rsidTr="00CC615A"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CAA9DD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14:ligatures w14:val="none"/>
              </w:rPr>
              <w:t>L.P.</w:t>
            </w:r>
          </w:p>
        </w:tc>
        <w:tc>
          <w:tcPr>
            <w:tcW w:w="3970" w:type="dxa"/>
            <w:shd w:val="clear" w:color="auto" w:fill="F2F2F2" w:themeFill="background1" w:themeFillShade="F2"/>
            <w:vAlign w:val="center"/>
          </w:tcPr>
          <w:p w14:paraId="28E36EC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14:ligatures w14:val="none"/>
              </w:rPr>
              <w:t xml:space="preserve">Rodzaj samochodu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81EC7D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14:ligatures w14:val="none"/>
              </w:rPr>
              <w:t xml:space="preserve">Ładowność samochodu 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FE5C912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  <w:r w:rsidRPr="00834BC6">
              <w:rPr>
                <w:rFonts w:cstheme="minorHAnsi"/>
                <w:b/>
                <w:kern w:val="0"/>
                <w14:ligatures w14:val="none"/>
              </w:rPr>
              <w:t>Informacja o podstawie do dysponowania przez wykonawcę samochodem*</w:t>
            </w:r>
          </w:p>
        </w:tc>
      </w:tr>
      <w:tr w:rsidR="00834BC6" w:rsidRPr="00834BC6" w14:paraId="7C6EDAC2" w14:textId="77777777" w:rsidTr="00CC615A">
        <w:trPr>
          <w:trHeight w:val="781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FFE111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1.</w:t>
            </w:r>
          </w:p>
        </w:tc>
        <w:tc>
          <w:tcPr>
            <w:tcW w:w="3970" w:type="dxa"/>
            <w:vAlign w:val="center"/>
          </w:tcPr>
          <w:p w14:paraId="60E330E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06D887BC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 w14:paraId="3BDBDB0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</w:tr>
      <w:tr w:rsidR="00834BC6" w:rsidRPr="00834BC6" w14:paraId="4DAE9A0F" w14:textId="77777777" w:rsidTr="00CC615A">
        <w:trPr>
          <w:trHeight w:val="694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3CB334C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  <w:r w:rsidRPr="00834BC6">
              <w:rPr>
                <w:rFonts w:cstheme="minorHAnsi"/>
                <w:kern w:val="0"/>
                <w14:ligatures w14:val="none"/>
              </w:rPr>
              <w:t>2.</w:t>
            </w:r>
          </w:p>
        </w:tc>
        <w:tc>
          <w:tcPr>
            <w:tcW w:w="3970" w:type="dxa"/>
            <w:vAlign w:val="center"/>
          </w:tcPr>
          <w:p w14:paraId="657BB6F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  <w:p w14:paraId="5626D8B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  <w:p w14:paraId="2B553DD9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b/>
                <w:kern w:val="0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0032855A" w14:textId="77777777" w:rsidR="00834BC6" w:rsidRPr="00834BC6" w:rsidRDefault="00834BC6" w:rsidP="00834BC6">
            <w:pPr>
              <w:spacing w:after="0" w:line="240" w:lineRule="auto"/>
              <w:ind w:left="-108"/>
              <w:rPr>
                <w:rFonts w:cstheme="minorHAnsi"/>
                <w:kern w:val="0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 w14:paraId="2D32872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</w:p>
          <w:p w14:paraId="06783C5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14:ligatures w14:val="none"/>
              </w:rPr>
            </w:pPr>
          </w:p>
        </w:tc>
      </w:tr>
      <w:tr w:rsidR="00834BC6" w:rsidRPr="00834BC6" w14:paraId="088F51A5" w14:textId="77777777" w:rsidTr="00CC615A">
        <w:trPr>
          <w:trHeight w:val="661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E5918DA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3970" w:type="dxa"/>
            <w:vAlign w:val="center"/>
          </w:tcPr>
          <w:p w14:paraId="7B1B302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5D12EA2F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 w14:paraId="39AEF8E6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</w:tr>
      <w:tr w:rsidR="00834BC6" w:rsidRPr="00834BC6" w14:paraId="3C8EBA0A" w14:textId="77777777" w:rsidTr="00CC615A">
        <w:trPr>
          <w:trHeight w:val="676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D3BE25B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  <w:r w:rsidRPr="00834BC6">
              <w:rPr>
                <w:rFonts w:cstheme="minorHAnsi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3970" w:type="dxa"/>
            <w:vAlign w:val="center"/>
          </w:tcPr>
          <w:p w14:paraId="7D67BED5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1010E24D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vAlign w:val="center"/>
          </w:tcPr>
          <w:p w14:paraId="72C64D41" w14:textId="77777777" w:rsidR="00834BC6" w:rsidRPr="00834BC6" w:rsidRDefault="00834BC6" w:rsidP="00834BC6">
            <w:pPr>
              <w:spacing w:after="0" w:line="240" w:lineRule="auto"/>
              <w:jc w:val="center"/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A83DC30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i/>
          <w:kern w:val="0"/>
          <w14:ligatures w14:val="none"/>
        </w:rPr>
      </w:pPr>
      <w:r w:rsidRPr="00834BC6">
        <w:rPr>
          <w:rFonts w:cstheme="minorHAnsi"/>
          <w:i/>
          <w:kern w:val="0"/>
          <w14:ligatures w14:val="none"/>
        </w:rPr>
        <w:t>* własność, umowa najmu, umowa wypożyczenia, itp.</w:t>
      </w:r>
    </w:p>
    <w:p w14:paraId="3FA2ED03" w14:textId="77777777" w:rsidR="00834BC6" w:rsidRPr="00834BC6" w:rsidRDefault="00834BC6" w:rsidP="00834BC6">
      <w:pPr>
        <w:spacing w:after="0" w:line="240" w:lineRule="auto"/>
        <w:jc w:val="both"/>
        <w:rPr>
          <w:rFonts w:cstheme="minorHAnsi"/>
          <w:i/>
          <w:kern w:val="0"/>
          <w14:ligatures w14:val="none"/>
        </w:rPr>
      </w:pPr>
    </w:p>
    <w:p w14:paraId="686B622E" w14:textId="77777777" w:rsidR="00834BC6" w:rsidRPr="00834BC6" w:rsidRDefault="00834BC6" w:rsidP="00834BC6">
      <w:pPr>
        <w:rPr>
          <w:rFonts w:cstheme="minorHAnsi"/>
          <w:i/>
          <w:iCs/>
          <w:kern w:val="0"/>
          <w:sz w:val="20"/>
          <w:szCs w:val="20"/>
          <w14:ligatures w14:val="none"/>
        </w:rPr>
      </w:pPr>
    </w:p>
    <w:p w14:paraId="7AA27399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 xml:space="preserve">Miejscowość, data ................................... </w:t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45399C35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  <w:r w:rsidRPr="00834BC6">
        <w:rPr>
          <w:rFonts w:cstheme="minorHAnsi"/>
          <w:kern w:val="0"/>
          <w:sz w:val="24"/>
          <w:szCs w:val="24"/>
          <w14:ligatures w14:val="none"/>
        </w:rPr>
        <w:tab/>
      </w:r>
    </w:p>
    <w:p w14:paraId="4E2A7F2F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4F5E176C" w14:textId="77777777" w:rsidR="00834BC6" w:rsidRPr="00834BC6" w:rsidRDefault="00834BC6" w:rsidP="00834B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834BC6">
        <w:rPr>
          <w:rFonts w:cstheme="minorHAnsi"/>
          <w:kern w:val="0"/>
          <w:sz w:val="24"/>
          <w:szCs w:val="24"/>
          <w:highlight w:val="yellow"/>
          <w14:ligatures w14:val="none"/>
        </w:rPr>
        <w:t>Dokument należy podpisać kwalifikowanym podpisem elektronicznym lub podpisem zaufanym lub elektronicznym podpisem osobistym.</w:t>
      </w:r>
    </w:p>
    <w:bookmarkEnd w:id="1"/>
    <w:p w14:paraId="002B0A52" w14:textId="47BDF925" w:rsidR="00B27B70" w:rsidRDefault="00B27B70" w:rsidP="00834BC6"/>
    <w:sectPr w:rsidR="00B27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712C1" w14:textId="77777777" w:rsidR="00834BC6" w:rsidRDefault="00834BC6" w:rsidP="00834BC6">
      <w:pPr>
        <w:spacing w:after="0" w:line="240" w:lineRule="auto"/>
      </w:pPr>
      <w:r>
        <w:separator/>
      </w:r>
    </w:p>
  </w:endnote>
  <w:endnote w:type="continuationSeparator" w:id="0">
    <w:p w14:paraId="1E8B9020" w14:textId="77777777" w:rsidR="00834BC6" w:rsidRDefault="00834BC6" w:rsidP="00834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5355952"/>
      <w:docPartObj>
        <w:docPartGallery w:val="Page Numbers (Bottom of Page)"/>
        <w:docPartUnique/>
      </w:docPartObj>
    </w:sdtPr>
    <w:sdtContent>
      <w:p w14:paraId="3F411387" w14:textId="77777777" w:rsidR="00834BC6" w:rsidRDefault="00834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970613" w14:textId="77777777" w:rsidR="00834BC6" w:rsidRDefault="00834B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82419"/>
      <w:docPartObj>
        <w:docPartGallery w:val="Page Numbers (Bottom of Page)"/>
        <w:docPartUnique/>
      </w:docPartObj>
    </w:sdtPr>
    <w:sdtContent>
      <w:p w14:paraId="1BA24A64" w14:textId="77777777" w:rsidR="00834BC6" w:rsidRDefault="00834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0CA895" w14:textId="77777777" w:rsidR="00834BC6" w:rsidRDefault="00834B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232520"/>
      <w:docPartObj>
        <w:docPartGallery w:val="Page Numbers (Bottom of Page)"/>
        <w:docPartUnique/>
      </w:docPartObj>
    </w:sdtPr>
    <w:sdtContent>
      <w:p w14:paraId="0500FA0E" w14:textId="77777777" w:rsidR="00834BC6" w:rsidRDefault="00834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85AC47" w14:textId="77777777" w:rsidR="00834BC6" w:rsidRDefault="00834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45C88" w14:textId="77777777" w:rsidR="00834BC6" w:rsidRDefault="00834BC6" w:rsidP="00834BC6">
      <w:pPr>
        <w:spacing w:after="0" w:line="240" w:lineRule="auto"/>
      </w:pPr>
      <w:r>
        <w:separator/>
      </w:r>
    </w:p>
  </w:footnote>
  <w:footnote w:type="continuationSeparator" w:id="0">
    <w:p w14:paraId="72E1E16A" w14:textId="77777777" w:rsidR="00834BC6" w:rsidRDefault="00834BC6" w:rsidP="00834BC6">
      <w:pPr>
        <w:spacing w:after="0" w:line="240" w:lineRule="auto"/>
      </w:pPr>
      <w:r>
        <w:continuationSeparator/>
      </w:r>
    </w:p>
  </w:footnote>
  <w:footnote w:id="1">
    <w:p w14:paraId="7F96101E" w14:textId="77777777" w:rsidR="00834BC6" w:rsidRDefault="00834BC6" w:rsidP="00834BC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AF53A46" w14:textId="77777777" w:rsidR="00834BC6" w:rsidRDefault="00834BC6" w:rsidP="00834BC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C96512" w14:textId="77777777" w:rsidR="00834BC6" w:rsidRDefault="00834BC6" w:rsidP="00834BC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754FC" w14:textId="77777777" w:rsidR="00834BC6" w:rsidRDefault="00834BC6" w:rsidP="00834BC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3FB53" w14:textId="77777777" w:rsidR="00834BC6" w:rsidRDefault="00834BC6" w:rsidP="00183700">
    <w:pPr>
      <w:pStyle w:val="Nagwek"/>
      <w:rPr>
        <w:rFonts w:cstheme="minorHAnsi"/>
        <w:sz w:val="24"/>
        <w:szCs w:val="24"/>
      </w:rPr>
    </w:pPr>
    <w:r w:rsidRPr="00F57660">
      <w:rPr>
        <w:rFonts w:cstheme="minorHAnsi"/>
        <w:sz w:val="24"/>
        <w:szCs w:val="24"/>
      </w:rPr>
      <w:t xml:space="preserve">Znak sprawy: </w:t>
    </w:r>
    <w:bookmarkStart w:id="7" w:name="_Hlk88395513"/>
    <w:r w:rsidRPr="00F57660">
      <w:rPr>
        <w:rFonts w:cstheme="minorHAnsi"/>
        <w:sz w:val="24"/>
        <w:szCs w:val="24"/>
      </w:rPr>
      <w:t>DZ / STI / PP – 3</w:t>
    </w:r>
    <w:r>
      <w:rPr>
        <w:rFonts w:cstheme="minorHAnsi"/>
        <w:sz w:val="24"/>
        <w:szCs w:val="24"/>
      </w:rPr>
      <w:t xml:space="preserve"> </w:t>
    </w:r>
    <w:r w:rsidRPr="00F57660">
      <w:rPr>
        <w:rFonts w:cstheme="minorHAnsi"/>
        <w:sz w:val="24"/>
        <w:szCs w:val="24"/>
      </w:rPr>
      <w:t>/ 23</w:t>
    </w:r>
    <w:bookmarkEnd w:id="7"/>
  </w:p>
  <w:p w14:paraId="178D6656" w14:textId="77777777" w:rsidR="00834BC6" w:rsidRPr="00F57660" w:rsidRDefault="00834BC6" w:rsidP="00183700">
    <w:pPr>
      <w:pStyle w:val="Nagwek"/>
      <w:rPr>
        <w:rFonts w:cstheme="minorHAnsi"/>
        <w:sz w:val="24"/>
        <w:szCs w:val="24"/>
      </w:rPr>
    </w:pPr>
    <w:r w:rsidRPr="00F57660">
      <w:rPr>
        <w:rFonts w:cstheme="minorHAns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940DEE" wp14:editId="5DE72984">
              <wp:simplePos x="0" y="0"/>
              <wp:positionH relativeFrom="column">
                <wp:posOffset>-252095</wp:posOffset>
              </wp:positionH>
              <wp:positionV relativeFrom="paragraph">
                <wp:posOffset>255905</wp:posOffset>
              </wp:positionV>
              <wp:extent cx="615696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1FA0C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85pt,20.15pt" to="464.9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" strokecolor="#4472c4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C6C73" w14:textId="77777777" w:rsidR="00834BC6" w:rsidRDefault="00834BC6">
    <w:pPr>
      <w:pStyle w:val="Nagwek"/>
    </w:pPr>
    <w:r>
      <w:rPr>
        <w:rFonts w:ascii="Times New Roman" w:hAnsi="Times New Roman" w:cs="Times New Roman"/>
        <w:sz w:val="24"/>
        <w:szCs w:val="24"/>
      </w:rPr>
      <w:t>Znak sprawy: DZ / STI / PP – 3/ 2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30A6CA" wp14:editId="4D7B5432">
              <wp:simplePos x="0" y="0"/>
              <wp:positionH relativeFrom="column">
                <wp:posOffset>-236855</wp:posOffset>
              </wp:positionH>
              <wp:positionV relativeFrom="paragraph">
                <wp:posOffset>251460</wp:posOffset>
              </wp:positionV>
              <wp:extent cx="6286500" cy="7620"/>
              <wp:effectExtent l="0" t="0" r="19050" b="3048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500" cy="762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D2BA78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65pt,19.8pt" to="476.3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" strokecolor="#4472c4" strokeweight=".5pt">
              <v:stroke joinstyle="miter"/>
            </v:line>
          </w:pict>
        </mc:Fallback>
      </mc:AlternateContent>
    </w:r>
    <w:r>
      <w:rPr>
        <w:rFonts w:ascii="Times New Roman" w:hAnsi="Times New Roman" w:cs="Times New Roman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7DC62" w14:textId="77777777" w:rsidR="00834BC6" w:rsidRPr="006A045F" w:rsidRDefault="00834BC6" w:rsidP="00EE0EF6">
    <w:pPr>
      <w:pStyle w:val="Nagwek"/>
      <w:rPr>
        <w:rFonts w:cstheme="minorHAnsi"/>
        <w:sz w:val="24"/>
        <w:szCs w:val="24"/>
      </w:rPr>
    </w:pPr>
    <w:r w:rsidRPr="006A045F">
      <w:rPr>
        <w:rFonts w:cstheme="minorHAnsi"/>
        <w:sz w:val="24"/>
        <w:szCs w:val="24"/>
      </w:rPr>
      <w:t>Znak sprawy: DZ / STI / PP – 3/ 23</w:t>
    </w:r>
    <w:r w:rsidRPr="006A045F">
      <w:rPr>
        <w:rFonts w:cstheme="minorHAns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59E094" wp14:editId="06093C26">
              <wp:simplePos x="0" y="0"/>
              <wp:positionH relativeFrom="column">
                <wp:posOffset>-236855</wp:posOffset>
              </wp:positionH>
              <wp:positionV relativeFrom="paragraph">
                <wp:posOffset>251460</wp:posOffset>
              </wp:positionV>
              <wp:extent cx="6324600" cy="22860"/>
              <wp:effectExtent l="0" t="0" r="19050" b="3429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24600" cy="2286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C7E732E" id="Łącznik prosty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65pt,19.8pt" to="479.3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" strokecolor="#4472c4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A7823A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405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420"/>
        </w:tabs>
        <w:ind w:left="76" w:hanging="360"/>
      </w:pPr>
      <w:rPr>
        <w:b w:val="0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25310978"/>
    <w:multiLevelType w:val="hybridMultilevel"/>
    <w:tmpl w:val="F42014C6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261C3938"/>
    <w:multiLevelType w:val="hybridMultilevel"/>
    <w:tmpl w:val="27821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6581B"/>
    <w:multiLevelType w:val="hybridMultilevel"/>
    <w:tmpl w:val="A678CB6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0FED"/>
    <w:multiLevelType w:val="hybridMultilevel"/>
    <w:tmpl w:val="8B5257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66749B"/>
    <w:multiLevelType w:val="multilevel"/>
    <w:tmpl w:val="184EE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CAA48BB"/>
    <w:multiLevelType w:val="hybridMultilevel"/>
    <w:tmpl w:val="65C6C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925521">
    <w:abstractNumId w:val="0"/>
  </w:num>
  <w:num w:numId="2" w16cid:durableId="2099714857">
    <w:abstractNumId w:val="1"/>
  </w:num>
  <w:num w:numId="3" w16cid:durableId="449865004">
    <w:abstractNumId w:val="8"/>
  </w:num>
  <w:num w:numId="4" w16cid:durableId="357318654">
    <w:abstractNumId w:val="5"/>
  </w:num>
  <w:num w:numId="5" w16cid:durableId="2061436144">
    <w:abstractNumId w:val="7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7898733">
    <w:abstractNumId w:val="2"/>
  </w:num>
  <w:num w:numId="7" w16cid:durableId="24255117">
    <w:abstractNumId w:val="3"/>
  </w:num>
  <w:num w:numId="8" w16cid:durableId="1453019214">
    <w:abstractNumId w:val="9"/>
  </w:num>
  <w:num w:numId="9" w16cid:durableId="38364433">
    <w:abstractNumId w:val="4"/>
  </w:num>
  <w:num w:numId="10" w16cid:durableId="466864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42E"/>
    <w:rsid w:val="0037042E"/>
    <w:rsid w:val="00404979"/>
    <w:rsid w:val="00834BC6"/>
    <w:rsid w:val="00B2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9848"/>
  <w15:chartTrackingRefBased/>
  <w15:docId w15:val="{DFE0F7EB-805B-4901-854C-F75392D4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834BC6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F5496" w:themeColor="accent1" w:themeShade="BF"/>
      <w:kern w:val="0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4BC6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834BC6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4BC6"/>
    <w:rPr>
      <w:rFonts w:ascii="Calibri Light" w:eastAsia="Times New Roman" w:hAnsi="Calibri Light" w:cs="Times New Roman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4BC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34BC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34BC6"/>
  </w:style>
  <w:style w:type="paragraph" w:styleId="Nagwek">
    <w:name w:val="header"/>
    <w:basedOn w:val="Normalny"/>
    <w:link w:val="NagwekZnak"/>
    <w:uiPriority w:val="99"/>
    <w:unhideWhenUsed/>
    <w:rsid w:val="00834BC6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34BC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4BC6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34BC6"/>
    <w:rPr>
      <w:kern w:val="0"/>
      <w14:ligatures w14:val="none"/>
    </w:rPr>
  </w:style>
  <w:style w:type="paragraph" w:customStyle="1" w:styleId="Styl1">
    <w:name w:val="Styl1"/>
    <w:basedOn w:val="Normalny"/>
    <w:uiPriority w:val="99"/>
    <w:qFormat/>
    <w:rsid w:val="00834BC6"/>
    <w:pPr>
      <w:widowControl w:val="0"/>
      <w:autoSpaceDE w:val="0"/>
      <w:autoSpaceDN w:val="0"/>
      <w:spacing w:after="0" w:line="276" w:lineRule="auto"/>
      <w:ind w:right="17"/>
      <w:jc w:val="both"/>
    </w:pPr>
    <w:rPr>
      <w:rFonts w:ascii="Times New Roman" w:eastAsia="Times New Roman" w:hAnsi="Times New Roman" w:cs="Times New Roman"/>
      <w:b/>
      <w:i/>
      <w:iCs/>
      <w:spacing w:val="2"/>
      <w:kern w:val="0"/>
      <w:sz w:val="24"/>
      <w:szCs w:val="28"/>
      <w:u w:val="single"/>
      <w:lang w:eastAsia="pl-PL"/>
      <w14:ligatures w14:val="none"/>
    </w:rPr>
  </w:style>
  <w:style w:type="paragraph" w:customStyle="1" w:styleId="Default">
    <w:name w:val="Default"/>
    <w:qFormat/>
    <w:rsid w:val="00834B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834BC6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34"/>
    <w:qFormat/>
    <w:locked/>
    <w:rsid w:val="00834BC6"/>
    <w:rPr>
      <w:kern w:val="0"/>
      <w14:ligatures w14:val="none"/>
    </w:rPr>
  </w:style>
  <w:style w:type="paragraph" w:customStyle="1" w:styleId="Teksttreci2">
    <w:name w:val="Tekst treści (2)"/>
    <w:basedOn w:val="Normalny"/>
    <w:uiPriority w:val="99"/>
    <w:rsid w:val="00834BC6"/>
    <w:pPr>
      <w:widowControl w:val="0"/>
      <w:shd w:val="clear" w:color="auto" w:fill="FFFFFF"/>
      <w:suppressAutoHyphens/>
      <w:spacing w:before="300" w:after="0" w:line="312" w:lineRule="exact"/>
      <w:ind w:hanging="440"/>
      <w:jc w:val="both"/>
    </w:pPr>
    <w:rPr>
      <w:rFonts w:ascii="Calibri" w:eastAsia="Calibri" w:hAnsi="Calibri" w:cs="Calibri"/>
      <w:color w:val="000000"/>
      <w:kern w:val="0"/>
      <w:lang w:eastAsia="zh-CN" w:bidi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BC6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BC6"/>
    <w:rPr>
      <w:kern w:val="0"/>
      <w:sz w:val="20"/>
      <w:szCs w:val="20"/>
      <w14:ligatures w14:val="none"/>
    </w:rPr>
  </w:style>
  <w:style w:type="paragraph" w:customStyle="1" w:styleId="Standard">
    <w:name w:val="Standard"/>
    <w:rsid w:val="00834BC6"/>
    <w:pPr>
      <w:suppressAutoHyphens/>
      <w:autoSpaceDN w:val="0"/>
      <w:spacing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iPriority w:val="99"/>
    <w:semiHidden/>
    <w:unhideWhenUsed/>
    <w:rsid w:val="00834BC6"/>
    <w:rPr>
      <w:vertAlign w:val="superscript"/>
    </w:rPr>
  </w:style>
  <w:style w:type="table" w:styleId="Tabela-Siatka">
    <w:name w:val="Table Grid"/>
    <w:basedOn w:val="Standardowy"/>
    <w:uiPriority w:val="99"/>
    <w:rsid w:val="00834BC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34BC6"/>
    <w:rPr>
      <w:color w:val="0000FF"/>
      <w:u w:val="single"/>
    </w:rPr>
  </w:style>
  <w:style w:type="character" w:customStyle="1" w:styleId="FontStyle33">
    <w:name w:val="Font Style33"/>
    <w:uiPriority w:val="99"/>
    <w:rsid w:val="00834BC6"/>
    <w:rPr>
      <w:rFonts w:ascii="Times New Roman" w:hAnsi="Times New Roman" w:cs="Times New Roman" w:hint="default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834BC6"/>
  </w:style>
  <w:style w:type="character" w:styleId="UyteHipercze">
    <w:name w:val="FollowedHyperlink"/>
    <w:basedOn w:val="Domylnaczcionkaakapitu"/>
    <w:uiPriority w:val="99"/>
    <w:semiHidden/>
    <w:unhideWhenUsed/>
    <w:rsid w:val="00834BC6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834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834BC6"/>
    <w:pPr>
      <w:tabs>
        <w:tab w:val="right" w:leader="dot" w:pos="9062"/>
      </w:tabs>
      <w:spacing w:after="0" w:line="276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BC6"/>
    <w:pPr>
      <w:spacing w:after="20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BC6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834BC6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sz w:val="24"/>
      <w:szCs w:val="24"/>
      <w:lang w:eastAsia="hi-I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4BC6"/>
    <w:rPr>
      <w:rFonts w:ascii="Times New Roman" w:eastAsia="SimSun" w:hAnsi="Times New Roman" w:cs="Arial"/>
      <w:sz w:val="24"/>
      <w:szCs w:val="24"/>
      <w:lang w:eastAsia="hi-IN" w:bidi="hi-IN"/>
      <w14:ligatures w14:val="none"/>
    </w:rPr>
  </w:style>
  <w:style w:type="paragraph" w:styleId="Lista">
    <w:name w:val="List"/>
    <w:basedOn w:val="Tekstpodstawowy"/>
    <w:semiHidden/>
    <w:unhideWhenUsed/>
    <w:rsid w:val="00834BC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B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BC6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BC6"/>
    <w:pPr>
      <w:spacing w:after="0" w:line="240" w:lineRule="auto"/>
    </w:pPr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BC6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customStyle="1" w:styleId="Style19">
    <w:name w:val="Style 19"/>
    <w:basedOn w:val="Normalny"/>
    <w:uiPriority w:val="99"/>
    <w:rsid w:val="00834BC6"/>
    <w:pPr>
      <w:widowControl w:val="0"/>
      <w:autoSpaceDE w:val="0"/>
      <w:autoSpaceDN w:val="0"/>
      <w:spacing w:after="0" w:line="240" w:lineRule="auto"/>
      <w:ind w:left="720" w:right="792" w:hanging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834BC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  <w14:ligatures w14:val="none"/>
    </w:rPr>
  </w:style>
  <w:style w:type="paragraph" w:customStyle="1" w:styleId="Podpis1">
    <w:name w:val="Podpis1"/>
    <w:basedOn w:val="Normalny"/>
    <w:rsid w:val="00834BC6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sz w:val="24"/>
      <w:szCs w:val="24"/>
      <w:lang w:eastAsia="hi-IN" w:bidi="hi-IN"/>
      <w14:ligatures w14:val="none"/>
    </w:rPr>
  </w:style>
  <w:style w:type="paragraph" w:customStyle="1" w:styleId="Indeks">
    <w:name w:val="Indeks"/>
    <w:basedOn w:val="Normalny"/>
    <w:rsid w:val="00834B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sz w:val="24"/>
      <w:szCs w:val="24"/>
      <w:lang w:eastAsia="hi-IN" w:bidi="hi-IN"/>
      <w14:ligatures w14:val="none"/>
    </w:rPr>
  </w:style>
  <w:style w:type="paragraph" w:customStyle="1" w:styleId="Zawartotabeli">
    <w:name w:val="Zawartość tabeli"/>
    <w:basedOn w:val="Normalny"/>
    <w:rsid w:val="00834B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sz w:val="24"/>
      <w:szCs w:val="24"/>
      <w:lang w:eastAsia="hi-IN" w:bidi="hi-IN"/>
      <w14:ligatures w14:val="none"/>
    </w:rPr>
  </w:style>
  <w:style w:type="paragraph" w:customStyle="1" w:styleId="Nagwektabeli">
    <w:name w:val="Nagłówek tabeli"/>
    <w:basedOn w:val="Zawartotabeli"/>
    <w:rsid w:val="00834BC6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4BC6"/>
    <w:rPr>
      <w:sz w:val="16"/>
      <w:szCs w:val="16"/>
    </w:rPr>
  </w:style>
  <w:style w:type="character" w:customStyle="1" w:styleId="WW8Num1z0">
    <w:name w:val="WW8Num1z0"/>
    <w:rsid w:val="00834BC6"/>
    <w:rPr>
      <w:b w:val="0"/>
      <w:bCs w:val="0"/>
      <w:sz w:val="24"/>
      <w:szCs w:val="24"/>
    </w:rPr>
  </w:style>
  <w:style w:type="character" w:customStyle="1" w:styleId="WW8Num2z0">
    <w:name w:val="WW8Num2z0"/>
    <w:rsid w:val="00834BC6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sid w:val="00834BC6"/>
    <w:rPr>
      <w:b w:val="0"/>
      <w:bCs w:val="0"/>
      <w:sz w:val="24"/>
      <w:szCs w:val="24"/>
    </w:rPr>
  </w:style>
  <w:style w:type="character" w:customStyle="1" w:styleId="WW8Num4z0">
    <w:name w:val="WW8Num4z0"/>
    <w:rsid w:val="00834BC6"/>
  </w:style>
  <w:style w:type="character" w:customStyle="1" w:styleId="WW8Num4z1">
    <w:name w:val="WW8Num4z1"/>
    <w:rsid w:val="00834BC6"/>
  </w:style>
  <w:style w:type="character" w:customStyle="1" w:styleId="WW8Num4z2">
    <w:name w:val="WW8Num4z2"/>
    <w:rsid w:val="00834BC6"/>
  </w:style>
  <w:style w:type="character" w:customStyle="1" w:styleId="WW8Num4z3">
    <w:name w:val="WW8Num4z3"/>
    <w:rsid w:val="00834BC6"/>
  </w:style>
  <w:style w:type="character" w:customStyle="1" w:styleId="WW8Num4z4">
    <w:name w:val="WW8Num4z4"/>
    <w:rsid w:val="00834BC6"/>
  </w:style>
  <w:style w:type="character" w:customStyle="1" w:styleId="WW8Num4z5">
    <w:name w:val="WW8Num4z5"/>
    <w:rsid w:val="00834BC6"/>
  </w:style>
  <w:style w:type="character" w:customStyle="1" w:styleId="WW8Num4z6">
    <w:name w:val="WW8Num4z6"/>
    <w:rsid w:val="00834BC6"/>
  </w:style>
  <w:style w:type="character" w:customStyle="1" w:styleId="WW8Num4z7">
    <w:name w:val="WW8Num4z7"/>
    <w:rsid w:val="00834BC6"/>
  </w:style>
  <w:style w:type="character" w:customStyle="1" w:styleId="WW8Num4z8">
    <w:name w:val="WW8Num4z8"/>
    <w:rsid w:val="00834BC6"/>
  </w:style>
  <w:style w:type="character" w:customStyle="1" w:styleId="Symbolewypunktowania">
    <w:name w:val="Symbole wypunktowania"/>
    <w:rsid w:val="00834BC6"/>
    <w:rPr>
      <w:rFonts w:ascii="OpenSymbol" w:eastAsia="OpenSymbol" w:hAnsi="OpenSymbol" w:cs="OpenSymbol" w:hint="default"/>
    </w:rPr>
  </w:style>
  <w:style w:type="character" w:customStyle="1" w:styleId="WW8Num10z0">
    <w:name w:val="WW8Num10z0"/>
    <w:rsid w:val="00834BC6"/>
    <w:rPr>
      <w:b w:val="0"/>
      <w:bCs w:val="0"/>
      <w:sz w:val="24"/>
      <w:szCs w:val="24"/>
    </w:rPr>
  </w:style>
  <w:style w:type="character" w:customStyle="1" w:styleId="WW8Num10z1">
    <w:name w:val="WW8Num10z1"/>
    <w:rsid w:val="00834BC6"/>
  </w:style>
  <w:style w:type="character" w:customStyle="1" w:styleId="WW8Num10z2">
    <w:name w:val="WW8Num10z2"/>
    <w:rsid w:val="00834BC6"/>
  </w:style>
  <w:style w:type="character" w:customStyle="1" w:styleId="WW8Num10z3">
    <w:name w:val="WW8Num10z3"/>
    <w:rsid w:val="00834BC6"/>
  </w:style>
  <w:style w:type="character" w:customStyle="1" w:styleId="WW8Num10z4">
    <w:name w:val="WW8Num10z4"/>
    <w:rsid w:val="00834BC6"/>
  </w:style>
  <w:style w:type="character" w:customStyle="1" w:styleId="WW8Num10z5">
    <w:name w:val="WW8Num10z5"/>
    <w:rsid w:val="00834BC6"/>
  </w:style>
  <w:style w:type="character" w:customStyle="1" w:styleId="WW8Num10z6">
    <w:name w:val="WW8Num10z6"/>
    <w:rsid w:val="00834BC6"/>
  </w:style>
  <w:style w:type="character" w:customStyle="1" w:styleId="WW8Num10z7">
    <w:name w:val="WW8Num10z7"/>
    <w:rsid w:val="00834BC6"/>
  </w:style>
  <w:style w:type="character" w:customStyle="1" w:styleId="WW8Num10z8">
    <w:name w:val="WW8Num10z8"/>
    <w:rsid w:val="00834BC6"/>
  </w:style>
  <w:style w:type="character" w:customStyle="1" w:styleId="WW8Num12z0">
    <w:name w:val="WW8Num12z0"/>
    <w:rsid w:val="00834BC6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  <w:rsid w:val="00834BC6"/>
  </w:style>
  <w:style w:type="character" w:customStyle="1" w:styleId="WW8Num12z2">
    <w:name w:val="WW8Num12z2"/>
    <w:rsid w:val="00834BC6"/>
  </w:style>
  <w:style w:type="character" w:customStyle="1" w:styleId="WW8Num12z3">
    <w:name w:val="WW8Num12z3"/>
    <w:rsid w:val="00834BC6"/>
  </w:style>
  <w:style w:type="character" w:customStyle="1" w:styleId="WW8Num12z4">
    <w:name w:val="WW8Num12z4"/>
    <w:rsid w:val="00834BC6"/>
  </w:style>
  <w:style w:type="character" w:customStyle="1" w:styleId="WW8Num12z5">
    <w:name w:val="WW8Num12z5"/>
    <w:rsid w:val="00834BC6"/>
  </w:style>
  <w:style w:type="character" w:customStyle="1" w:styleId="WW8Num12z6">
    <w:name w:val="WW8Num12z6"/>
    <w:rsid w:val="00834BC6"/>
  </w:style>
  <w:style w:type="character" w:customStyle="1" w:styleId="WW8Num12z7">
    <w:name w:val="WW8Num12z7"/>
    <w:rsid w:val="00834BC6"/>
  </w:style>
  <w:style w:type="character" w:customStyle="1" w:styleId="WW8Num12z8">
    <w:name w:val="WW8Num12z8"/>
    <w:rsid w:val="00834BC6"/>
  </w:style>
  <w:style w:type="character" w:customStyle="1" w:styleId="WW8Num16z0">
    <w:name w:val="WW8Num16z0"/>
    <w:rsid w:val="00834BC6"/>
    <w:rPr>
      <w:b w:val="0"/>
      <w:bCs w:val="0"/>
      <w:sz w:val="24"/>
      <w:szCs w:val="24"/>
    </w:rPr>
  </w:style>
  <w:style w:type="character" w:customStyle="1" w:styleId="WW8Num16z1">
    <w:name w:val="WW8Num16z1"/>
    <w:rsid w:val="00834BC6"/>
  </w:style>
  <w:style w:type="character" w:customStyle="1" w:styleId="WW8Num16z2">
    <w:name w:val="WW8Num16z2"/>
    <w:rsid w:val="00834BC6"/>
  </w:style>
  <w:style w:type="character" w:customStyle="1" w:styleId="WW8Num16z3">
    <w:name w:val="WW8Num16z3"/>
    <w:rsid w:val="00834BC6"/>
  </w:style>
  <w:style w:type="character" w:customStyle="1" w:styleId="WW8Num16z4">
    <w:name w:val="WW8Num16z4"/>
    <w:rsid w:val="00834BC6"/>
  </w:style>
  <w:style w:type="character" w:customStyle="1" w:styleId="WW8Num16z5">
    <w:name w:val="WW8Num16z5"/>
    <w:rsid w:val="00834BC6"/>
  </w:style>
  <w:style w:type="character" w:customStyle="1" w:styleId="WW8Num16z6">
    <w:name w:val="WW8Num16z6"/>
    <w:rsid w:val="00834BC6"/>
  </w:style>
  <w:style w:type="character" w:customStyle="1" w:styleId="WW8Num16z7">
    <w:name w:val="WW8Num16z7"/>
    <w:rsid w:val="00834BC6"/>
  </w:style>
  <w:style w:type="character" w:customStyle="1" w:styleId="WW8Num16z8">
    <w:name w:val="WW8Num16z8"/>
    <w:rsid w:val="00834BC6"/>
  </w:style>
  <w:style w:type="character" w:customStyle="1" w:styleId="Znakinumeracji">
    <w:name w:val="Znaki numeracji"/>
    <w:rsid w:val="00834BC6"/>
  </w:style>
  <w:style w:type="table" w:customStyle="1" w:styleId="Tabela-Siatka1">
    <w:name w:val="Tabela - Siatka1"/>
    <w:basedOn w:val="Standardowy"/>
    <w:next w:val="Tabela-Siatka"/>
    <w:uiPriority w:val="39"/>
    <w:rsid w:val="00834BC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34BC6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34BC6"/>
    <w:pPr>
      <w:spacing w:line="259" w:lineRule="auto"/>
      <w:outlineLvl w:val="9"/>
    </w:pPr>
    <w:rPr>
      <w:rFonts w:asciiTheme="majorHAnsi" w:eastAsiaTheme="majorEastAsia" w:hAnsiTheme="majorHAnsi" w:cstheme="majorBidi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834BC6"/>
    <w:pPr>
      <w:spacing w:after="100" w:line="276" w:lineRule="auto"/>
      <w:ind w:left="440"/>
    </w:pPr>
    <w:rPr>
      <w:kern w:val="0"/>
      <w14:ligatures w14:val="none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834BC6"/>
    <w:pPr>
      <w:spacing w:after="100" w:line="276" w:lineRule="auto"/>
      <w:ind w:left="660"/>
    </w:pPr>
    <w:rPr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834BC6"/>
    <w:rPr>
      <w:rFonts w:cs="Times New Roman"/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834BC6"/>
    <w:pPr>
      <w:spacing w:after="0" w:line="240" w:lineRule="auto"/>
      <w:ind w:left="1134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4BC6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4BC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4BC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4BC6"/>
    <w:rPr>
      <w:vertAlign w:val="superscript"/>
    </w:rPr>
  </w:style>
  <w:style w:type="paragraph" w:customStyle="1" w:styleId="font5">
    <w:name w:val="font5"/>
    <w:basedOn w:val="Normalny"/>
    <w:rsid w:val="00834BC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font6">
    <w:name w:val="font6"/>
    <w:basedOn w:val="Normalny"/>
    <w:rsid w:val="00834BC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kern w:val="0"/>
      <w:sz w:val="16"/>
      <w:szCs w:val="16"/>
      <w:lang w:eastAsia="pl-PL"/>
      <w14:ligatures w14:val="none"/>
    </w:rPr>
  </w:style>
  <w:style w:type="paragraph" w:customStyle="1" w:styleId="xl63">
    <w:name w:val="xl63"/>
    <w:basedOn w:val="Normalny"/>
    <w:rsid w:val="00834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4">
    <w:name w:val="xl64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834BC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834BC6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68">
    <w:name w:val="xl68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69">
    <w:name w:val="xl69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70">
    <w:name w:val="xl70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71">
    <w:name w:val="xl71"/>
    <w:basedOn w:val="Normalny"/>
    <w:rsid w:val="00834BC6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72">
    <w:name w:val="xl72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73">
    <w:name w:val="xl73"/>
    <w:basedOn w:val="Normalny"/>
    <w:rsid w:val="00834BC6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74">
    <w:name w:val="xl74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75">
    <w:name w:val="xl75"/>
    <w:basedOn w:val="Normalny"/>
    <w:rsid w:val="00834BC6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76">
    <w:name w:val="xl76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77">
    <w:name w:val="xl77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78">
    <w:name w:val="xl78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79">
    <w:name w:val="xl79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80">
    <w:name w:val="xl80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81">
    <w:name w:val="xl81"/>
    <w:basedOn w:val="Normalny"/>
    <w:rsid w:val="00834B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82">
    <w:name w:val="xl82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83">
    <w:name w:val="xl83"/>
    <w:basedOn w:val="Normalny"/>
    <w:rsid w:val="00834B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84">
    <w:name w:val="xl84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85">
    <w:name w:val="xl85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86">
    <w:name w:val="xl86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87">
    <w:name w:val="xl87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88">
    <w:name w:val="xl88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89">
    <w:name w:val="xl89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0">
    <w:name w:val="xl90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1">
    <w:name w:val="xl91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2">
    <w:name w:val="xl92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3">
    <w:name w:val="xl93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4">
    <w:name w:val="xl94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95">
    <w:name w:val="xl95"/>
    <w:basedOn w:val="Normalny"/>
    <w:rsid w:val="00834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customStyle="1" w:styleId="xl96">
    <w:name w:val="xl96"/>
    <w:basedOn w:val="Normalny"/>
    <w:rsid w:val="00834BC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834BC6"/>
  </w:style>
  <w:style w:type="character" w:styleId="Pogrubienie">
    <w:name w:val="Strong"/>
    <w:basedOn w:val="Domylnaczcionkaakapitu"/>
    <w:uiPriority w:val="22"/>
    <w:qFormat/>
    <w:rsid w:val="00834BC6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834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4090</Words>
  <Characters>24545</Characters>
  <Application>Microsoft Office Word</Application>
  <DocSecurity>0</DocSecurity>
  <Lines>204</Lines>
  <Paragraphs>57</Paragraphs>
  <ScaleCrop>false</ScaleCrop>
  <Company/>
  <LinksUpToDate>false</LinksUpToDate>
  <CharactersWithSpaces>28578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Koselska</dc:creator>
  <cp:keywords/>
  <dc:description/>
  <cp:lastModifiedBy>Monika Koselska</cp:lastModifiedBy>
  <cp:revision>2</cp:revision>
  <dcterms:created xsi:type="dcterms:W3CDTF">2023-03-28T05:46:00Z</dcterms:created>
  <dcterms:modified xsi:type="dcterms:W3CDTF">2023-03-28T05:46:00Z</dcterms:modified>
</cp:coreProperties>
</file>