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3FF00" w14:textId="77777777" w:rsidR="00977186" w:rsidRPr="0089042B" w:rsidRDefault="00977186" w:rsidP="00977186">
      <w:pPr>
        <w:jc w:val="right"/>
        <w:rPr>
          <w:b/>
          <w:bCs/>
          <w:szCs w:val="20"/>
        </w:rPr>
      </w:pPr>
      <w:r w:rsidRPr="0089042B">
        <w:rPr>
          <w:b/>
          <w:bCs/>
          <w:szCs w:val="20"/>
        </w:rPr>
        <w:t xml:space="preserve">Załącznik nr </w:t>
      </w:r>
      <w:r>
        <w:rPr>
          <w:b/>
          <w:bCs/>
          <w:szCs w:val="20"/>
        </w:rPr>
        <w:t>3</w:t>
      </w:r>
      <w:r w:rsidRPr="0089042B">
        <w:rPr>
          <w:b/>
          <w:bCs/>
          <w:szCs w:val="20"/>
        </w:rPr>
        <w:t xml:space="preserve"> do SWZ</w:t>
      </w:r>
    </w:p>
    <w:tbl>
      <w:tblPr>
        <w:tblW w:w="9356" w:type="dxa"/>
        <w:tblInd w:w="27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shd w:val="clear" w:color="auto" w:fill="DBE0F4"/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3597"/>
        <w:gridCol w:w="5759"/>
      </w:tblGrid>
      <w:tr w:rsidR="00977186" w:rsidRPr="0089042B" w14:paraId="7A15854A" w14:textId="77777777" w:rsidTr="001557E1">
        <w:trPr>
          <w:trHeight w:val="360"/>
        </w:trPr>
        <w:tc>
          <w:tcPr>
            <w:tcW w:w="3597" w:type="dxa"/>
            <w:shd w:val="clear" w:color="auto" w:fill="DBE0F4"/>
            <w:tcMar>
              <w:left w:w="65" w:type="dxa"/>
            </w:tcMar>
          </w:tcPr>
          <w:p w14:paraId="217A5188" w14:textId="77777777" w:rsidR="00977186" w:rsidRPr="0089042B" w:rsidRDefault="00977186" w:rsidP="001557E1">
            <w:pPr>
              <w:suppressAutoHyphens/>
              <w:spacing w:line="252" w:lineRule="auto"/>
              <w:jc w:val="center"/>
              <w:rPr>
                <w:i/>
                <w:szCs w:val="20"/>
                <w:lang w:eastAsia="ar-SA"/>
              </w:rPr>
            </w:pPr>
          </w:p>
          <w:p w14:paraId="6C96A086" w14:textId="77777777" w:rsidR="00977186" w:rsidRPr="0089042B" w:rsidRDefault="00977186" w:rsidP="001557E1">
            <w:pPr>
              <w:suppressAutoHyphens/>
              <w:spacing w:line="252" w:lineRule="auto"/>
              <w:jc w:val="center"/>
              <w:rPr>
                <w:i/>
                <w:szCs w:val="20"/>
                <w:lang w:eastAsia="ar-SA"/>
              </w:rPr>
            </w:pPr>
          </w:p>
          <w:p w14:paraId="699937E0" w14:textId="77777777" w:rsidR="00977186" w:rsidRPr="0089042B" w:rsidRDefault="00977186" w:rsidP="001557E1">
            <w:pPr>
              <w:suppressAutoHyphens/>
              <w:spacing w:line="252" w:lineRule="auto"/>
              <w:jc w:val="center"/>
              <w:rPr>
                <w:i/>
                <w:szCs w:val="20"/>
                <w:lang w:eastAsia="ar-SA"/>
              </w:rPr>
            </w:pPr>
          </w:p>
          <w:p w14:paraId="36018EAD" w14:textId="77777777" w:rsidR="00977186" w:rsidRPr="0089042B" w:rsidRDefault="00977186" w:rsidP="001557E1">
            <w:pPr>
              <w:suppressAutoHyphens/>
              <w:spacing w:line="252" w:lineRule="auto"/>
              <w:jc w:val="center"/>
              <w:rPr>
                <w:i/>
                <w:szCs w:val="20"/>
                <w:lang w:eastAsia="ar-SA"/>
              </w:rPr>
            </w:pPr>
          </w:p>
          <w:p w14:paraId="74CB57D0" w14:textId="77777777" w:rsidR="00977186" w:rsidRPr="0089042B" w:rsidRDefault="00977186" w:rsidP="001557E1">
            <w:pPr>
              <w:suppressAutoHyphens/>
              <w:spacing w:line="252" w:lineRule="auto"/>
              <w:jc w:val="center"/>
              <w:rPr>
                <w:i/>
                <w:szCs w:val="20"/>
                <w:lang w:eastAsia="ar-SA"/>
              </w:rPr>
            </w:pPr>
          </w:p>
          <w:p w14:paraId="37F4C604" w14:textId="77777777" w:rsidR="00977186" w:rsidRPr="0089042B" w:rsidRDefault="00977186" w:rsidP="001557E1">
            <w:pPr>
              <w:tabs>
                <w:tab w:val="left" w:leader="dot" w:pos="9072"/>
              </w:tabs>
              <w:spacing w:before="120" w:line="252" w:lineRule="auto"/>
              <w:jc w:val="center"/>
              <w:rPr>
                <w:b/>
                <w:bCs/>
                <w:szCs w:val="20"/>
              </w:rPr>
            </w:pPr>
            <w:r w:rsidRPr="0089042B">
              <w:rPr>
                <w:i/>
                <w:szCs w:val="20"/>
              </w:rPr>
              <w:t>(nazwa Wykonawcy</w:t>
            </w:r>
            <w:r w:rsidRPr="0089042B">
              <w:rPr>
                <w:i/>
                <w:iCs/>
                <w:szCs w:val="20"/>
              </w:rPr>
              <w:t>/ Podmiotu udostepniającego zasoby</w:t>
            </w:r>
            <w:r w:rsidRPr="0089042B">
              <w:rPr>
                <w:i/>
                <w:szCs w:val="20"/>
              </w:rPr>
              <w:t>)</w:t>
            </w:r>
          </w:p>
        </w:tc>
        <w:tc>
          <w:tcPr>
            <w:tcW w:w="5759" w:type="dxa"/>
            <w:shd w:val="clear" w:color="auto" w:fill="DBE0F4"/>
            <w:tcMar>
              <w:left w:w="65" w:type="dxa"/>
            </w:tcMar>
            <w:vAlign w:val="center"/>
          </w:tcPr>
          <w:p w14:paraId="445D603E" w14:textId="77777777" w:rsidR="00977186" w:rsidRPr="0089042B" w:rsidRDefault="00977186" w:rsidP="001557E1">
            <w:pPr>
              <w:suppressAutoHyphens/>
              <w:spacing w:line="252" w:lineRule="auto"/>
              <w:jc w:val="center"/>
              <w:rPr>
                <w:b/>
                <w:bCs/>
                <w:szCs w:val="20"/>
                <w:lang w:eastAsia="ar-SA"/>
              </w:rPr>
            </w:pPr>
            <w:r w:rsidRPr="0089042B">
              <w:rPr>
                <w:b/>
                <w:szCs w:val="20"/>
                <w:lang w:eastAsia="ar-SA"/>
              </w:rPr>
              <w:t>OŚWIADCZENIE</w:t>
            </w:r>
            <w:r w:rsidRPr="0089042B">
              <w:rPr>
                <w:b/>
                <w:bCs/>
                <w:szCs w:val="20"/>
                <w:lang w:eastAsia="ar-SA"/>
              </w:rPr>
              <w:br/>
            </w:r>
            <w:r w:rsidRPr="0089042B">
              <w:rPr>
                <w:b/>
                <w:szCs w:val="20"/>
                <w:lang w:eastAsia="ar-SA"/>
              </w:rPr>
              <w:t>STANOWIĄCE WSTĘPNE POTWIERDZENIE, ŻE WYKONAWCA NIE PODLEGA WYKLUCZENIU Z POSTĘPOWANIA</w:t>
            </w:r>
          </w:p>
          <w:p w14:paraId="4D420DBA" w14:textId="77777777" w:rsidR="00977186" w:rsidRPr="0089042B" w:rsidRDefault="00977186" w:rsidP="001557E1">
            <w:pPr>
              <w:suppressAutoHyphens/>
              <w:spacing w:line="252" w:lineRule="auto"/>
              <w:jc w:val="center"/>
              <w:rPr>
                <w:b/>
                <w:bCs/>
                <w:szCs w:val="20"/>
                <w:lang w:eastAsia="ar-SA"/>
              </w:rPr>
            </w:pPr>
            <w:r w:rsidRPr="0089042B">
              <w:rPr>
                <w:b/>
                <w:szCs w:val="20"/>
                <w:lang w:eastAsia="ar-SA"/>
              </w:rPr>
              <w:t>składane na podstawie art. 125 ust. 1 ustawy pzp</w:t>
            </w:r>
          </w:p>
        </w:tc>
      </w:tr>
    </w:tbl>
    <w:p w14:paraId="26A7573A" w14:textId="77777777" w:rsidR="00977186" w:rsidRPr="0089042B" w:rsidRDefault="00977186" w:rsidP="00977186">
      <w:pPr>
        <w:pStyle w:val="Default"/>
        <w:ind w:left="284"/>
        <w:jc w:val="both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  <w:r w:rsidRPr="0089042B">
        <w:rPr>
          <w:rFonts w:asciiTheme="minorHAnsi" w:hAnsiTheme="minorHAnsi" w:cstheme="minorHAnsi"/>
          <w:bCs/>
          <w:color w:val="auto"/>
          <w:spacing w:val="4"/>
          <w:sz w:val="20"/>
          <w:szCs w:val="20"/>
        </w:rPr>
        <w:t xml:space="preserve">Na potrzeby postępowania o udzielenie zamówienia publicznego pn. </w:t>
      </w:r>
      <w:r w:rsidRPr="0089042B">
        <w:rPr>
          <w:rFonts w:asciiTheme="minorHAnsi" w:hAnsiTheme="minorHAnsi" w:cstheme="minorHAnsi"/>
          <w:b/>
          <w:color w:val="auto"/>
          <w:sz w:val="20"/>
          <w:szCs w:val="20"/>
        </w:rPr>
        <w:t>„</w:t>
      </w:r>
      <w:r>
        <w:rPr>
          <w:rFonts w:asciiTheme="minorHAnsi" w:hAnsiTheme="minorHAnsi" w:cstheme="minorHAnsi"/>
          <w:b/>
          <w:bCs/>
          <w:color w:val="auto"/>
          <w:sz w:val="20"/>
          <w:szCs w:val="20"/>
        </w:rPr>
        <w:t>Kompleksowa dostawa paliwa gazowego do obiektów przy ul. V Poprzecznej 22 i ul. Lokalnej 33 w Warszawie</w:t>
      </w:r>
      <w:r w:rsidRPr="0089042B">
        <w:rPr>
          <w:rFonts w:asciiTheme="minorHAnsi" w:hAnsiTheme="minorHAnsi" w:cstheme="minorHAnsi"/>
          <w:b/>
          <w:bCs/>
          <w:color w:val="auto"/>
          <w:sz w:val="20"/>
          <w:szCs w:val="20"/>
        </w:rPr>
        <w:t>”</w:t>
      </w:r>
    </w:p>
    <w:p w14:paraId="7CCA22E9" w14:textId="77777777" w:rsidR="00977186" w:rsidRPr="0089042B" w:rsidRDefault="00977186" w:rsidP="00977186">
      <w:pPr>
        <w:pStyle w:val="Akapitzlist"/>
        <w:rPr>
          <w:szCs w:val="20"/>
        </w:rPr>
      </w:pPr>
    </w:p>
    <w:p w14:paraId="71AA327D" w14:textId="77777777" w:rsidR="00977186" w:rsidRPr="0089042B" w:rsidRDefault="00977186" w:rsidP="00977186">
      <w:pPr>
        <w:pStyle w:val="Akapitzlist"/>
        <w:numPr>
          <w:ilvl w:val="1"/>
          <w:numId w:val="9"/>
        </w:numPr>
        <w:suppressAutoHyphens/>
        <w:spacing w:line="276" w:lineRule="auto"/>
        <w:ind w:left="284" w:hanging="284"/>
        <w:jc w:val="both"/>
        <w:rPr>
          <w:spacing w:val="4"/>
          <w:szCs w:val="20"/>
        </w:rPr>
      </w:pPr>
      <w:r w:rsidRPr="0089042B">
        <w:rPr>
          <w:bCs/>
          <w:szCs w:val="20"/>
        </w:rPr>
        <w:t>oświadczam, że</w:t>
      </w:r>
      <w:r w:rsidRPr="0089042B">
        <w:rPr>
          <w:b/>
          <w:szCs w:val="20"/>
        </w:rPr>
        <w:t xml:space="preserve"> nie podlegam wykluczeniu z postępowania</w:t>
      </w:r>
      <w:r w:rsidRPr="0089042B">
        <w:rPr>
          <w:szCs w:val="20"/>
        </w:rPr>
        <w:t xml:space="preserve"> na podstawie art. 108 ust. 1, art. 109 ust.</w:t>
      </w:r>
      <w:r>
        <w:rPr>
          <w:szCs w:val="20"/>
        </w:rPr>
        <w:t xml:space="preserve"> 1 pkt</w:t>
      </w:r>
      <w:r w:rsidRPr="0089042B">
        <w:rPr>
          <w:szCs w:val="20"/>
        </w:rPr>
        <w:t xml:space="preserve"> 4 ustawy pzp, </w:t>
      </w:r>
      <w:r w:rsidRPr="0089042B">
        <w:rPr>
          <w:spacing w:val="4"/>
          <w:szCs w:val="20"/>
        </w:rPr>
        <w:t xml:space="preserve">art. 7 ust 1 ustawy z dnia 13 kwietnia 2022 r. o szczególnych rozwiązaniach w zakresie przeciwdziałania wspieraniu agresji na Ukrainę oraz służących ochronie bezpieczeństwa narodowego (Dz. U. z 2022 r. poz. 835) </w:t>
      </w:r>
    </w:p>
    <w:p w14:paraId="295FCA57" w14:textId="77777777" w:rsidR="00977186" w:rsidRPr="0089042B" w:rsidRDefault="00977186" w:rsidP="00977186">
      <w:pPr>
        <w:numPr>
          <w:ilvl w:val="1"/>
          <w:numId w:val="9"/>
        </w:numPr>
        <w:suppressAutoHyphens/>
        <w:spacing w:line="276" w:lineRule="auto"/>
        <w:ind w:left="284" w:hanging="284"/>
        <w:jc w:val="both"/>
        <w:rPr>
          <w:spacing w:val="4"/>
          <w:szCs w:val="20"/>
        </w:rPr>
      </w:pPr>
      <w:r w:rsidRPr="0089042B">
        <w:rPr>
          <w:i/>
          <w:spacing w:val="4"/>
          <w:szCs w:val="20"/>
        </w:rPr>
        <w:t xml:space="preserve">(wykreślić jeśli nie dotyczy) </w:t>
      </w:r>
      <w:r w:rsidRPr="0089042B">
        <w:rPr>
          <w:spacing w:val="4"/>
          <w:szCs w:val="20"/>
        </w:rPr>
        <w:t>Oświadczam, że zachodzą w stosunku do mnie podstawy wykluczenia z postępowania na podstawie art. …………. ustawy pzp</w:t>
      </w:r>
      <w:r w:rsidRPr="0089042B">
        <w:rPr>
          <w:i/>
          <w:spacing w:val="4"/>
          <w:szCs w:val="20"/>
        </w:rPr>
        <w:t xml:space="preserve">. </w:t>
      </w:r>
      <w:r w:rsidRPr="0089042B">
        <w:rPr>
          <w:spacing w:val="4"/>
          <w:szCs w:val="20"/>
        </w:rPr>
        <w:t xml:space="preserve">Jednocześnie oświadczam, że w związku z ww. okolicznością, na podstawie art. 110 ust. 2 ustawy pzp </w:t>
      </w:r>
      <w:r w:rsidRPr="0089042B">
        <w:rPr>
          <w:b/>
          <w:spacing w:val="4"/>
          <w:szCs w:val="20"/>
        </w:rPr>
        <w:t>podjąłem następujące środki naprawcze:</w:t>
      </w:r>
    </w:p>
    <w:p w14:paraId="5AE238DB" w14:textId="77777777" w:rsidR="00977186" w:rsidRPr="0089042B" w:rsidRDefault="00977186" w:rsidP="00977186">
      <w:pPr>
        <w:spacing w:line="276" w:lineRule="auto"/>
        <w:ind w:firstLine="426"/>
        <w:jc w:val="both"/>
        <w:rPr>
          <w:spacing w:val="4"/>
          <w:szCs w:val="20"/>
        </w:rPr>
      </w:pPr>
      <w:r w:rsidRPr="0089042B">
        <w:rPr>
          <w:spacing w:val="4"/>
          <w:szCs w:val="20"/>
        </w:rPr>
        <w:t>……………………………………………………………………………………………</w:t>
      </w:r>
    </w:p>
    <w:p w14:paraId="33AC0DD0" w14:textId="77777777" w:rsidR="00977186" w:rsidRPr="0089042B" w:rsidRDefault="00977186" w:rsidP="00977186">
      <w:pPr>
        <w:numPr>
          <w:ilvl w:val="1"/>
          <w:numId w:val="9"/>
        </w:numPr>
        <w:suppressAutoHyphens/>
        <w:spacing w:line="276" w:lineRule="auto"/>
        <w:ind w:left="284" w:hanging="284"/>
        <w:jc w:val="both"/>
        <w:rPr>
          <w:spacing w:val="4"/>
          <w:szCs w:val="20"/>
        </w:rPr>
      </w:pPr>
      <w:r w:rsidRPr="0089042B">
        <w:rPr>
          <w:i/>
          <w:iCs/>
          <w:spacing w:val="4"/>
          <w:szCs w:val="20"/>
        </w:rPr>
        <w:t>oświadczam</w:t>
      </w:r>
      <w:r w:rsidRPr="0089042B">
        <w:rPr>
          <w:szCs w:val="20"/>
        </w:rPr>
        <w:t xml:space="preserve">, </w:t>
      </w:r>
      <w:r w:rsidRPr="0089042B">
        <w:rPr>
          <w:spacing w:val="4"/>
          <w:szCs w:val="20"/>
        </w:rPr>
        <w:t xml:space="preserve">że dostęp do nw. podmiotowych środków dowodowych można uzyskać </w:t>
      </w:r>
      <w:r w:rsidRPr="0089042B">
        <w:rPr>
          <w:szCs w:val="20"/>
        </w:rPr>
        <w:t xml:space="preserve">za pomocą bezpłatnych i ogólnodostępnych baz danych, w szczególności rejestrów publicznych w rozumieniu </w:t>
      </w:r>
      <w:hyperlink r:id="rId8" w:anchor="/dokument/17181936" w:history="1">
        <w:r w:rsidRPr="0089042B">
          <w:rPr>
            <w:rStyle w:val="czeinternetowe"/>
            <w:szCs w:val="20"/>
          </w:rPr>
          <w:t>ustawy</w:t>
        </w:r>
      </w:hyperlink>
      <w:r w:rsidRPr="0089042B">
        <w:rPr>
          <w:szCs w:val="20"/>
        </w:rPr>
        <w:t xml:space="preserve"> z dnia 17 lutego 2005 r. o informatyzacji działalności podmiotów realizujących zadania publiczne</w:t>
      </w:r>
      <w:r w:rsidRPr="0089042B">
        <w:rPr>
          <w:spacing w:val="4"/>
          <w:szCs w:val="20"/>
        </w:rPr>
        <w:t xml:space="preserve"> </w:t>
      </w:r>
    </w:p>
    <w:p w14:paraId="6A9ABFBF" w14:textId="77777777" w:rsidR="00977186" w:rsidRPr="0089042B" w:rsidRDefault="00977186" w:rsidP="00977186">
      <w:pPr>
        <w:numPr>
          <w:ilvl w:val="0"/>
          <w:numId w:val="10"/>
        </w:numPr>
        <w:suppressAutoHyphens/>
        <w:spacing w:line="276" w:lineRule="auto"/>
        <w:ind w:left="851" w:hanging="425"/>
        <w:jc w:val="both"/>
        <w:rPr>
          <w:spacing w:val="4"/>
          <w:szCs w:val="20"/>
        </w:rPr>
      </w:pPr>
      <w:r w:rsidRPr="0089042B">
        <w:rPr>
          <w:spacing w:val="4"/>
          <w:szCs w:val="20"/>
        </w:rPr>
        <w:t>…………………………………………..(wymienić jakie), na podstawie danych umożliwiających dostęp do tych środków: …………………………………………………………………………………………………………………...…</w:t>
      </w:r>
    </w:p>
    <w:p w14:paraId="4DBB04C3" w14:textId="77777777" w:rsidR="00977186" w:rsidRPr="0089042B" w:rsidRDefault="00977186" w:rsidP="00977186">
      <w:pPr>
        <w:numPr>
          <w:ilvl w:val="0"/>
          <w:numId w:val="10"/>
        </w:numPr>
        <w:suppressAutoHyphens/>
        <w:spacing w:line="276" w:lineRule="auto"/>
        <w:ind w:left="851" w:hanging="425"/>
        <w:jc w:val="both"/>
        <w:rPr>
          <w:spacing w:val="4"/>
          <w:szCs w:val="20"/>
        </w:rPr>
      </w:pPr>
      <w:r w:rsidRPr="0089042B">
        <w:rPr>
          <w:spacing w:val="4"/>
          <w:szCs w:val="20"/>
        </w:rPr>
        <w:t>…………………………………………..(wymienić jakie), na podstawie danych umożliwiających dostęp do tych środków: …………………………………………………………………………………………….………………………..</w:t>
      </w:r>
    </w:p>
    <w:p w14:paraId="1AB288C8" w14:textId="77777777" w:rsidR="00977186" w:rsidRPr="0089042B" w:rsidRDefault="00977186" w:rsidP="00977186">
      <w:pPr>
        <w:numPr>
          <w:ilvl w:val="1"/>
          <w:numId w:val="9"/>
        </w:numPr>
        <w:tabs>
          <w:tab w:val="left" w:pos="142"/>
          <w:tab w:val="left" w:pos="284"/>
        </w:tabs>
        <w:suppressAutoHyphens/>
        <w:spacing w:line="276" w:lineRule="auto"/>
        <w:ind w:left="142" w:hanging="142"/>
        <w:jc w:val="both"/>
        <w:rPr>
          <w:spacing w:val="4"/>
          <w:szCs w:val="20"/>
        </w:rPr>
      </w:pPr>
      <w:r w:rsidRPr="0089042B">
        <w:rPr>
          <w:i/>
          <w:iCs/>
          <w:spacing w:val="4"/>
          <w:szCs w:val="20"/>
        </w:rPr>
        <w:t>oświadczam</w:t>
      </w:r>
      <w:r w:rsidRPr="0089042B">
        <w:rPr>
          <w:spacing w:val="4"/>
          <w:szCs w:val="20"/>
        </w:rPr>
        <w:t>, że Zamawiający posiada nw. podmiotowe środki dowodowe: ………………………………………………………………….……………..………..(wymienić jakie), oraz potwierdzam ich prawidłowość i aktualność.</w:t>
      </w:r>
    </w:p>
    <w:p w14:paraId="4E360F43" w14:textId="77777777" w:rsidR="00977186" w:rsidRPr="0089042B" w:rsidRDefault="00977186" w:rsidP="00977186">
      <w:pPr>
        <w:numPr>
          <w:ilvl w:val="1"/>
          <w:numId w:val="9"/>
        </w:numPr>
        <w:tabs>
          <w:tab w:val="left" w:pos="284"/>
        </w:tabs>
        <w:suppressAutoHyphens/>
        <w:spacing w:line="276" w:lineRule="auto"/>
        <w:ind w:left="142" w:hanging="142"/>
        <w:jc w:val="both"/>
        <w:rPr>
          <w:spacing w:val="4"/>
          <w:szCs w:val="20"/>
        </w:rPr>
      </w:pPr>
      <w:r w:rsidRPr="0089042B">
        <w:rPr>
          <w:spacing w:val="4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AF4566F" w14:textId="77777777" w:rsidR="00977186" w:rsidRPr="0089042B" w:rsidRDefault="00977186" w:rsidP="00977186">
      <w:pPr>
        <w:jc w:val="both"/>
        <w:rPr>
          <w:szCs w:val="20"/>
        </w:rPr>
      </w:pPr>
      <w:r w:rsidRPr="0089042B">
        <w:rPr>
          <w:b/>
          <w:bCs/>
          <w:i/>
          <w:iCs/>
          <w:szCs w:val="20"/>
        </w:rPr>
        <w:t>Dokument należy wypełnić i podpisać kwalifikowanym podpisem elektronicznym lub podpisem zaufanym lub podpisem osobistym.</w:t>
      </w:r>
    </w:p>
    <w:p w14:paraId="5AA492AD" w14:textId="77777777" w:rsidR="00977186" w:rsidRPr="0089042B" w:rsidRDefault="00977186" w:rsidP="00977186">
      <w:pPr>
        <w:jc w:val="both"/>
        <w:rPr>
          <w:szCs w:val="20"/>
        </w:rPr>
      </w:pPr>
      <w:r w:rsidRPr="0089042B">
        <w:rPr>
          <w:b/>
          <w:bCs/>
          <w:i/>
          <w:iCs/>
          <w:szCs w:val="20"/>
        </w:rPr>
        <w:t>Zamawiający zaleca zapisanie dokumentu w formacie PDF.</w:t>
      </w:r>
    </w:p>
    <w:p w14:paraId="769BD315" w14:textId="77777777" w:rsidR="00977186" w:rsidRPr="0089042B" w:rsidRDefault="00977186" w:rsidP="00977186">
      <w:pPr>
        <w:rPr>
          <w:i/>
          <w:szCs w:val="20"/>
        </w:rPr>
      </w:pPr>
      <w:r w:rsidRPr="0089042B">
        <w:rPr>
          <w:b/>
          <w:szCs w:val="20"/>
        </w:rPr>
        <w:t xml:space="preserve">UWAGA! </w:t>
      </w:r>
      <w:r w:rsidRPr="0089042B">
        <w:rPr>
          <w:bCs/>
          <w:szCs w:val="20"/>
        </w:rPr>
        <w:t xml:space="preserve"> W</w:t>
      </w:r>
      <w:r w:rsidRPr="0089042B">
        <w:rPr>
          <w:i/>
          <w:szCs w:val="20"/>
        </w:rPr>
        <w:t xml:space="preserve"> przypadku Wykonawców wspólnie ubiegających się o zamówienie, tj. Konsorcjum lub spółki cywilnej, oświadczenie składa oddzielnie w swoim imieniu każdy członek konsorcjum lub każdy wspólnik spółki cywilnej.</w:t>
      </w:r>
    </w:p>
    <w:p w14:paraId="52FDBD78" w14:textId="77777777" w:rsidR="00977186" w:rsidRPr="0089042B" w:rsidRDefault="00977186" w:rsidP="00977186">
      <w:pPr>
        <w:pStyle w:val="Akapitzlist"/>
        <w:rPr>
          <w:b/>
          <w:bCs/>
          <w:szCs w:val="20"/>
        </w:rPr>
      </w:pPr>
    </w:p>
    <w:p w14:paraId="6B5A93B6" w14:textId="77777777" w:rsidR="00977186" w:rsidRPr="0089042B" w:rsidRDefault="00977186" w:rsidP="00977186">
      <w:pPr>
        <w:pStyle w:val="Akapitzlist"/>
        <w:rPr>
          <w:b/>
          <w:bCs/>
          <w:szCs w:val="20"/>
        </w:rPr>
      </w:pPr>
    </w:p>
    <w:p w14:paraId="0CE19545" w14:textId="77777777" w:rsidR="00977186" w:rsidRPr="0089042B" w:rsidRDefault="00977186" w:rsidP="00977186">
      <w:pPr>
        <w:pStyle w:val="Akapitzlist"/>
        <w:rPr>
          <w:b/>
          <w:bCs/>
          <w:szCs w:val="20"/>
        </w:rPr>
      </w:pPr>
    </w:p>
    <w:p w14:paraId="45283E20" w14:textId="77777777" w:rsidR="00977186" w:rsidRPr="0089042B" w:rsidRDefault="00977186" w:rsidP="00977186">
      <w:pPr>
        <w:rPr>
          <w:b/>
          <w:bCs/>
          <w:szCs w:val="20"/>
        </w:rPr>
      </w:pPr>
      <w:r w:rsidRPr="0089042B">
        <w:rPr>
          <w:b/>
          <w:bCs/>
          <w:szCs w:val="20"/>
        </w:rPr>
        <w:br w:type="page"/>
      </w:r>
    </w:p>
    <w:p w14:paraId="33E42519" w14:textId="77777777" w:rsidR="00977186" w:rsidRPr="0089042B" w:rsidRDefault="00977186" w:rsidP="00977186">
      <w:pPr>
        <w:jc w:val="right"/>
        <w:rPr>
          <w:b/>
          <w:bCs/>
          <w:szCs w:val="20"/>
        </w:rPr>
      </w:pPr>
      <w:r w:rsidRPr="0089042B">
        <w:rPr>
          <w:b/>
          <w:szCs w:val="20"/>
        </w:rPr>
        <w:lastRenderedPageBreak/>
        <w:tab/>
      </w:r>
      <w:r w:rsidRPr="0089042B">
        <w:rPr>
          <w:b/>
          <w:szCs w:val="20"/>
        </w:rPr>
        <w:tab/>
      </w:r>
      <w:r w:rsidRPr="0089042B">
        <w:rPr>
          <w:b/>
          <w:szCs w:val="20"/>
        </w:rPr>
        <w:tab/>
      </w:r>
      <w:r w:rsidRPr="0089042B">
        <w:rPr>
          <w:b/>
          <w:szCs w:val="20"/>
        </w:rPr>
        <w:tab/>
      </w:r>
      <w:r w:rsidRPr="0089042B">
        <w:rPr>
          <w:b/>
          <w:szCs w:val="20"/>
        </w:rPr>
        <w:tab/>
      </w:r>
      <w:r w:rsidRPr="0089042B">
        <w:rPr>
          <w:b/>
          <w:szCs w:val="20"/>
        </w:rPr>
        <w:tab/>
      </w:r>
      <w:r w:rsidRPr="0089042B">
        <w:rPr>
          <w:b/>
          <w:szCs w:val="20"/>
        </w:rPr>
        <w:tab/>
      </w:r>
      <w:r w:rsidRPr="0089042B">
        <w:rPr>
          <w:b/>
          <w:bCs/>
          <w:szCs w:val="20"/>
        </w:rPr>
        <w:t xml:space="preserve">Załącznik nr </w:t>
      </w:r>
      <w:r>
        <w:rPr>
          <w:b/>
          <w:bCs/>
          <w:szCs w:val="20"/>
        </w:rPr>
        <w:t>4</w:t>
      </w:r>
      <w:r w:rsidRPr="0089042B">
        <w:rPr>
          <w:b/>
          <w:bCs/>
          <w:szCs w:val="20"/>
        </w:rPr>
        <w:t xml:space="preserve"> do SWZ </w:t>
      </w:r>
    </w:p>
    <w:tbl>
      <w:tblPr>
        <w:tblW w:w="9356" w:type="dxa"/>
        <w:tblInd w:w="27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shd w:val="clear" w:color="auto" w:fill="DBE0F4"/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3597"/>
        <w:gridCol w:w="5759"/>
      </w:tblGrid>
      <w:tr w:rsidR="00977186" w:rsidRPr="0089042B" w14:paraId="0CB85160" w14:textId="77777777" w:rsidTr="001557E1">
        <w:trPr>
          <w:trHeight w:val="360"/>
        </w:trPr>
        <w:tc>
          <w:tcPr>
            <w:tcW w:w="3597" w:type="dxa"/>
            <w:shd w:val="clear" w:color="auto" w:fill="DBE0F4"/>
            <w:tcMar>
              <w:left w:w="65" w:type="dxa"/>
            </w:tcMar>
          </w:tcPr>
          <w:p w14:paraId="526FF0E5" w14:textId="77777777" w:rsidR="00977186" w:rsidRPr="0089042B" w:rsidRDefault="00977186" w:rsidP="001557E1">
            <w:pPr>
              <w:suppressAutoHyphens/>
              <w:spacing w:line="252" w:lineRule="auto"/>
              <w:jc w:val="center"/>
              <w:rPr>
                <w:i/>
                <w:szCs w:val="20"/>
                <w:lang w:eastAsia="ar-SA"/>
              </w:rPr>
            </w:pPr>
          </w:p>
          <w:p w14:paraId="2B795F9A" w14:textId="77777777" w:rsidR="00977186" w:rsidRPr="0089042B" w:rsidRDefault="00977186" w:rsidP="001557E1">
            <w:pPr>
              <w:suppressAutoHyphens/>
              <w:spacing w:line="252" w:lineRule="auto"/>
              <w:jc w:val="center"/>
              <w:rPr>
                <w:i/>
                <w:szCs w:val="20"/>
                <w:lang w:eastAsia="ar-SA"/>
              </w:rPr>
            </w:pPr>
          </w:p>
          <w:p w14:paraId="6A556BB0" w14:textId="77777777" w:rsidR="00977186" w:rsidRPr="0089042B" w:rsidRDefault="00977186" w:rsidP="001557E1">
            <w:pPr>
              <w:suppressAutoHyphens/>
              <w:spacing w:line="252" w:lineRule="auto"/>
              <w:jc w:val="center"/>
              <w:rPr>
                <w:i/>
                <w:szCs w:val="20"/>
                <w:lang w:eastAsia="ar-SA"/>
              </w:rPr>
            </w:pPr>
          </w:p>
          <w:p w14:paraId="6A11297C" w14:textId="77777777" w:rsidR="00977186" w:rsidRPr="0089042B" w:rsidRDefault="00977186" w:rsidP="001557E1">
            <w:pPr>
              <w:suppressAutoHyphens/>
              <w:spacing w:line="252" w:lineRule="auto"/>
              <w:jc w:val="center"/>
              <w:rPr>
                <w:i/>
                <w:szCs w:val="20"/>
                <w:lang w:eastAsia="ar-SA"/>
              </w:rPr>
            </w:pPr>
          </w:p>
          <w:p w14:paraId="2F715F20" w14:textId="77777777" w:rsidR="00977186" w:rsidRPr="0089042B" w:rsidRDefault="00977186" w:rsidP="001557E1">
            <w:pPr>
              <w:suppressAutoHyphens/>
              <w:spacing w:line="252" w:lineRule="auto"/>
              <w:jc w:val="center"/>
              <w:rPr>
                <w:i/>
                <w:szCs w:val="20"/>
                <w:lang w:eastAsia="ar-SA"/>
              </w:rPr>
            </w:pPr>
          </w:p>
          <w:p w14:paraId="2B5B29BD" w14:textId="77777777" w:rsidR="00977186" w:rsidRPr="0089042B" w:rsidRDefault="00977186" w:rsidP="001557E1">
            <w:pPr>
              <w:tabs>
                <w:tab w:val="left" w:leader="dot" w:pos="9072"/>
              </w:tabs>
              <w:spacing w:before="120" w:line="252" w:lineRule="auto"/>
              <w:jc w:val="center"/>
              <w:rPr>
                <w:b/>
                <w:bCs/>
                <w:szCs w:val="20"/>
              </w:rPr>
            </w:pPr>
            <w:r w:rsidRPr="0089042B">
              <w:rPr>
                <w:i/>
                <w:szCs w:val="20"/>
              </w:rPr>
              <w:t>(nazwa Wykonawcy</w:t>
            </w:r>
            <w:r w:rsidRPr="0089042B">
              <w:rPr>
                <w:i/>
                <w:iCs/>
                <w:szCs w:val="20"/>
              </w:rPr>
              <w:t>/ Podmiotu udostepniającego zasoby</w:t>
            </w:r>
            <w:r w:rsidRPr="0089042B">
              <w:rPr>
                <w:i/>
                <w:szCs w:val="20"/>
              </w:rPr>
              <w:t>)</w:t>
            </w:r>
          </w:p>
        </w:tc>
        <w:tc>
          <w:tcPr>
            <w:tcW w:w="5759" w:type="dxa"/>
            <w:shd w:val="clear" w:color="auto" w:fill="DBE0F4"/>
            <w:tcMar>
              <w:left w:w="65" w:type="dxa"/>
            </w:tcMar>
            <w:vAlign w:val="center"/>
          </w:tcPr>
          <w:p w14:paraId="635D0CB4" w14:textId="77777777" w:rsidR="00977186" w:rsidRPr="0089042B" w:rsidRDefault="00977186" w:rsidP="001557E1">
            <w:pPr>
              <w:suppressAutoHyphens/>
              <w:spacing w:line="252" w:lineRule="auto"/>
              <w:jc w:val="center"/>
              <w:rPr>
                <w:b/>
                <w:bCs/>
                <w:szCs w:val="20"/>
                <w:lang w:eastAsia="ar-SA"/>
              </w:rPr>
            </w:pPr>
            <w:r w:rsidRPr="0089042B">
              <w:rPr>
                <w:b/>
                <w:szCs w:val="20"/>
                <w:lang w:eastAsia="ar-SA"/>
              </w:rPr>
              <w:t>OŚWIADCZENIE</w:t>
            </w:r>
            <w:r w:rsidRPr="0089042B">
              <w:rPr>
                <w:b/>
                <w:bCs/>
                <w:szCs w:val="20"/>
                <w:lang w:eastAsia="ar-SA"/>
              </w:rPr>
              <w:br/>
            </w:r>
            <w:r w:rsidRPr="0089042B">
              <w:rPr>
                <w:b/>
                <w:szCs w:val="20"/>
                <w:lang w:eastAsia="ar-SA"/>
              </w:rPr>
              <w:t>STANOWIĄCE WSTĘPNE POTWIERDZENIE, ŻE WYKONAWCA SPEŁNIA WARUNKI UDZIAŁU W POSTĘPOWANIU</w:t>
            </w:r>
          </w:p>
          <w:p w14:paraId="03BD3574" w14:textId="77777777" w:rsidR="00977186" w:rsidRPr="0089042B" w:rsidRDefault="00977186" w:rsidP="001557E1">
            <w:pPr>
              <w:suppressAutoHyphens/>
              <w:spacing w:line="252" w:lineRule="auto"/>
              <w:jc w:val="center"/>
              <w:rPr>
                <w:b/>
                <w:bCs/>
                <w:szCs w:val="20"/>
                <w:lang w:eastAsia="ar-SA"/>
              </w:rPr>
            </w:pPr>
            <w:r w:rsidRPr="0089042B">
              <w:rPr>
                <w:b/>
                <w:szCs w:val="20"/>
                <w:lang w:eastAsia="ar-SA"/>
              </w:rPr>
              <w:t>składane na podstawie art. 125 ust. 1 ustawy pzp</w:t>
            </w:r>
          </w:p>
        </w:tc>
      </w:tr>
    </w:tbl>
    <w:p w14:paraId="16168620" w14:textId="77777777" w:rsidR="00977186" w:rsidRPr="0089042B" w:rsidRDefault="00977186" w:rsidP="00977186">
      <w:pPr>
        <w:pStyle w:val="Default"/>
        <w:ind w:left="284"/>
        <w:jc w:val="both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  <w:r w:rsidRPr="0089042B">
        <w:rPr>
          <w:rFonts w:asciiTheme="minorHAnsi" w:hAnsiTheme="minorHAnsi" w:cstheme="minorHAnsi"/>
          <w:b/>
          <w:color w:val="auto"/>
          <w:spacing w:val="4"/>
          <w:sz w:val="20"/>
          <w:szCs w:val="20"/>
        </w:rPr>
        <w:t xml:space="preserve">Na potrzeby postępowania o udzielenie zamówienia publicznego pn. </w:t>
      </w:r>
      <w:r w:rsidRPr="0089042B">
        <w:rPr>
          <w:rFonts w:asciiTheme="minorHAnsi" w:hAnsiTheme="minorHAnsi" w:cstheme="minorHAnsi"/>
          <w:b/>
          <w:color w:val="auto"/>
          <w:sz w:val="20"/>
          <w:szCs w:val="20"/>
        </w:rPr>
        <w:t>„</w:t>
      </w:r>
      <w:r>
        <w:rPr>
          <w:rFonts w:asciiTheme="minorHAnsi" w:hAnsiTheme="minorHAnsi" w:cstheme="minorHAnsi"/>
          <w:b/>
          <w:bCs/>
          <w:color w:val="auto"/>
          <w:sz w:val="20"/>
          <w:szCs w:val="20"/>
        </w:rPr>
        <w:t>Kompleksowa dostawa paliwa gazowego do obiektów przy ul. V Poprzecznej 22 i ul. Lokalnej 33 w Warszawie</w:t>
      </w:r>
      <w:r w:rsidRPr="0089042B">
        <w:rPr>
          <w:rFonts w:asciiTheme="minorHAnsi" w:hAnsiTheme="minorHAnsi" w:cstheme="minorHAnsi"/>
          <w:b/>
          <w:bCs/>
          <w:color w:val="auto"/>
          <w:sz w:val="20"/>
          <w:szCs w:val="20"/>
        </w:rPr>
        <w:t>”</w:t>
      </w:r>
    </w:p>
    <w:p w14:paraId="79244094" w14:textId="77777777" w:rsidR="00977186" w:rsidRPr="0089042B" w:rsidRDefault="00977186" w:rsidP="00977186">
      <w:pPr>
        <w:pStyle w:val="Default"/>
        <w:ind w:left="284"/>
        <w:jc w:val="both"/>
        <w:rPr>
          <w:rFonts w:asciiTheme="minorHAnsi" w:hAnsiTheme="minorHAnsi"/>
          <w:color w:val="auto"/>
          <w:sz w:val="20"/>
          <w:szCs w:val="20"/>
        </w:rPr>
      </w:pPr>
    </w:p>
    <w:p w14:paraId="7ECE6E7D" w14:textId="77777777" w:rsidR="00977186" w:rsidRPr="0089042B" w:rsidRDefault="00977186" w:rsidP="00977186">
      <w:pPr>
        <w:pStyle w:val="Akapitzlist"/>
        <w:rPr>
          <w:b/>
          <w:bCs/>
          <w:szCs w:val="20"/>
        </w:rPr>
      </w:pPr>
      <w:r w:rsidRPr="0089042B">
        <w:rPr>
          <w:b/>
          <w:bCs/>
          <w:szCs w:val="20"/>
        </w:rPr>
        <w:t>oświadczam, że:</w:t>
      </w:r>
    </w:p>
    <w:p w14:paraId="5071B402" w14:textId="77777777" w:rsidR="00977186" w:rsidRPr="0089042B" w:rsidRDefault="00977186" w:rsidP="00977186">
      <w:pPr>
        <w:pStyle w:val="Akapitzlist"/>
        <w:numPr>
          <w:ilvl w:val="0"/>
          <w:numId w:val="12"/>
        </w:numPr>
        <w:rPr>
          <w:bCs/>
          <w:szCs w:val="20"/>
        </w:rPr>
      </w:pPr>
      <w:r w:rsidRPr="0089042B">
        <w:rPr>
          <w:b/>
          <w:bCs/>
          <w:szCs w:val="20"/>
        </w:rPr>
        <w:t>spełniam warunki udziału w postępowaniu</w:t>
      </w:r>
      <w:r w:rsidRPr="0089042B">
        <w:rPr>
          <w:bCs/>
          <w:szCs w:val="20"/>
        </w:rPr>
        <w:t xml:space="preserve"> określone przez Zamawiającego w Rozdziale XVIII, ust. 2 pkt </w:t>
      </w:r>
      <w:r>
        <w:rPr>
          <w:bCs/>
          <w:szCs w:val="20"/>
        </w:rPr>
        <w:t>2</w:t>
      </w:r>
      <w:r w:rsidRPr="0089042B">
        <w:rPr>
          <w:bCs/>
          <w:szCs w:val="20"/>
        </w:rPr>
        <w:t xml:space="preserve"> SWZ </w:t>
      </w:r>
    </w:p>
    <w:p w14:paraId="3513A1A5" w14:textId="77777777" w:rsidR="00977186" w:rsidRPr="0089042B" w:rsidRDefault="00977186" w:rsidP="00977186">
      <w:pPr>
        <w:pStyle w:val="Akapitzlist"/>
        <w:numPr>
          <w:ilvl w:val="0"/>
          <w:numId w:val="12"/>
        </w:numPr>
        <w:suppressAutoHyphens/>
        <w:jc w:val="both"/>
        <w:rPr>
          <w:spacing w:val="4"/>
          <w:szCs w:val="20"/>
        </w:rPr>
      </w:pPr>
      <w:r w:rsidRPr="0089042B">
        <w:rPr>
          <w:b/>
          <w:bCs/>
          <w:i/>
          <w:spacing w:val="4"/>
          <w:szCs w:val="20"/>
        </w:rPr>
        <w:t>(wykreślić jeśli nie dotyczy)</w:t>
      </w:r>
      <w:r w:rsidRPr="0089042B">
        <w:rPr>
          <w:spacing w:val="4"/>
          <w:szCs w:val="20"/>
        </w:rPr>
        <w:t xml:space="preserve"> oświadczam, że w celu </w:t>
      </w:r>
      <w:r w:rsidRPr="00913249">
        <w:rPr>
          <w:spacing w:val="4"/>
          <w:szCs w:val="20"/>
        </w:rPr>
        <w:t>wykaza</w:t>
      </w:r>
      <w:r w:rsidRPr="0089042B">
        <w:rPr>
          <w:spacing w:val="4"/>
          <w:szCs w:val="20"/>
        </w:rPr>
        <w:t xml:space="preserve">nia spełniania warunków udziału </w:t>
      </w:r>
      <w:r w:rsidRPr="0089042B">
        <w:rPr>
          <w:spacing w:val="4"/>
          <w:szCs w:val="20"/>
        </w:rPr>
        <w:br/>
        <w:t>w postępowaniu wskazanych przez Zamawiającego w ogłoszeniu o niniejszym zamówieniu, polegam na zasobach następujących podmiotów, w następujących zakresie:</w:t>
      </w:r>
    </w:p>
    <w:tbl>
      <w:tblPr>
        <w:tblW w:w="8615" w:type="dxa"/>
        <w:tblInd w:w="534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270"/>
        <w:gridCol w:w="4345"/>
      </w:tblGrid>
      <w:tr w:rsidR="00977186" w:rsidRPr="0089042B" w14:paraId="1D23B6E3" w14:textId="77777777" w:rsidTr="001557E1">
        <w:tc>
          <w:tcPr>
            <w:tcW w:w="42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4D2D0684" w14:textId="77777777" w:rsidR="00977186" w:rsidRPr="0089042B" w:rsidRDefault="00977186" w:rsidP="001557E1">
            <w:pPr>
              <w:suppressAutoHyphens/>
              <w:jc w:val="center"/>
              <w:rPr>
                <w:b/>
                <w:bCs/>
                <w:i/>
                <w:iCs/>
                <w:spacing w:val="4"/>
                <w:szCs w:val="20"/>
              </w:rPr>
            </w:pPr>
            <w:r w:rsidRPr="0089042B">
              <w:rPr>
                <w:b/>
                <w:i/>
                <w:spacing w:val="4"/>
                <w:szCs w:val="20"/>
              </w:rPr>
              <w:t>nazwa podmiotu</w:t>
            </w:r>
          </w:p>
        </w:tc>
        <w:tc>
          <w:tcPr>
            <w:tcW w:w="4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535FCC0B" w14:textId="77777777" w:rsidR="00977186" w:rsidRPr="0089042B" w:rsidRDefault="00977186" w:rsidP="001557E1">
            <w:pPr>
              <w:suppressAutoHyphens/>
              <w:jc w:val="center"/>
              <w:rPr>
                <w:b/>
                <w:bCs/>
                <w:i/>
                <w:iCs/>
                <w:spacing w:val="4"/>
                <w:szCs w:val="20"/>
              </w:rPr>
            </w:pPr>
            <w:r w:rsidRPr="0089042B">
              <w:rPr>
                <w:b/>
                <w:i/>
                <w:spacing w:val="4"/>
                <w:szCs w:val="20"/>
              </w:rPr>
              <w:t>Zakres*</w:t>
            </w:r>
          </w:p>
        </w:tc>
      </w:tr>
      <w:tr w:rsidR="00977186" w:rsidRPr="0089042B" w14:paraId="599D9021" w14:textId="77777777" w:rsidTr="001557E1">
        <w:tc>
          <w:tcPr>
            <w:tcW w:w="42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7E2BE3B9" w14:textId="77777777" w:rsidR="00977186" w:rsidRPr="0089042B" w:rsidRDefault="00977186" w:rsidP="001557E1">
            <w:pPr>
              <w:suppressAutoHyphens/>
              <w:jc w:val="center"/>
              <w:rPr>
                <w:bCs/>
                <w:spacing w:val="4"/>
                <w:szCs w:val="20"/>
              </w:rPr>
            </w:pPr>
          </w:p>
        </w:tc>
        <w:tc>
          <w:tcPr>
            <w:tcW w:w="4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74CC386C" w14:textId="77777777" w:rsidR="00977186" w:rsidRPr="0089042B" w:rsidRDefault="00977186" w:rsidP="001557E1">
            <w:pPr>
              <w:suppressAutoHyphens/>
              <w:jc w:val="center"/>
              <w:rPr>
                <w:bCs/>
                <w:spacing w:val="4"/>
                <w:szCs w:val="20"/>
              </w:rPr>
            </w:pPr>
          </w:p>
        </w:tc>
      </w:tr>
      <w:tr w:rsidR="00977186" w:rsidRPr="0089042B" w14:paraId="763B2232" w14:textId="77777777" w:rsidTr="001557E1">
        <w:tc>
          <w:tcPr>
            <w:tcW w:w="42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0CAF1670" w14:textId="77777777" w:rsidR="00977186" w:rsidRPr="0089042B" w:rsidRDefault="00977186" w:rsidP="001557E1">
            <w:pPr>
              <w:suppressAutoHyphens/>
              <w:jc w:val="center"/>
              <w:rPr>
                <w:bCs/>
                <w:spacing w:val="4"/>
                <w:szCs w:val="20"/>
              </w:rPr>
            </w:pPr>
          </w:p>
        </w:tc>
        <w:tc>
          <w:tcPr>
            <w:tcW w:w="4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33FC6F00" w14:textId="77777777" w:rsidR="00977186" w:rsidRPr="0089042B" w:rsidRDefault="00977186" w:rsidP="001557E1">
            <w:pPr>
              <w:suppressAutoHyphens/>
              <w:jc w:val="center"/>
              <w:rPr>
                <w:bCs/>
                <w:spacing w:val="4"/>
                <w:szCs w:val="20"/>
              </w:rPr>
            </w:pPr>
          </w:p>
        </w:tc>
      </w:tr>
    </w:tbl>
    <w:p w14:paraId="559BD824" w14:textId="77777777" w:rsidR="00977186" w:rsidRPr="0089042B" w:rsidRDefault="00977186" w:rsidP="00977186">
      <w:pPr>
        <w:pStyle w:val="Akapitzlist"/>
        <w:ind w:hanging="294"/>
        <w:rPr>
          <w:b/>
          <w:bCs/>
          <w:szCs w:val="20"/>
        </w:rPr>
      </w:pPr>
      <w:r w:rsidRPr="0089042B">
        <w:rPr>
          <w:b/>
          <w:bCs/>
          <w:szCs w:val="20"/>
        </w:rPr>
        <w:t>zakres*: zdolności technicznej (doświadczenia/udostępnionego potencjału technicznego – urządzeń)</w:t>
      </w:r>
    </w:p>
    <w:p w14:paraId="56BFC035" w14:textId="77777777" w:rsidR="00977186" w:rsidRPr="0089042B" w:rsidRDefault="00977186" w:rsidP="00977186">
      <w:pPr>
        <w:pStyle w:val="Akapitzlist"/>
        <w:numPr>
          <w:ilvl w:val="0"/>
          <w:numId w:val="11"/>
        </w:numPr>
        <w:suppressAutoHyphens/>
        <w:jc w:val="both"/>
        <w:rPr>
          <w:spacing w:val="4"/>
          <w:szCs w:val="20"/>
        </w:rPr>
      </w:pPr>
      <w:r w:rsidRPr="0089042B">
        <w:rPr>
          <w:i/>
          <w:spacing w:val="4"/>
          <w:szCs w:val="20"/>
        </w:rPr>
        <w:t>oświadczam</w:t>
      </w:r>
      <w:r w:rsidRPr="0089042B">
        <w:rPr>
          <w:szCs w:val="20"/>
        </w:rPr>
        <w:t xml:space="preserve">, </w:t>
      </w:r>
      <w:r w:rsidRPr="0089042B">
        <w:rPr>
          <w:spacing w:val="4"/>
          <w:szCs w:val="20"/>
        </w:rPr>
        <w:t xml:space="preserve">że dostęp do nw. podmiotowych środków dowodowych można uzyskać </w:t>
      </w:r>
      <w:r w:rsidRPr="0089042B">
        <w:rPr>
          <w:szCs w:val="20"/>
        </w:rPr>
        <w:t xml:space="preserve">za pomocą bezpłatnych i ogólnodostępnych baz danych, w szczególności rejestrów publicznych w rozumieniu </w:t>
      </w:r>
      <w:hyperlink r:id="rId9" w:anchor="/dokument/17181936" w:history="1">
        <w:r w:rsidRPr="0089042B">
          <w:rPr>
            <w:rStyle w:val="czeinternetowe"/>
            <w:szCs w:val="20"/>
          </w:rPr>
          <w:t>ustawy</w:t>
        </w:r>
      </w:hyperlink>
      <w:r w:rsidRPr="0089042B">
        <w:rPr>
          <w:szCs w:val="20"/>
        </w:rPr>
        <w:t xml:space="preserve"> z dnia 17 lutego 2005 r. o informatyzacji działalności podmiotów realizujących zadania publiczne</w:t>
      </w:r>
      <w:r w:rsidRPr="0089042B">
        <w:rPr>
          <w:spacing w:val="4"/>
          <w:szCs w:val="20"/>
        </w:rPr>
        <w:t xml:space="preserve"> </w:t>
      </w:r>
    </w:p>
    <w:p w14:paraId="153D9702" w14:textId="77777777" w:rsidR="00977186" w:rsidRPr="0089042B" w:rsidRDefault="00977186" w:rsidP="00977186">
      <w:pPr>
        <w:numPr>
          <w:ilvl w:val="0"/>
          <w:numId w:val="10"/>
        </w:numPr>
        <w:suppressAutoHyphens/>
        <w:ind w:left="851" w:hanging="425"/>
        <w:jc w:val="both"/>
        <w:rPr>
          <w:spacing w:val="4"/>
          <w:szCs w:val="20"/>
        </w:rPr>
      </w:pPr>
      <w:r w:rsidRPr="0089042B">
        <w:rPr>
          <w:spacing w:val="4"/>
          <w:szCs w:val="20"/>
        </w:rPr>
        <w:t>…………………………………………..(wymienić jakie), na podstawie danych umożliwiających dostęp do tych środków: ……………………………………………………………………………………………………..…………………..…</w:t>
      </w:r>
    </w:p>
    <w:p w14:paraId="76D6F4D3" w14:textId="77777777" w:rsidR="00977186" w:rsidRPr="0089042B" w:rsidRDefault="00977186" w:rsidP="00977186">
      <w:pPr>
        <w:numPr>
          <w:ilvl w:val="0"/>
          <w:numId w:val="10"/>
        </w:numPr>
        <w:suppressAutoHyphens/>
        <w:ind w:left="851" w:hanging="425"/>
        <w:jc w:val="both"/>
        <w:rPr>
          <w:spacing w:val="4"/>
          <w:szCs w:val="20"/>
        </w:rPr>
      </w:pPr>
      <w:r w:rsidRPr="0089042B">
        <w:rPr>
          <w:spacing w:val="4"/>
          <w:szCs w:val="20"/>
        </w:rPr>
        <w:t>…………………………………………..(wymienić jakie), na podstawie danych umożliwiających dostęp do tych środków: ………………………………………………………………………………………………………..…………………..</w:t>
      </w:r>
    </w:p>
    <w:p w14:paraId="2F7B3F56" w14:textId="77777777" w:rsidR="00977186" w:rsidRPr="0089042B" w:rsidRDefault="00977186" w:rsidP="00977186">
      <w:pPr>
        <w:pStyle w:val="Akapitzlist"/>
        <w:numPr>
          <w:ilvl w:val="0"/>
          <w:numId w:val="11"/>
        </w:numPr>
        <w:suppressAutoHyphens/>
        <w:jc w:val="both"/>
        <w:rPr>
          <w:spacing w:val="4"/>
          <w:szCs w:val="20"/>
        </w:rPr>
      </w:pPr>
      <w:r w:rsidRPr="0089042B">
        <w:rPr>
          <w:i/>
          <w:spacing w:val="4"/>
          <w:szCs w:val="20"/>
        </w:rPr>
        <w:t>oświadczam</w:t>
      </w:r>
      <w:r w:rsidRPr="0089042B">
        <w:rPr>
          <w:spacing w:val="4"/>
          <w:szCs w:val="20"/>
        </w:rPr>
        <w:t>, że Zamawiający posiada nw. podmiotowe środki dowodowe: ……………………..(wymienić jakie), oraz potwierdzam ich prawidłowość i aktualność.</w:t>
      </w:r>
    </w:p>
    <w:p w14:paraId="26398350" w14:textId="77777777" w:rsidR="00977186" w:rsidRPr="0089042B" w:rsidRDefault="00977186" w:rsidP="00977186">
      <w:pPr>
        <w:pStyle w:val="Akapitzlist"/>
        <w:numPr>
          <w:ilvl w:val="0"/>
          <w:numId w:val="11"/>
        </w:numPr>
        <w:suppressAutoHyphens/>
        <w:jc w:val="both"/>
        <w:rPr>
          <w:spacing w:val="4"/>
          <w:szCs w:val="20"/>
        </w:rPr>
      </w:pPr>
      <w:r w:rsidRPr="0089042B">
        <w:rPr>
          <w:spacing w:val="4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76F48F7" w14:textId="77777777" w:rsidR="00977186" w:rsidRPr="0089042B" w:rsidRDefault="00977186" w:rsidP="00977186">
      <w:pPr>
        <w:ind w:left="567"/>
        <w:jc w:val="both"/>
        <w:rPr>
          <w:szCs w:val="20"/>
        </w:rPr>
      </w:pPr>
      <w:r w:rsidRPr="0089042B">
        <w:rPr>
          <w:b/>
          <w:bCs/>
          <w:i/>
          <w:iCs/>
          <w:szCs w:val="20"/>
        </w:rPr>
        <w:t>Dokument należy wypełnić i podpisać kwalifikowanym podpisem elektronicznym lub podpisem zaufanym lub podpisem osobistym.</w:t>
      </w:r>
    </w:p>
    <w:p w14:paraId="534EE859" w14:textId="77777777" w:rsidR="00977186" w:rsidRPr="0089042B" w:rsidRDefault="00977186" w:rsidP="00977186">
      <w:pPr>
        <w:ind w:firstLine="68"/>
        <w:jc w:val="both"/>
        <w:rPr>
          <w:b/>
          <w:bCs/>
          <w:i/>
          <w:iCs/>
          <w:szCs w:val="20"/>
        </w:rPr>
      </w:pPr>
      <w:r w:rsidRPr="0089042B">
        <w:rPr>
          <w:b/>
          <w:bCs/>
          <w:i/>
          <w:iCs/>
          <w:szCs w:val="20"/>
        </w:rPr>
        <w:t>Zamawiający zaleca zapisanie dokumentu w formacie PDF.</w:t>
      </w:r>
    </w:p>
    <w:p w14:paraId="15347627" w14:textId="77777777" w:rsidR="00977186" w:rsidRPr="0089042B" w:rsidRDefault="00977186" w:rsidP="00977186">
      <w:pPr>
        <w:ind w:firstLine="68"/>
        <w:jc w:val="both"/>
        <w:rPr>
          <w:szCs w:val="20"/>
        </w:rPr>
      </w:pPr>
    </w:p>
    <w:p w14:paraId="18A56527" w14:textId="77777777" w:rsidR="00977186" w:rsidRPr="0089042B" w:rsidRDefault="00977186" w:rsidP="00977186">
      <w:pPr>
        <w:ind w:firstLine="68"/>
        <w:rPr>
          <w:i/>
          <w:szCs w:val="20"/>
        </w:rPr>
      </w:pPr>
      <w:r w:rsidRPr="0089042B">
        <w:rPr>
          <w:b/>
          <w:szCs w:val="20"/>
        </w:rPr>
        <w:t xml:space="preserve">UWAGA! </w:t>
      </w:r>
      <w:r w:rsidRPr="0089042B">
        <w:rPr>
          <w:bCs/>
          <w:szCs w:val="20"/>
        </w:rPr>
        <w:t xml:space="preserve"> W</w:t>
      </w:r>
      <w:r w:rsidRPr="0089042B">
        <w:rPr>
          <w:i/>
          <w:szCs w:val="20"/>
        </w:rPr>
        <w:t xml:space="preserve"> przypadku Wykonawców wspólnie ubiegających się o zamówienie, tj. Konsorcjum lub spółki cywilnej, oświadczenie składa oddzielnie w swoim imieniu każdy członek konsorcjum lub każdy wspólnik spółki cywilnej.</w:t>
      </w:r>
    </w:p>
    <w:p w14:paraId="779A036A" w14:textId="1302D0B2" w:rsidR="00977186" w:rsidRDefault="00977186">
      <w:pPr>
        <w:ind w:left="0" w:firstLine="0"/>
      </w:pPr>
      <w:r>
        <w:br w:type="page"/>
      </w:r>
    </w:p>
    <w:p w14:paraId="6E0CEA98" w14:textId="1302D0B2" w:rsidR="00562676" w:rsidRDefault="00562676" w:rsidP="00977186"/>
    <w:p w14:paraId="4DDBEB55" w14:textId="77777777" w:rsidR="00977186" w:rsidRPr="0089042B" w:rsidRDefault="00977186" w:rsidP="00977186">
      <w:pPr>
        <w:jc w:val="right"/>
        <w:rPr>
          <w:b/>
          <w:bCs/>
          <w:iCs/>
          <w:szCs w:val="20"/>
        </w:rPr>
      </w:pPr>
      <w:r w:rsidRPr="0089042B">
        <w:rPr>
          <w:b/>
          <w:bCs/>
          <w:iCs/>
          <w:szCs w:val="20"/>
        </w:rPr>
        <w:t>Załącznik nr 6 do SWZ</w:t>
      </w:r>
    </w:p>
    <w:tbl>
      <w:tblPr>
        <w:tblW w:w="9356" w:type="dxa"/>
        <w:tblInd w:w="27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shd w:val="clear" w:color="auto" w:fill="DBE0F4"/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3597"/>
        <w:gridCol w:w="5759"/>
      </w:tblGrid>
      <w:tr w:rsidR="00977186" w:rsidRPr="0089042B" w14:paraId="1F80A2B0" w14:textId="77777777" w:rsidTr="001557E1">
        <w:trPr>
          <w:trHeight w:val="360"/>
        </w:trPr>
        <w:tc>
          <w:tcPr>
            <w:tcW w:w="3597" w:type="dxa"/>
            <w:shd w:val="clear" w:color="auto" w:fill="DBE0F4"/>
            <w:tcMar>
              <w:left w:w="65" w:type="dxa"/>
            </w:tcMar>
          </w:tcPr>
          <w:p w14:paraId="08DFE9E2" w14:textId="77777777" w:rsidR="00977186" w:rsidRPr="0089042B" w:rsidRDefault="00977186" w:rsidP="001557E1">
            <w:pPr>
              <w:suppressAutoHyphens/>
              <w:spacing w:line="252" w:lineRule="auto"/>
              <w:jc w:val="center"/>
              <w:rPr>
                <w:i/>
                <w:szCs w:val="20"/>
                <w:lang w:eastAsia="ar-SA"/>
              </w:rPr>
            </w:pPr>
          </w:p>
          <w:p w14:paraId="111C39F4" w14:textId="77777777" w:rsidR="00977186" w:rsidRPr="0089042B" w:rsidRDefault="00977186" w:rsidP="001557E1">
            <w:pPr>
              <w:suppressAutoHyphens/>
              <w:spacing w:line="252" w:lineRule="auto"/>
              <w:jc w:val="center"/>
              <w:rPr>
                <w:i/>
                <w:szCs w:val="20"/>
                <w:lang w:eastAsia="ar-SA"/>
              </w:rPr>
            </w:pPr>
          </w:p>
          <w:p w14:paraId="02E7F79F" w14:textId="77777777" w:rsidR="00977186" w:rsidRPr="0089042B" w:rsidRDefault="00977186" w:rsidP="001557E1">
            <w:pPr>
              <w:suppressAutoHyphens/>
              <w:spacing w:line="252" w:lineRule="auto"/>
              <w:jc w:val="center"/>
              <w:rPr>
                <w:i/>
                <w:szCs w:val="20"/>
                <w:lang w:eastAsia="ar-SA"/>
              </w:rPr>
            </w:pPr>
          </w:p>
          <w:p w14:paraId="18134829" w14:textId="77777777" w:rsidR="00977186" w:rsidRPr="0089042B" w:rsidRDefault="00977186" w:rsidP="001557E1">
            <w:pPr>
              <w:suppressAutoHyphens/>
              <w:spacing w:line="252" w:lineRule="auto"/>
              <w:jc w:val="center"/>
              <w:rPr>
                <w:i/>
                <w:szCs w:val="20"/>
                <w:lang w:eastAsia="ar-SA"/>
              </w:rPr>
            </w:pPr>
          </w:p>
          <w:p w14:paraId="36C4059E" w14:textId="77777777" w:rsidR="00977186" w:rsidRPr="0089042B" w:rsidRDefault="00977186" w:rsidP="001557E1">
            <w:pPr>
              <w:suppressAutoHyphens/>
              <w:spacing w:line="252" w:lineRule="auto"/>
              <w:jc w:val="center"/>
              <w:rPr>
                <w:i/>
                <w:szCs w:val="20"/>
                <w:lang w:eastAsia="ar-SA"/>
              </w:rPr>
            </w:pPr>
          </w:p>
          <w:p w14:paraId="19185C23" w14:textId="77777777" w:rsidR="00977186" w:rsidRPr="0089042B" w:rsidRDefault="00977186" w:rsidP="001557E1">
            <w:pPr>
              <w:tabs>
                <w:tab w:val="left" w:leader="dot" w:pos="9072"/>
              </w:tabs>
              <w:spacing w:before="120" w:line="252" w:lineRule="auto"/>
              <w:jc w:val="center"/>
              <w:rPr>
                <w:b/>
                <w:bCs/>
                <w:szCs w:val="20"/>
              </w:rPr>
            </w:pPr>
            <w:r w:rsidRPr="0089042B">
              <w:rPr>
                <w:i/>
                <w:szCs w:val="20"/>
              </w:rPr>
              <w:t>(nazwa Wykonawcy</w:t>
            </w:r>
            <w:r w:rsidRPr="0089042B">
              <w:rPr>
                <w:i/>
                <w:iCs/>
                <w:szCs w:val="20"/>
              </w:rPr>
              <w:t>/ Podmiotu udostepniającego zasoby</w:t>
            </w:r>
            <w:r w:rsidRPr="0089042B">
              <w:rPr>
                <w:i/>
                <w:szCs w:val="20"/>
              </w:rPr>
              <w:t>)</w:t>
            </w:r>
          </w:p>
        </w:tc>
        <w:tc>
          <w:tcPr>
            <w:tcW w:w="5759" w:type="dxa"/>
            <w:shd w:val="clear" w:color="auto" w:fill="DBE0F4"/>
            <w:tcMar>
              <w:left w:w="65" w:type="dxa"/>
            </w:tcMar>
            <w:vAlign w:val="center"/>
          </w:tcPr>
          <w:p w14:paraId="5693671B" w14:textId="77777777" w:rsidR="00977186" w:rsidRPr="0089042B" w:rsidRDefault="00977186" w:rsidP="001557E1">
            <w:pPr>
              <w:spacing w:after="120" w:line="252" w:lineRule="auto"/>
              <w:jc w:val="center"/>
              <w:rPr>
                <w:b/>
                <w:bCs/>
                <w:szCs w:val="20"/>
              </w:rPr>
            </w:pPr>
            <w:r w:rsidRPr="0089042B">
              <w:rPr>
                <w:b/>
                <w:bCs/>
                <w:szCs w:val="20"/>
              </w:rPr>
              <w:t>WZÓR</w:t>
            </w:r>
          </w:p>
          <w:p w14:paraId="6FE76015" w14:textId="77777777" w:rsidR="00977186" w:rsidRPr="0089042B" w:rsidRDefault="00977186" w:rsidP="001557E1">
            <w:pPr>
              <w:spacing w:after="120" w:line="252" w:lineRule="auto"/>
              <w:jc w:val="center"/>
              <w:rPr>
                <w:b/>
                <w:bCs/>
                <w:szCs w:val="20"/>
              </w:rPr>
            </w:pPr>
            <w:r w:rsidRPr="0089042B">
              <w:rPr>
                <w:b/>
                <w:szCs w:val="20"/>
              </w:rPr>
              <w:t>TREŚCI ZOBOWIĄZANIA</w:t>
            </w:r>
          </w:p>
          <w:p w14:paraId="1A5DE757" w14:textId="77777777" w:rsidR="00977186" w:rsidRPr="0089042B" w:rsidRDefault="00977186" w:rsidP="001557E1">
            <w:pPr>
              <w:suppressAutoHyphens/>
              <w:spacing w:line="252" w:lineRule="auto"/>
              <w:jc w:val="center"/>
              <w:rPr>
                <w:b/>
                <w:bCs/>
                <w:szCs w:val="20"/>
                <w:lang w:eastAsia="ar-SA"/>
              </w:rPr>
            </w:pPr>
            <w:r w:rsidRPr="0089042B">
              <w:rPr>
                <w:b/>
                <w:szCs w:val="20"/>
              </w:rPr>
              <w:t>PODMIOTU UDOSTĘPNIAJĄCEGO ZASOBY</w:t>
            </w:r>
          </w:p>
        </w:tc>
      </w:tr>
    </w:tbl>
    <w:p w14:paraId="24EE089D" w14:textId="77777777" w:rsidR="00977186" w:rsidRPr="0089042B" w:rsidRDefault="00977186" w:rsidP="00977186">
      <w:pPr>
        <w:pStyle w:val="Default"/>
        <w:ind w:left="284"/>
        <w:jc w:val="both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  <w:r w:rsidRPr="0089042B">
        <w:rPr>
          <w:rFonts w:asciiTheme="minorHAnsi" w:hAnsiTheme="minorHAnsi" w:cstheme="minorHAnsi"/>
          <w:color w:val="auto"/>
          <w:sz w:val="20"/>
          <w:szCs w:val="20"/>
        </w:rPr>
        <w:t xml:space="preserve">Dotyczy postępowania o udzielenie zamówienia publicznego </w:t>
      </w:r>
      <w:r w:rsidRPr="0089042B">
        <w:rPr>
          <w:rFonts w:asciiTheme="minorHAnsi" w:hAnsiTheme="minorHAnsi" w:cstheme="minorHAnsi"/>
          <w:b/>
          <w:color w:val="auto"/>
          <w:spacing w:val="4"/>
          <w:sz w:val="20"/>
          <w:szCs w:val="20"/>
        </w:rPr>
        <w:t xml:space="preserve">pn. </w:t>
      </w:r>
      <w:r w:rsidRPr="0089042B">
        <w:rPr>
          <w:rFonts w:asciiTheme="minorHAnsi" w:hAnsiTheme="minorHAnsi" w:cstheme="minorHAnsi"/>
          <w:b/>
          <w:color w:val="auto"/>
          <w:sz w:val="20"/>
          <w:szCs w:val="20"/>
        </w:rPr>
        <w:t>„</w:t>
      </w:r>
      <w:r>
        <w:rPr>
          <w:rFonts w:asciiTheme="minorHAnsi" w:hAnsiTheme="minorHAnsi" w:cstheme="minorHAnsi"/>
          <w:b/>
          <w:bCs/>
          <w:color w:val="auto"/>
          <w:sz w:val="20"/>
          <w:szCs w:val="20"/>
        </w:rPr>
        <w:t>Kompleksowa dostawa paliwa gazowego do obiektów przy ul. V Poprzecznej 22 i ul. Lokalnej 33 w Warszawie</w:t>
      </w:r>
      <w:r w:rsidRPr="0089042B">
        <w:rPr>
          <w:rFonts w:asciiTheme="minorHAnsi" w:hAnsiTheme="minorHAnsi" w:cstheme="minorHAnsi"/>
          <w:b/>
          <w:bCs/>
          <w:color w:val="auto"/>
          <w:sz w:val="20"/>
          <w:szCs w:val="20"/>
        </w:rPr>
        <w:t>”</w:t>
      </w:r>
    </w:p>
    <w:p w14:paraId="5ACD3E3C" w14:textId="77777777" w:rsidR="00977186" w:rsidRPr="0089042B" w:rsidRDefault="00977186" w:rsidP="00977186">
      <w:pPr>
        <w:pStyle w:val="Default"/>
        <w:ind w:left="284"/>
        <w:jc w:val="both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</w:p>
    <w:p w14:paraId="0ED95D6A" w14:textId="77777777" w:rsidR="00977186" w:rsidRPr="0089042B" w:rsidRDefault="00977186" w:rsidP="00977186">
      <w:pPr>
        <w:pStyle w:val="Akapitzlist"/>
        <w:rPr>
          <w:szCs w:val="20"/>
        </w:rPr>
      </w:pPr>
    </w:p>
    <w:p w14:paraId="43E16846" w14:textId="77777777" w:rsidR="00977186" w:rsidRPr="0089042B" w:rsidRDefault="00977186" w:rsidP="00977186">
      <w:pPr>
        <w:pStyle w:val="Default"/>
        <w:ind w:left="284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</w:p>
    <w:p w14:paraId="396A2B2F" w14:textId="77777777" w:rsidR="00977186" w:rsidRPr="0089042B" w:rsidRDefault="00977186" w:rsidP="00977186">
      <w:pPr>
        <w:pStyle w:val="Akapitzlist"/>
        <w:ind w:left="426"/>
        <w:rPr>
          <w:bCs/>
          <w:szCs w:val="20"/>
        </w:rPr>
      </w:pPr>
      <w:r w:rsidRPr="0089042B">
        <w:rPr>
          <w:b/>
          <w:bCs/>
          <w:szCs w:val="20"/>
        </w:rPr>
        <w:t>Oświadczam, że</w:t>
      </w:r>
      <w:r w:rsidRPr="0089042B">
        <w:rPr>
          <w:bCs/>
          <w:szCs w:val="20"/>
        </w:rPr>
        <w:t xml:space="preserve"> zobowiązuję się do oddania do dyspozycji niezbędnych zasobów na potrzeby realizacji przedmiotowego zamówienia nw. Wykonawcy: </w:t>
      </w:r>
    </w:p>
    <w:p w14:paraId="3907772D" w14:textId="77777777" w:rsidR="00977186" w:rsidRPr="0089042B" w:rsidRDefault="00977186" w:rsidP="00977186">
      <w:pPr>
        <w:pStyle w:val="Akapitzlist"/>
        <w:ind w:left="426"/>
        <w:rPr>
          <w:bCs/>
          <w:szCs w:val="20"/>
        </w:rPr>
      </w:pPr>
      <w:r w:rsidRPr="0089042B">
        <w:rPr>
          <w:bCs/>
          <w:szCs w:val="20"/>
        </w:rPr>
        <w:t>.........................................................................................................................................................</w:t>
      </w:r>
    </w:p>
    <w:p w14:paraId="6E73CFAA" w14:textId="77777777" w:rsidR="00977186" w:rsidRPr="0089042B" w:rsidRDefault="00977186" w:rsidP="00977186">
      <w:pPr>
        <w:pStyle w:val="Akapitzlist"/>
        <w:rPr>
          <w:bCs/>
          <w:szCs w:val="20"/>
        </w:rPr>
      </w:pPr>
    </w:p>
    <w:p w14:paraId="6BF2902F" w14:textId="77777777" w:rsidR="00977186" w:rsidRPr="0089042B" w:rsidRDefault="00977186" w:rsidP="00977186">
      <w:pPr>
        <w:pStyle w:val="Akapitzlist"/>
        <w:numPr>
          <w:ilvl w:val="0"/>
          <w:numId w:val="7"/>
        </w:numPr>
        <w:rPr>
          <w:bCs/>
          <w:szCs w:val="20"/>
        </w:rPr>
      </w:pPr>
      <w:r w:rsidRPr="0089042B">
        <w:rPr>
          <w:bCs/>
          <w:szCs w:val="20"/>
        </w:rPr>
        <w:t>zakres dostępnych Wykonawcy zasobów Podmiotu udostępniającego zasoby:</w:t>
      </w:r>
    </w:p>
    <w:p w14:paraId="53925CC6" w14:textId="77777777" w:rsidR="00977186" w:rsidRPr="0089042B" w:rsidRDefault="00977186" w:rsidP="00977186">
      <w:pPr>
        <w:pStyle w:val="Akapitzlist"/>
        <w:numPr>
          <w:ilvl w:val="0"/>
          <w:numId w:val="6"/>
        </w:numPr>
        <w:ind w:left="709" w:hanging="283"/>
        <w:rPr>
          <w:szCs w:val="20"/>
        </w:rPr>
      </w:pPr>
      <w:r w:rsidRPr="0089042B">
        <w:rPr>
          <w:szCs w:val="20"/>
        </w:rPr>
        <w:t xml:space="preserve">□  uprawnień do prowadzenia określonej działalności gospodarczej lub zawodowej, o ile wynika to </w:t>
      </w:r>
      <w:r w:rsidRPr="0089042B">
        <w:rPr>
          <w:szCs w:val="20"/>
        </w:rPr>
        <w:br/>
        <w:t>z odrębnych przepisów</w:t>
      </w:r>
      <w:r w:rsidRPr="0089042B">
        <w:rPr>
          <w:b/>
          <w:szCs w:val="20"/>
        </w:rPr>
        <w:t>*</w:t>
      </w:r>
      <w:r w:rsidRPr="0089042B">
        <w:rPr>
          <w:szCs w:val="20"/>
        </w:rPr>
        <w:t>,</w:t>
      </w:r>
    </w:p>
    <w:p w14:paraId="30FE01F4" w14:textId="77777777" w:rsidR="00977186" w:rsidRPr="0089042B" w:rsidRDefault="00977186" w:rsidP="00977186">
      <w:pPr>
        <w:pStyle w:val="Akapitzlist"/>
        <w:numPr>
          <w:ilvl w:val="0"/>
          <w:numId w:val="6"/>
        </w:numPr>
        <w:ind w:left="709" w:hanging="283"/>
        <w:rPr>
          <w:szCs w:val="20"/>
        </w:rPr>
      </w:pPr>
      <w:r w:rsidRPr="0089042B">
        <w:rPr>
          <w:szCs w:val="20"/>
        </w:rPr>
        <w:t>□  zdolności technicznej (doświadczenie)</w:t>
      </w:r>
      <w:r w:rsidRPr="0089042B">
        <w:rPr>
          <w:b/>
          <w:szCs w:val="20"/>
        </w:rPr>
        <w:t>*</w:t>
      </w:r>
      <w:r w:rsidRPr="0089042B">
        <w:rPr>
          <w:szCs w:val="20"/>
        </w:rPr>
        <w:t xml:space="preserve"> </w:t>
      </w:r>
    </w:p>
    <w:p w14:paraId="1B9DC84E" w14:textId="77777777" w:rsidR="00977186" w:rsidRPr="0089042B" w:rsidRDefault="00977186" w:rsidP="00977186">
      <w:pPr>
        <w:pStyle w:val="Akapitzlist"/>
        <w:numPr>
          <w:ilvl w:val="0"/>
          <w:numId w:val="6"/>
        </w:numPr>
        <w:ind w:left="426"/>
        <w:rPr>
          <w:szCs w:val="20"/>
        </w:rPr>
      </w:pPr>
      <w:r w:rsidRPr="0089042B">
        <w:rPr>
          <w:szCs w:val="20"/>
        </w:rPr>
        <w:t>a) ……………………………………………………...</w:t>
      </w:r>
    </w:p>
    <w:p w14:paraId="0F1A29F0" w14:textId="77777777" w:rsidR="00977186" w:rsidRPr="0089042B" w:rsidRDefault="00977186" w:rsidP="00977186">
      <w:pPr>
        <w:pStyle w:val="Akapitzlist"/>
        <w:numPr>
          <w:ilvl w:val="0"/>
          <w:numId w:val="6"/>
        </w:numPr>
        <w:ind w:left="426"/>
        <w:rPr>
          <w:szCs w:val="20"/>
        </w:rPr>
      </w:pPr>
      <w:r w:rsidRPr="0089042B">
        <w:rPr>
          <w:szCs w:val="20"/>
        </w:rPr>
        <w:t>b) ……………………………………………………...</w:t>
      </w:r>
    </w:p>
    <w:p w14:paraId="79C7883E" w14:textId="77777777" w:rsidR="00977186" w:rsidRPr="0089042B" w:rsidRDefault="00977186" w:rsidP="00977186">
      <w:pPr>
        <w:pStyle w:val="Akapitzlist"/>
        <w:numPr>
          <w:ilvl w:val="0"/>
          <w:numId w:val="6"/>
        </w:numPr>
        <w:ind w:left="426"/>
        <w:rPr>
          <w:szCs w:val="20"/>
        </w:rPr>
      </w:pPr>
      <w:r w:rsidRPr="0089042B">
        <w:rPr>
          <w:b/>
          <w:i/>
          <w:szCs w:val="20"/>
        </w:rPr>
        <w:t>* należy wskazać odpowiedni zakres</w:t>
      </w:r>
    </w:p>
    <w:p w14:paraId="76C2AB3B" w14:textId="77777777" w:rsidR="00977186" w:rsidRPr="0089042B" w:rsidRDefault="00977186" w:rsidP="00977186">
      <w:pPr>
        <w:pStyle w:val="Akapitzlist"/>
        <w:rPr>
          <w:szCs w:val="20"/>
        </w:rPr>
      </w:pPr>
    </w:p>
    <w:p w14:paraId="252FE840" w14:textId="77777777" w:rsidR="00977186" w:rsidRPr="0089042B" w:rsidRDefault="00977186" w:rsidP="00977186">
      <w:pPr>
        <w:pStyle w:val="Akapitzlist"/>
        <w:rPr>
          <w:szCs w:val="20"/>
        </w:rPr>
      </w:pPr>
      <w:r w:rsidRPr="0089042B">
        <w:rPr>
          <w:szCs w:val="20"/>
        </w:rPr>
        <w:t>2) sposób udostępnienia Wykonawcy i wykorzystanie przez niego zasobów Podmiotu udostępniającego zasoby przy wykonywaniu zamówienia</w:t>
      </w:r>
    </w:p>
    <w:p w14:paraId="39EDB5CB" w14:textId="77777777" w:rsidR="00977186" w:rsidRPr="0089042B" w:rsidRDefault="00977186" w:rsidP="00977186">
      <w:pPr>
        <w:pStyle w:val="Akapitzlist"/>
        <w:rPr>
          <w:szCs w:val="20"/>
        </w:rPr>
      </w:pPr>
      <w:r w:rsidRPr="0089042B">
        <w:rPr>
          <w:szCs w:val="20"/>
        </w:rPr>
        <w:t>………………………………………………………………………………………..………</w:t>
      </w:r>
    </w:p>
    <w:p w14:paraId="6F63FEB7" w14:textId="77777777" w:rsidR="00977186" w:rsidRPr="0089042B" w:rsidRDefault="00977186" w:rsidP="00977186">
      <w:pPr>
        <w:pStyle w:val="Akapitzlist"/>
        <w:rPr>
          <w:szCs w:val="20"/>
        </w:rPr>
      </w:pPr>
      <w:r w:rsidRPr="0089042B">
        <w:rPr>
          <w:szCs w:val="20"/>
        </w:rPr>
        <w:t>………………………………………………………………………………………..………</w:t>
      </w:r>
    </w:p>
    <w:p w14:paraId="6A2FA7BE" w14:textId="77777777" w:rsidR="00977186" w:rsidRPr="0089042B" w:rsidRDefault="00977186" w:rsidP="00977186">
      <w:pPr>
        <w:pStyle w:val="Akapitzlist"/>
        <w:ind w:hanging="294"/>
        <w:rPr>
          <w:szCs w:val="20"/>
        </w:rPr>
      </w:pPr>
      <w:r w:rsidRPr="0089042B">
        <w:rPr>
          <w:szCs w:val="20"/>
        </w:rPr>
        <w:t>3) okres udostępnienia Wykonawcy i wykorzystanie przez niego zasobów Podmiotu udostępniającego  zasoby przy wykonywaniu zamówienia</w:t>
      </w:r>
    </w:p>
    <w:p w14:paraId="41430834" w14:textId="77777777" w:rsidR="00977186" w:rsidRPr="0089042B" w:rsidRDefault="00977186" w:rsidP="00977186">
      <w:pPr>
        <w:pStyle w:val="Akapitzlist"/>
        <w:ind w:hanging="11"/>
        <w:rPr>
          <w:szCs w:val="20"/>
        </w:rPr>
      </w:pPr>
      <w:r w:rsidRPr="0089042B">
        <w:rPr>
          <w:szCs w:val="20"/>
        </w:rPr>
        <w:t>…………………………………………………………………………..………………………………………………………………………………………………………………………</w:t>
      </w:r>
    </w:p>
    <w:p w14:paraId="439E871C" w14:textId="77777777" w:rsidR="00977186" w:rsidRPr="0089042B" w:rsidRDefault="00977186" w:rsidP="00977186">
      <w:pPr>
        <w:pStyle w:val="Akapitzlist"/>
        <w:numPr>
          <w:ilvl w:val="0"/>
          <w:numId w:val="5"/>
        </w:numPr>
        <w:rPr>
          <w:szCs w:val="20"/>
        </w:rPr>
      </w:pPr>
      <w:r w:rsidRPr="0089042B">
        <w:rPr>
          <w:szCs w:val="20"/>
        </w:rPr>
        <w:t>jaki zakres przedmiotu zamówienia zrealizuje Podmiot udostępniający zasoby w ramach udostępnianych zasobów (  uprawnień do prowadzenia określonej działalności gospodarczej lub zawodowej, o ile wynika to z odrębnych przepisów/ zdolności technicznej lub  zawodowej)</w:t>
      </w:r>
      <w:r w:rsidRPr="0089042B">
        <w:rPr>
          <w:b/>
          <w:szCs w:val="20"/>
        </w:rPr>
        <w:t>**</w:t>
      </w:r>
    </w:p>
    <w:p w14:paraId="33B21D4E" w14:textId="77777777" w:rsidR="00977186" w:rsidRPr="0089042B" w:rsidRDefault="00977186" w:rsidP="00977186">
      <w:pPr>
        <w:pStyle w:val="Akapitzlist"/>
        <w:ind w:hanging="11"/>
        <w:rPr>
          <w:szCs w:val="20"/>
        </w:rPr>
      </w:pPr>
      <w:r w:rsidRPr="0089042B">
        <w:rPr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31B14E6" w14:textId="77777777" w:rsidR="00977186" w:rsidRPr="0089042B" w:rsidRDefault="00977186" w:rsidP="00977186">
      <w:pPr>
        <w:pStyle w:val="Akapitzlist"/>
        <w:ind w:hanging="11"/>
        <w:rPr>
          <w:szCs w:val="20"/>
        </w:rPr>
      </w:pPr>
    </w:p>
    <w:p w14:paraId="50FD940B" w14:textId="77777777" w:rsidR="00977186" w:rsidRPr="0089042B" w:rsidRDefault="00977186" w:rsidP="00977186">
      <w:pPr>
        <w:pStyle w:val="Akapitzlist"/>
        <w:ind w:left="567" w:hanging="283"/>
        <w:rPr>
          <w:b/>
          <w:i/>
          <w:szCs w:val="20"/>
        </w:rPr>
      </w:pPr>
      <w:r w:rsidRPr="0089042B">
        <w:rPr>
          <w:b/>
          <w:i/>
          <w:szCs w:val="20"/>
        </w:rPr>
        <w:t>**wymagane jest wskazanie w jakim zakresie Podmiot udostępniający zasoby zrealizuje usługi, których wskazane zdolności dotyczą.</w:t>
      </w:r>
    </w:p>
    <w:p w14:paraId="2B2557B1" w14:textId="77777777" w:rsidR="00977186" w:rsidRPr="0089042B" w:rsidRDefault="00977186" w:rsidP="00977186">
      <w:pPr>
        <w:pStyle w:val="Akapitzlist"/>
        <w:ind w:left="567" w:hanging="283"/>
        <w:rPr>
          <w:b/>
          <w:i/>
          <w:szCs w:val="20"/>
        </w:rPr>
      </w:pPr>
    </w:p>
    <w:p w14:paraId="52A1F824" w14:textId="77777777" w:rsidR="00977186" w:rsidRPr="0089042B" w:rsidRDefault="00977186" w:rsidP="00977186">
      <w:pPr>
        <w:ind w:left="567"/>
        <w:rPr>
          <w:szCs w:val="20"/>
        </w:rPr>
      </w:pPr>
      <w:r w:rsidRPr="0089042B">
        <w:rPr>
          <w:b/>
          <w:bCs/>
          <w:i/>
          <w:iCs/>
          <w:szCs w:val="20"/>
        </w:rPr>
        <w:t>Dokument należy wypełnić i podpisać kwalifikowanym podpisem elektronicznym lub podpisem zaufanym lub podpisem osobistym.</w:t>
      </w:r>
    </w:p>
    <w:p w14:paraId="2AB96AED" w14:textId="77777777" w:rsidR="00977186" w:rsidRPr="0089042B" w:rsidRDefault="00977186" w:rsidP="00977186">
      <w:pPr>
        <w:pStyle w:val="Akapitzlist"/>
        <w:ind w:left="567"/>
        <w:rPr>
          <w:b/>
          <w:i/>
          <w:szCs w:val="20"/>
        </w:rPr>
      </w:pPr>
      <w:r w:rsidRPr="0089042B">
        <w:rPr>
          <w:b/>
          <w:bCs/>
          <w:i/>
          <w:iCs/>
          <w:szCs w:val="20"/>
        </w:rPr>
        <w:t>Zamawiający zaleca zapisanie dokumentu w formacie PDF.</w:t>
      </w:r>
    </w:p>
    <w:p w14:paraId="2647C484" w14:textId="77777777" w:rsidR="00977186" w:rsidRPr="0089042B" w:rsidRDefault="00977186" w:rsidP="00977186">
      <w:pPr>
        <w:pStyle w:val="Akapitzlist"/>
        <w:ind w:left="567" w:hanging="283"/>
        <w:rPr>
          <w:b/>
          <w:i/>
          <w:szCs w:val="20"/>
        </w:rPr>
      </w:pPr>
    </w:p>
    <w:p w14:paraId="2A4ABB32" w14:textId="77777777" w:rsidR="00977186" w:rsidRPr="0089042B" w:rsidRDefault="00977186" w:rsidP="00977186">
      <w:pPr>
        <w:pStyle w:val="Akapitzlist"/>
        <w:ind w:left="567" w:hanging="283"/>
        <w:rPr>
          <w:b/>
          <w:i/>
          <w:szCs w:val="20"/>
        </w:rPr>
      </w:pPr>
    </w:p>
    <w:p w14:paraId="0FFC2C55" w14:textId="77777777" w:rsidR="00977186" w:rsidRPr="0089042B" w:rsidRDefault="00977186" w:rsidP="00977186">
      <w:pPr>
        <w:pStyle w:val="Akapitzlist"/>
        <w:ind w:left="567" w:hanging="283"/>
        <w:rPr>
          <w:b/>
          <w:i/>
          <w:szCs w:val="20"/>
        </w:rPr>
      </w:pPr>
    </w:p>
    <w:p w14:paraId="583D7113" w14:textId="77777777" w:rsidR="00977186" w:rsidRPr="0089042B" w:rsidRDefault="00977186" w:rsidP="00977186">
      <w:pPr>
        <w:pStyle w:val="Akapitzlist"/>
        <w:ind w:left="567" w:hanging="283"/>
        <w:rPr>
          <w:b/>
          <w:i/>
          <w:szCs w:val="20"/>
        </w:rPr>
      </w:pPr>
    </w:p>
    <w:p w14:paraId="4827C895" w14:textId="77777777" w:rsidR="00977186" w:rsidRPr="0089042B" w:rsidRDefault="00977186" w:rsidP="00977186">
      <w:pPr>
        <w:pStyle w:val="Akapitzlist"/>
        <w:ind w:left="567" w:hanging="283"/>
        <w:rPr>
          <w:b/>
          <w:i/>
          <w:szCs w:val="20"/>
        </w:rPr>
      </w:pPr>
    </w:p>
    <w:p w14:paraId="3946DE70" w14:textId="77777777" w:rsidR="00977186" w:rsidRPr="0089042B" w:rsidRDefault="00977186" w:rsidP="00977186">
      <w:pPr>
        <w:pStyle w:val="Akapitzlist"/>
        <w:ind w:left="567" w:hanging="283"/>
        <w:rPr>
          <w:b/>
          <w:i/>
          <w:szCs w:val="20"/>
        </w:rPr>
      </w:pPr>
    </w:p>
    <w:p w14:paraId="6ED02E26" w14:textId="77777777" w:rsidR="00977186" w:rsidRPr="0089042B" w:rsidRDefault="00977186" w:rsidP="00977186">
      <w:pPr>
        <w:rPr>
          <w:b/>
          <w:i/>
          <w:szCs w:val="20"/>
        </w:rPr>
      </w:pPr>
      <w:r w:rsidRPr="0089042B">
        <w:rPr>
          <w:b/>
          <w:i/>
          <w:szCs w:val="20"/>
        </w:rPr>
        <w:br w:type="page"/>
      </w:r>
    </w:p>
    <w:p w14:paraId="4387623D" w14:textId="77777777" w:rsidR="00977186" w:rsidRPr="0089042B" w:rsidRDefault="00977186" w:rsidP="00977186">
      <w:pPr>
        <w:rPr>
          <w:szCs w:val="20"/>
        </w:rPr>
      </w:pPr>
    </w:p>
    <w:p w14:paraId="3BD09082" w14:textId="77777777" w:rsidR="00977186" w:rsidRPr="0089042B" w:rsidRDefault="00977186" w:rsidP="00977186">
      <w:pPr>
        <w:jc w:val="right"/>
        <w:rPr>
          <w:b/>
          <w:szCs w:val="20"/>
        </w:rPr>
      </w:pPr>
      <w:r w:rsidRPr="0089042B">
        <w:rPr>
          <w:b/>
          <w:szCs w:val="20"/>
        </w:rPr>
        <w:tab/>
      </w:r>
      <w:r w:rsidRPr="0089042B">
        <w:rPr>
          <w:b/>
          <w:szCs w:val="20"/>
        </w:rPr>
        <w:tab/>
      </w:r>
      <w:r w:rsidRPr="0089042B">
        <w:rPr>
          <w:b/>
          <w:szCs w:val="20"/>
        </w:rPr>
        <w:tab/>
      </w:r>
      <w:r w:rsidRPr="0089042B">
        <w:rPr>
          <w:b/>
          <w:szCs w:val="20"/>
        </w:rPr>
        <w:tab/>
      </w:r>
      <w:r w:rsidRPr="0089042B">
        <w:rPr>
          <w:b/>
          <w:szCs w:val="20"/>
        </w:rPr>
        <w:tab/>
      </w:r>
      <w:r w:rsidRPr="0089042B">
        <w:rPr>
          <w:b/>
          <w:szCs w:val="20"/>
        </w:rPr>
        <w:tab/>
      </w:r>
      <w:r w:rsidRPr="0089042B">
        <w:rPr>
          <w:b/>
          <w:szCs w:val="20"/>
        </w:rPr>
        <w:tab/>
        <w:t>Załącznik nr 7 do SWZ</w:t>
      </w:r>
    </w:p>
    <w:tbl>
      <w:tblPr>
        <w:tblStyle w:val="Tabela-Siatka"/>
        <w:tblW w:w="0" w:type="auto"/>
        <w:tblInd w:w="4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BE0F4"/>
        <w:tblLook w:val="04A0" w:firstRow="1" w:lastRow="0" w:firstColumn="1" w:lastColumn="0" w:noHBand="0" w:noVBand="1"/>
      </w:tblPr>
      <w:tblGrid>
        <w:gridCol w:w="9140"/>
      </w:tblGrid>
      <w:tr w:rsidR="00977186" w:rsidRPr="0089042B" w14:paraId="6299B0AB" w14:textId="77777777" w:rsidTr="001557E1">
        <w:tc>
          <w:tcPr>
            <w:tcW w:w="9140" w:type="dxa"/>
            <w:shd w:val="clear" w:color="auto" w:fill="DBE0F4"/>
          </w:tcPr>
          <w:p w14:paraId="4B44969B" w14:textId="77777777" w:rsidR="00977186" w:rsidRPr="0089042B" w:rsidRDefault="00977186" w:rsidP="001557E1">
            <w:pPr>
              <w:pStyle w:val="Akapitzlist"/>
              <w:rPr>
                <w:rFonts w:cstheme="minorHAnsi"/>
                <w:b/>
                <w:bCs/>
                <w:iCs/>
                <w:szCs w:val="20"/>
              </w:rPr>
            </w:pPr>
          </w:p>
          <w:p w14:paraId="215287CF" w14:textId="77777777" w:rsidR="00977186" w:rsidRPr="0089042B" w:rsidRDefault="00977186" w:rsidP="001557E1">
            <w:pPr>
              <w:pStyle w:val="Akapitzlist"/>
              <w:ind w:left="-182"/>
              <w:jc w:val="center"/>
              <w:rPr>
                <w:rFonts w:cstheme="minorHAnsi"/>
                <w:b/>
                <w:bCs/>
                <w:iCs/>
                <w:szCs w:val="20"/>
              </w:rPr>
            </w:pPr>
            <w:r w:rsidRPr="0089042B">
              <w:rPr>
                <w:rFonts w:cstheme="minorHAnsi"/>
                <w:b/>
                <w:bCs/>
                <w:iCs/>
                <w:szCs w:val="20"/>
              </w:rPr>
              <w:t>OŚWIADCZENIE  WYKONAWCÓW</w:t>
            </w:r>
          </w:p>
          <w:p w14:paraId="7630DF52" w14:textId="77777777" w:rsidR="00977186" w:rsidRPr="0089042B" w:rsidRDefault="00977186" w:rsidP="001557E1">
            <w:pPr>
              <w:pStyle w:val="Akapitzlist"/>
              <w:ind w:left="-182"/>
              <w:jc w:val="center"/>
              <w:rPr>
                <w:rFonts w:cstheme="minorHAnsi"/>
                <w:b/>
                <w:bCs/>
                <w:iCs/>
                <w:szCs w:val="20"/>
              </w:rPr>
            </w:pPr>
            <w:r w:rsidRPr="0089042B">
              <w:rPr>
                <w:rFonts w:cstheme="minorHAnsi"/>
                <w:b/>
                <w:bCs/>
                <w:iCs/>
                <w:szCs w:val="20"/>
              </w:rPr>
              <w:t>WSPÓLNIE UBIEGAJĄCYCH SIĘ O UDZIELENIE  ZAMÓWIENIA</w:t>
            </w:r>
          </w:p>
          <w:p w14:paraId="4BF445CC" w14:textId="77777777" w:rsidR="00977186" w:rsidRPr="0089042B" w:rsidRDefault="00977186" w:rsidP="001557E1">
            <w:pPr>
              <w:pStyle w:val="Akapitzlist"/>
              <w:ind w:left="-182"/>
              <w:jc w:val="center"/>
              <w:rPr>
                <w:rFonts w:cstheme="minorHAnsi"/>
                <w:b/>
                <w:szCs w:val="20"/>
              </w:rPr>
            </w:pPr>
            <w:r w:rsidRPr="0089042B">
              <w:rPr>
                <w:rFonts w:cstheme="minorHAnsi"/>
                <w:b/>
                <w:szCs w:val="20"/>
              </w:rPr>
              <w:t>składane na podstawie art. 117 ust. 4 ustawy Pzp</w:t>
            </w:r>
          </w:p>
          <w:p w14:paraId="75268A6F" w14:textId="77777777" w:rsidR="00977186" w:rsidRPr="0089042B" w:rsidRDefault="00977186" w:rsidP="001557E1">
            <w:pPr>
              <w:pStyle w:val="Akapitzlist"/>
              <w:rPr>
                <w:rFonts w:cstheme="minorHAnsi"/>
                <w:b/>
                <w:szCs w:val="20"/>
              </w:rPr>
            </w:pPr>
          </w:p>
        </w:tc>
      </w:tr>
    </w:tbl>
    <w:p w14:paraId="3D1B8323" w14:textId="77777777" w:rsidR="00977186" w:rsidRPr="0089042B" w:rsidRDefault="00977186" w:rsidP="00977186">
      <w:pPr>
        <w:pStyle w:val="Akapitzlist"/>
        <w:rPr>
          <w:b/>
          <w:szCs w:val="20"/>
        </w:rPr>
      </w:pPr>
    </w:p>
    <w:p w14:paraId="6382A895" w14:textId="77777777" w:rsidR="00977186" w:rsidRPr="0089042B" w:rsidRDefault="00977186" w:rsidP="00977186">
      <w:pPr>
        <w:pStyle w:val="Default"/>
        <w:ind w:left="284"/>
        <w:jc w:val="both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  <w:r w:rsidRPr="0089042B">
        <w:rPr>
          <w:rFonts w:asciiTheme="minorHAnsi" w:hAnsiTheme="minorHAnsi" w:cstheme="minorHAnsi"/>
          <w:color w:val="auto"/>
          <w:sz w:val="20"/>
          <w:szCs w:val="20"/>
        </w:rPr>
        <w:t xml:space="preserve">Dotyczące postępowania o udzielenie zamówienia publicznego pn. </w:t>
      </w:r>
      <w:r w:rsidRPr="0089042B">
        <w:rPr>
          <w:rFonts w:asciiTheme="minorHAnsi" w:hAnsiTheme="minorHAnsi" w:cstheme="minorHAnsi"/>
          <w:b/>
          <w:color w:val="auto"/>
          <w:sz w:val="20"/>
          <w:szCs w:val="20"/>
        </w:rPr>
        <w:t>„</w:t>
      </w:r>
      <w:r>
        <w:rPr>
          <w:rFonts w:asciiTheme="minorHAnsi" w:hAnsiTheme="minorHAnsi" w:cstheme="minorHAnsi"/>
          <w:b/>
          <w:bCs/>
          <w:color w:val="auto"/>
          <w:sz w:val="20"/>
          <w:szCs w:val="20"/>
        </w:rPr>
        <w:t>Kompleksowa dostawa paliwa gazowego do obiektów przy ul. V Poprzecznej 22 i ul. Lokalnej 33 w Warszawie</w:t>
      </w:r>
      <w:r w:rsidRPr="0089042B">
        <w:rPr>
          <w:rFonts w:asciiTheme="minorHAnsi" w:hAnsiTheme="minorHAnsi" w:cstheme="minorHAnsi"/>
          <w:b/>
          <w:bCs/>
          <w:color w:val="auto"/>
          <w:sz w:val="20"/>
          <w:szCs w:val="20"/>
        </w:rPr>
        <w:t>”</w:t>
      </w:r>
    </w:p>
    <w:p w14:paraId="268A5849" w14:textId="77777777" w:rsidR="00977186" w:rsidRPr="0089042B" w:rsidRDefault="00977186" w:rsidP="00977186">
      <w:pPr>
        <w:pStyle w:val="Default"/>
        <w:ind w:left="284"/>
        <w:jc w:val="both"/>
        <w:rPr>
          <w:rFonts w:asciiTheme="minorHAnsi" w:hAnsiTheme="minorHAnsi" w:cstheme="minorHAnsi"/>
          <w:b/>
          <w:color w:val="auto"/>
          <w:sz w:val="20"/>
          <w:szCs w:val="20"/>
        </w:rPr>
      </w:pPr>
    </w:p>
    <w:p w14:paraId="2469C189" w14:textId="77777777" w:rsidR="00977186" w:rsidRPr="0089042B" w:rsidRDefault="00977186" w:rsidP="00977186">
      <w:pPr>
        <w:pStyle w:val="Akapitzlist"/>
        <w:ind w:left="426"/>
        <w:jc w:val="both"/>
        <w:rPr>
          <w:szCs w:val="20"/>
        </w:rPr>
      </w:pPr>
    </w:p>
    <w:p w14:paraId="08327685" w14:textId="77777777" w:rsidR="00977186" w:rsidRPr="0089042B" w:rsidRDefault="00977186" w:rsidP="00977186">
      <w:pPr>
        <w:pStyle w:val="Akapitzlist"/>
        <w:ind w:left="426"/>
        <w:rPr>
          <w:szCs w:val="20"/>
        </w:rPr>
      </w:pPr>
      <w:r w:rsidRPr="0089042B">
        <w:rPr>
          <w:szCs w:val="20"/>
        </w:rPr>
        <w:t>.........................................................................................................................................................</w:t>
      </w:r>
    </w:p>
    <w:p w14:paraId="12F98650" w14:textId="77777777" w:rsidR="00977186" w:rsidRPr="0089042B" w:rsidRDefault="00977186" w:rsidP="00977186">
      <w:pPr>
        <w:pStyle w:val="Akapitzlist"/>
        <w:ind w:left="426"/>
        <w:rPr>
          <w:szCs w:val="20"/>
        </w:rPr>
      </w:pPr>
    </w:p>
    <w:p w14:paraId="09A2752C" w14:textId="77777777" w:rsidR="00977186" w:rsidRPr="0089042B" w:rsidRDefault="00977186" w:rsidP="00977186">
      <w:pPr>
        <w:pStyle w:val="Akapitzlist"/>
        <w:ind w:left="426"/>
        <w:rPr>
          <w:szCs w:val="20"/>
        </w:rPr>
      </w:pPr>
      <w:r w:rsidRPr="0089042B">
        <w:rPr>
          <w:szCs w:val="20"/>
        </w:rPr>
        <w:t>……………………………………………………………………………………………………………………………………………………</w:t>
      </w:r>
    </w:p>
    <w:p w14:paraId="3875BEC0" w14:textId="77777777" w:rsidR="00977186" w:rsidRPr="0089042B" w:rsidRDefault="00977186" w:rsidP="00977186">
      <w:pPr>
        <w:pStyle w:val="Akapitzlist"/>
        <w:ind w:left="426"/>
        <w:jc w:val="center"/>
        <w:rPr>
          <w:b/>
          <w:bCs/>
          <w:i/>
          <w:szCs w:val="20"/>
        </w:rPr>
      </w:pPr>
      <w:r w:rsidRPr="0089042B">
        <w:rPr>
          <w:b/>
          <w:bCs/>
          <w:i/>
          <w:szCs w:val="20"/>
        </w:rPr>
        <w:t>(nazwy i adresy Wykonawców wspólnie ubiegających się o udzielenie zamówienia)</w:t>
      </w:r>
    </w:p>
    <w:p w14:paraId="18239435" w14:textId="77777777" w:rsidR="00977186" w:rsidRPr="0089042B" w:rsidRDefault="00977186" w:rsidP="00977186">
      <w:pPr>
        <w:pStyle w:val="Akapitzlist"/>
        <w:ind w:left="426"/>
        <w:jc w:val="center"/>
        <w:rPr>
          <w:b/>
          <w:bCs/>
          <w:i/>
          <w:szCs w:val="20"/>
        </w:rPr>
      </w:pPr>
    </w:p>
    <w:p w14:paraId="27F98188" w14:textId="77777777" w:rsidR="00977186" w:rsidRPr="0089042B" w:rsidRDefault="00977186" w:rsidP="00977186">
      <w:pPr>
        <w:pStyle w:val="Akapitzlist"/>
        <w:ind w:left="426"/>
        <w:rPr>
          <w:szCs w:val="20"/>
        </w:rPr>
      </w:pPr>
      <w:r w:rsidRPr="0089042B">
        <w:rPr>
          <w:szCs w:val="20"/>
        </w:rPr>
        <w:t>Oświadczam, iż przedmiot zamówienia zostanie wykonany przez nw. Wykonawców w następujących zakresach:</w:t>
      </w:r>
    </w:p>
    <w:tbl>
      <w:tblPr>
        <w:tblStyle w:val="Tabela-Siatka"/>
        <w:tblpPr w:leftFromText="180" w:rightFromText="180" w:vertAnchor="text" w:horzAnchor="margin" w:tblpXSpec="right" w:tblpY="181"/>
        <w:tblW w:w="9067" w:type="dxa"/>
        <w:shd w:val="clear" w:color="auto" w:fill="DBE0F4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977186" w:rsidRPr="0089042B" w14:paraId="4E7DC028" w14:textId="77777777" w:rsidTr="001557E1">
        <w:tc>
          <w:tcPr>
            <w:tcW w:w="2265" w:type="dxa"/>
            <w:tcBorders>
              <w:bottom w:val="single" w:sz="4" w:space="0" w:color="auto"/>
            </w:tcBorders>
            <w:shd w:val="clear" w:color="auto" w:fill="DBE0F4"/>
          </w:tcPr>
          <w:p w14:paraId="29EB14CD" w14:textId="77777777" w:rsidR="00977186" w:rsidRPr="0089042B" w:rsidRDefault="00977186" w:rsidP="001557E1">
            <w:pPr>
              <w:jc w:val="center"/>
              <w:rPr>
                <w:rFonts w:cstheme="minorHAnsi"/>
                <w:b/>
                <w:bCs/>
                <w:szCs w:val="20"/>
              </w:rPr>
            </w:pPr>
            <w:r w:rsidRPr="0089042B">
              <w:rPr>
                <w:rFonts w:cstheme="minorHAnsi"/>
                <w:b/>
                <w:bCs/>
                <w:szCs w:val="20"/>
              </w:rPr>
              <w:t>Pełna nazwa Wykonawcy</w:t>
            </w:r>
          </w:p>
        </w:tc>
        <w:tc>
          <w:tcPr>
            <w:tcW w:w="2265" w:type="dxa"/>
            <w:tcBorders>
              <w:bottom w:val="single" w:sz="4" w:space="0" w:color="auto"/>
            </w:tcBorders>
            <w:shd w:val="clear" w:color="auto" w:fill="DBE0F4"/>
          </w:tcPr>
          <w:p w14:paraId="3A89C082" w14:textId="77777777" w:rsidR="00977186" w:rsidRPr="0089042B" w:rsidRDefault="00977186" w:rsidP="001557E1">
            <w:pPr>
              <w:jc w:val="center"/>
              <w:rPr>
                <w:rFonts w:cstheme="minorHAnsi"/>
                <w:b/>
                <w:bCs/>
                <w:szCs w:val="20"/>
              </w:rPr>
            </w:pPr>
            <w:r w:rsidRPr="0089042B">
              <w:rPr>
                <w:rFonts w:cstheme="minorHAnsi"/>
                <w:b/>
                <w:bCs/>
                <w:szCs w:val="20"/>
              </w:rPr>
              <w:t xml:space="preserve">Siedziba </w:t>
            </w:r>
          </w:p>
          <w:p w14:paraId="51AB125E" w14:textId="77777777" w:rsidR="00977186" w:rsidRPr="0089042B" w:rsidRDefault="00977186" w:rsidP="001557E1">
            <w:pPr>
              <w:jc w:val="center"/>
              <w:rPr>
                <w:rFonts w:cstheme="minorHAnsi"/>
                <w:b/>
                <w:bCs/>
                <w:szCs w:val="20"/>
              </w:rPr>
            </w:pPr>
            <w:r w:rsidRPr="0089042B">
              <w:rPr>
                <w:rFonts w:cstheme="minorHAnsi"/>
                <w:b/>
                <w:bCs/>
                <w:szCs w:val="20"/>
              </w:rPr>
              <w:t>(ulica, miejscowość)</w:t>
            </w:r>
          </w:p>
        </w:tc>
        <w:tc>
          <w:tcPr>
            <w:tcW w:w="4537" w:type="dxa"/>
            <w:tcBorders>
              <w:bottom w:val="single" w:sz="4" w:space="0" w:color="auto"/>
            </w:tcBorders>
            <w:shd w:val="clear" w:color="auto" w:fill="DBE0F4"/>
          </w:tcPr>
          <w:p w14:paraId="2AEC8381" w14:textId="77777777" w:rsidR="00977186" w:rsidRPr="0089042B" w:rsidRDefault="00977186" w:rsidP="001557E1">
            <w:pPr>
              <w:jc w:val="center"/>
              <w:rPr>
                <w:rFonts w:cstheme="minorHAnsi"/>
                <w:b/>
                <w:bCs/>
                <w:szCs w:val="20"/>
              </w:rPr>
            </w:pPr>
            <w:r w:rsidRPr="0089042B">
              <w:rPr>
                <w:rFonts w:cstheme="minorHAnsi"/>
                <w:b/>
                <w:bCs/>
                <w:szCs w:val="20"/>
              </w:rPr>
              <w:t>Usługi które będą wykonywane przez Wykonawcę</w:t>
            </w:r>
          </w:p>
        </w:tc>
      </w:tr>
      <w:tr w:rsidR="00977186" w:rsidRPr="0089042B" w14:paraId="558FE17E" w14:textId="77777777" w:rsidTr="001557E1">
        <w:tc>
          <w:tcPr>
            <w:tcW w:w="2265" w:type="dxa"/>
            <w:shd w:val="clear" w:color="auto" w:fill="DBE0F4"/>
          </w:tcPr>
          <w:p w14:paraId="4941A5A2" w14:textId="77777777" w:rsidR="00977186" w:rsidRPr="0089042B" w:rsidRDefault="00977186" w:rsidP="001557E1">
            <w:pPr>
              <w:rPr>
                <w:rFonts w:cstheme="minorHAnsi"/>
                <w:szCs w:val="20"/>
              </w:rPr>
            </w:pPr>
          </w:p>
        </w:tc>
        <w:tc>
          <w:tcPr>
            <w:tcW w:w="2265" w:type="dxa"/>
            <w:shd w:val="clear" w:color="auto" w:fill="DBE0F4"/>
          </w:tcPr>
          <w:p w14:paraId="767C0F4A" w14:textId="77777777" w:rsidR="00977186" w:rsidRPr="0089042B" w:rsidRDefault="00977186" w:rsidP="001557E1">
            <w:pPr>
              <w:rPr>
                <w:rFonts w:cstheme="minorHAnsi"/>
                <w:szCs w:val="20"/>
              </w:rPr>
            </w:pPr>
          </w:p>
        </w:tc>
        <w:tc>
          <w:tcPr>
            <w:tcW w:w="4537" w:type="dxa"/>
            <w:shd w:val="clear" w:color="auto" w:fill="DBE0F4"/>
          </w:tcPr>
          <w:p w14:paraId="1063891D" w14:textId="77777777" w:rsidR="00977186" w:rsidRPr="0089042B" w:rsidRDefault="00977186" w:rsidP="001557E1">
            <w:pPr>
              <w:rPr>
                <w:rFonts w:cstheme="minorHAnsi"/>
                <w:szCs w:val="20"/>
              </w:rPr>
            </w:pPr>
          </w:p>
        </w:tc>
      </w:tr>
      <w:tr w:rsidR="00977186" w:rsidRPr="0089042B" w14:paraId="73EF3C53" w14:textId="77777777" w:rsidTr="001557E1">
        <w:tc>
          <w:tcPr>
            <w:tcW w:w="2265" w:type="dxa"/>
            <w:shd w:val="clear" w:color="auto" w:fill="DBE0F4"/>
          </w:tcPr>
          <w:p w14:paraId="0BCA9550" w14:textId="77777777" w:rsidR="00977186" w:rsidRPr="0089042B" w:rsidRDefault="00977186" w:rsidP="001557E1">
            <w:pPr>
              <w:rPr>
                <w:rFonts w:cstheme="minorHAnsi"/>
                <w:szCs w:val="20"/>
              </w:rPr>
            </w:pPr>
          </w:p>
        </w:tc>
        <w:tc>
          <w:tcPr>
            <w:tcW w:w="2265" w:type="dxa"/>
            <w:shd w:val="clear" w:color="auto" w:fill="DBE0F4"/>
          </w:tcPr>
          <w:p w14:paraId="75CEDF2C" w14:textId="77777777" w:rsidR="00977186" w:rsidRPr="0089042B" w:rsidRDefault="00977186" w:rsidP="001557E1">
            <w:pPr>
              <w:rPr>
                <w:rFonts w:cstheme="minorHAnsi"/>
                <w:szCs w:val="20"/>
              </w:rPr>
            </w:pPr>
          </w:p>
        </w:tc>
        <w:tc>
          <w:tcPr>
            <w:tcW w:w="4537" w:type="dxa"/>
            <w:shd w:val="clear" w:color="auto" w:fill="DBE0F4"/>
          </w:tcPr>
          <w:p w14:paraId="1C549545" w14:textId="77777777" w:rsidR="00977186" w:rsidRPr="0089042B" w:rsidRDefault="00977186" w:rsidP="001557E1">
            <w:pPr>
              <w:rPr>
                <w:rFonts w:cstheme="minorHAnsi"/>
                <w:szCs w:val="20"/>
              </w:rPr>
            </w:pPr>
          </w:p>
        </w:tc>
      </w:tr>
    </w:tbl>
    <w:p w14:paraId="3BEA2833" w14:textId="77777777" w:rsidR="00977186" w:rsidRPr="0089042B" w:rsidRDefault="00977186" w:rsidP="00977186">
      <w:pPr>
        <w:jc w:val="center"/>
        <w:rPr>
          <w:b/>
          <w:bCs/>
          <w:szCs w:val="20"/>
        </w:rPr>
      </w:pPr>
    </w:p>
    <w:p w14:paraId="211503AC" w14:textId="77777777" w:rsidR="00977186" w:rsidRPr="0089042B" w:rsidRDefault="00977186" w:rsidP="00977186">
      <w:pPr>
        <w:rPr>
          <w:b/>
          <w:bCs/>
          <w:i/>
          <w:iCs/>
          <w:szCs w:val="20"/>
        </w:rPr>
      </w:pPr>
    </w:p>
    <w:p w14:paraId="3E3A9A7A" w14:textId="77777777" w:rsidR="00977186" w:rsidRPr="0089042B" w:rsidRDefault="00977186" w:rsidP="00977186">
      <w:pPr>
        <w:rPr>
          <w:b/>
          <w:bCs/>
          <w:i/>
          <w:iCs/>
          <w:szCs w:val="20"/>
        </w:rPr>
      </w:pPr>
    </w:p>
    <w:p w14:paraId="69450E9D" w14:textId="77777777" w:rsidR="00977186" w:rsidRPr="0089042B" w:rsidRDefault="00977186" w:rsidP="00977186">
      <w:pPr>
        <w:rPr>
          <w:b/>
          <w:bCs/>
          <w:i/>
          <w:iCs/>
          <w:szCs w:val="20"/>
        </w:rPr>
      </w:pPr>
    </w:p>
    <w:p w14:paraId="194E8424" w14:textId="77777777" w:rsidR="00977186" w:rsidRPr="0089042B" w:rsidRDefault="00977186" w:rsidP="00977186">
      <w:pPr>
        <w:rPr>
          <w:b/>
          <w:bCs/>
          <w:i/>
          <w:iCs/>
          <w:szCs w:val="20"/>
        </w:rPr>
      </w:pPr>
    </w:p>
    <w:p w14:paraId="74300A27" w14:textId="77777777" w:rsidR="00977186" w:rsidRPr="0089042B" w:rsidRDefault="00977186" w:rsidP="00977186">
      <w:pPr>
        <w:rPr>
          <w:b/>
          <w:bCs/>
          <w:i/>
          <w:iCs/>
          <w:szCs w:val="20"/>
        </w:rPr>
      </w:pPr>
    </w:p>
    <w:p w14:paraId="72027965" w14:textId="77777777" w:rsidR="00977186" w:rsidRPr="0089042B" w:rsidRDefault="00977186" w:rsidP="00977186">
      <w:pPr>
        <w:ind w:left="567"/>
        <w:rPr>
          <w:szCs w:val="20"/>
        </w:rPr>
      </w:pPr>
      <w:r w:rsidRPr="0089042B">
        <w:rPr>
          <w:b/>
          <w:bCs/>
          <w:i/>
          <w:iCs/>
          <w:szCs w:val="20"/>
        </w:rPr>
        <w:t>Dokument należy wypełnić i podpisać kwalifikowanym podpisem elektronicznym lub podpisem zaufanym lub podpisem osobistym. Zamawiający zaleca zapisanie dokumentu w formacie PDF</w:t>
      </w:r>
    </w:p>
    <w:p w14:paraId="63F80203" w14:textId="77777777" w:rsidR="00977186" w:rsidRPr="0089042B" w:rsidRDefault="00977186" w:rsidP="00977186">
      <w:pPr>
        <w:pStyle w:val="Akapitzlist"/>
        <w:rPr>
          <w:b/>
          <w:szCs w:val="20"/>
        </w:rPr>
      </w:pPr>
    </w:p>
    <w:p w14:paraId="3C7223B4" w14:textId="77777777" w:rsidR="00977186" w:rsidRPr="0089042B" w:rsidRDefault="00977186" w:rsidP="00977186">
      <w:pPr>
        <w:pStyle w:val="Akapitzlist"/>
        <w:rPr>
          <w:b/>
          <w:szCs w:val="20"/>
        </w:rPr>
      </w:pPr>
      <w:r w:rsidRPr="0089042B">
        <w:rPr>
          <w:b/>
          <w:szCs w:val="20"/>
        </w:rPr>
        <w:t>UWAGA!</w:t>
      </w:r>
    </w:p>
    <w:p w14:paraId="01D0787A" w14:textId="77777777" w:rsidR="00977186" w:rsidRPr="0089042B" w:rsidRDefault="00977186" w:rsidP="00977186">
      <w:pPr>
        <w:pStyle w:val="Akapitzlist"/>
        <w:rPr>
          <w:b/>
          <w:bCs/>
          <w:szCs w:val="20"/>
        </w:rPr>
      </w:pPr>
      <w:r w:rsidRPr="0089042B">
        <w:rPr>
          <w:b/>
          <w:bCs/>
          <w:i/>
          <w:szCs w:val="20"/>
        </w:rPr>
        <w:t>W przypadku Wykonawców wspólnie ubiegających się o zamówienie podpisuje Pełnomocnik lub wszyscy Wykonawcy</w:t>
      </w:r>
    </w:p>
    <w:p w14:paraId="35AA89C2" w14:textId="77777777" w:rsidR="00977186" w:rsidRPr="0089042B" w:rsidRDefault="00977186" w:rsidP="00977186">
      <w:pPr>
        <w:pStyle w:val="Akapitzlist"/>
        <w:rPr>
          <w:szCs w:val="20"/>
        </w:rPr>
      </w:pPr>
    </w:p>
    <w:p w14:paraId="6A739C1C" w14:textId="77777777" w:rsidR="00977186" w:rsidRPr="0089042B" w:rsidRDefault="00977186" w:rsidP="00977186">
      <w:pPr>
        <w:pStyle w:val="Akapitzlist"/>
        <w:rPr>
          <w:szCs w:val="20"/>
        </w:rPr>
      </w:pPr>
    </w:p>
    <w:p w14:paraId="7038DDB2" w14:textId="77777777" w:rsidR="00977186" w:rsidRPr="0089042B" w:rsidRDefault="00977186" w:rsidP="00977186">
      <w:pPr>
        <w:pStyle w:val="Akapitzlist"/>
        <w:rPr>
          <w:szCs w:val="20"/>
        </w:rPr>
      </w:pPr>
    </w:p>
    <w:p w14:paraId="509DFBB6" w14:textId="77777777" w:rsidR="00977186" w:rsidRPr="0089042B" w:rsidRDefault="00977186" w:rsidP="00977186">
      <w:pPr>
        <w:pStyle w:val="Akapitzlist"/>
        <w:rPr>
          <w:szCs w:val="20"/>
        </w:rPr>
      </w:pPr>
    </w:p>
    <w:p w14:paraId="57CE4D4F" w14:textId="77777777" w:rsidR="00977186" w:rsidRPr="0089042B" w:rsidRDefault="00977186" w:rsidP="00977186">
      <w:pPr>
        <w:pStyle w:val="Akapitzlist"/>
        <w:rPr>
          <w:szCs w:val="20"/>
        </w:rPr>
      </w:pPr>
    </w:p>
    <w:p w14:paraId="2078A186" w14:textId="77777777" w:rsidR="00977186" w:rsidRPr="0089042B" w:rsidRDefault="00977186" w:rsidP="00977186">
      <w:pPr>
        <w:pStyle w:val="Akapitzlist"/>
        <w:rPr>
          <w:szCs w:val="20"/>
        </w:rPr>
      </w:pPr>
    </w:p>
    <w:p w14:paraId="4ED952A4" w14:textId="77777777" w:rsidR="00977186" w:rsidRPr="0089042B" w:rsidRDefault="00977186" w:rsidP="00977186">
      <w:pPr>
        <w:pStyle w:val="Akapitzlist"/>
        <w:rPr>
          <w:szCs w:val="20"/>
        </w:rPr>
      </w:pPr>
    </w:p>
    <w:p w14:paraId="024449EE" w14:textId="77777777" w:rsidR="00977186" w:rsidRPr="0089042B" w:rsidRDefault="00977186" w:rsidP="00977186">
      <w:pPr>
        <w:pStyle w:val="Akapitzlist"/>
        <w:rPr>
          <w:szCs w:val="20"/>
        </w:rPr>
      </w:pPr>
    </w:p>
    <w:p w14:paraId="10D4D59A" w14:textId="77777777" w:rsidR="00977186" w:rsidRPr="0089042B" w:rsidRDefault="00977186" w:rsidP="00977186">
      <w:pPr>
        <w:pStyle w:val="Akapitzlist"/>
        <w:rPr>
          <w:szCs w:val="20"/>
        </w:rPr>
      </w:pPr>
    </w:p>
    <w:p w14:paraId="501339E2" w14:textId="77777777" w:rsidR="00977186" w:rsidRPr="0089042B" w:rsidRDefault="00977186" w:rsidP="00977186">
      <w:pPr>
        <w:pStyle w:val="Akapitzlist"/>
        <w:rPr>
          <w:szCs w:val="20"/>
        </w:rPr>
      </w:pPr>
    </w:p>
    <w:p w14:paraId="0CA061C8" w14:textId="77777777" w:rsidR="00977186" w:rsidRPr="0089042B" w:rsidRDefault="00977186" w:rsidP="00977186">
      <w:pPr>
        <w:pStyle w:val="Akapitzlist"/>
        <w:rPr>
          <w:szCs w:val="20"/>
        </w:rPr>
      </w:pPr>
    </w:p>
    <w:p w14:paraId="7FD3DE7D" w14:textId="77777777" w:rsidR="00977186" w:rsidRPr="0089042B" w:rsidRDefault="00977186" w:rsidP="00977186">
      <w:pPr>
        <w:pStyle w:val="Akapitzlist"/>
        <w:rPr>
          <w:szCs w:val="20"/>
        </w:rPr>
      </w:pPr>
    </w:p>
    <w:p w14:paraId="7E0B6162" w14:textId="77777777" w:rsidR="00977186" w:rsidRPr="0089042B" w:rsidRDefault="00977186" w:rsidP="00977186">
      <w:pPr>
        <w:pStyle w:val="Akapitzlist"/>
        <w:rPr>
          <w:szCs w:val="20"/>
        </w:rPr>
      </w:pPr>
    </w:p>
    <w:p w14:paraId="15A3F619" w14:textId="77777777" w:rsidR="00977186" w:rsidRPr="0089042B" w:rsidRDefault="00977186" w:rsidP="00977186">
      <w:pPr>
        <w:pStyle w:val="Akapitzlist"/>
        <w:rPr>
          <w:szCs w:val="20"/>
        </w:rPr>
      </w:pPr>
    </w:p>
    <w:p w14:paraId="4E24DC8C" w14:textId="77777777" w:rsidR="00977186" w:rsidRPr="0089042B" w:rsidRDefault="00977186" w:rsidP="00977186">
      <w:pPr>
        <w:pStyle w:val="Akapitzlist"/>
        <w:rPr>
          <w:szCs w:val="20"/>
        </w:rPr>
      </w:pPr>
    </w:p>
    <w:p w14:paraId="772DBAED" w14:textId="77777777" w:rsidR="00977186" w:rsidRPr="0089042B" w:rsidRDefault="00977186" w:rsidP="00977186">
      <w:pPr>
        <w:pStyle w:val="Akapitzlist"/>
        <w:rPr>
          <w:szCs w:val="20"/>
        </w:rPr>
      </w:pPr>
    </w:p>
    <w:p w14:paraId="30690EA9" w14:textId="77777777" w:rsidR="00977186" w:rsidRPr="0089042B" w:rsidRDefault="00977186" w:rsidP="00977186">
      <w:pPr>
        <w:pStyle w:val="Akapitzlist"/>
        <w:rPr>
          <w:szCs w:val="20"/>
        </w:rPr>
      </w:pPr>
    </w:p>
    <w:p w14:paraId="496426E9" w14:textId="77777777" w:rsidR="00977186" w:rsidRPr="0089042B" w:rsidRDefault="00977186" w:rsidP="00977186">
      <w:pPr>
        <w:pStyle w:val="Akapitzlist"/>
        <w:rPr>
          <w:szCs w:val="20"/>
        </w:rPr>
      </w:pPr>
    </w:p>
    <w:p w14:paraId="2235975B" w14:textId="77777777" w:rsidR="00977186" w:rsidRPr="0089042B" w:rsidRDefault="00977186" w:rsidP="00977186">
      <w:pPr>
        <w:pStyle w:val="Akapitzlist"/>
        <w:rPr>
          <w:szCs w:val="20"/>
        </w:rPr>
      </w:pPr>
    </w:p>
    <w:p w14:paraId="7CFC484F" w14:textId="77777777" w:rsidR="00977186" w:rsidRPr="0089042B" w:rsidRDefault="00977186" w:rsidP="00977186">
      <w:pPr>
        <w:pStyle w:val="Akapitzlist"/>
        <w:rPr>
          <w:szCs w:val="20"/>
        </w:rPr>
      </w:pPr>
    </w:p>
    <w:p w14:paraId="756EFF20" w14:textId="77777777" w:rsidR="00977186" w:rsidRPr="0089042B" w:rsidRDefault="00977186" w:rsidP="00977186">
      <w:pPr>
        <w:pStyle w:val="Akapitzlist"/>
        <w:rPr>
          <w:szCs w:val="20"/>
        </w:rPr>
      </w:pPr>
    </w:p>
    <w:p w14:paraId="3E3E555A" w14:textId="77777777" w:rsidR="00977186" w:rsidRPr="0089042B" w:rsidRDefault="00977186" w:rsidP="00977186">
      <w:pPr>
        <w:rPr>
          <w:szCs w:val="20"/>
        </w:rPr>
      </w:pPr>
      <w:r w:rsidRPr="0089042B">
        <w:rPr>
          <w:szCs w:val="20"/>
        </w:rPr>
        <w:br w:type="page"/>
      </w:r>
    </w:p>
    <w:p w14:paraId="785D38BB" w14:textId="77777777" w:rsidR="00977186" w:rsidRPr="0089042B" w:rsidRDefault="00977186" w:rsidP="00977186">
      <w:pPr>
        <w:rPr>
          <w:szCs w:val="20"/>
        </w:rPr>
      </w:pPr>
    </w:p>
    <w:p w14:paraId="2B565260" w14:textId="77777777" w:rsidR="00977186" w:rsidRPr="0089042B" w:rsidRDefault="00977186" w:rsidP="00977186">
      <w:pPr>
        <w:keepNext/>
        <w:tabs>
          <w:tab w:val="left" w:pos="3261"/>
        </w:tabs>
        <w:suppressAutoHyphens/>
        <w:overflowPunct w:val="0"/>
        <w:autoSpaceDE w:val="0"/>
        <w:spacing w:before="240" w:after="60"/>
        <w:jc w:val="right"/>
        <w:textAlignment w:val="baseline"/>
        <w:outlineLvl w:val="1"/>
        <w:rPr>
          <w:b/>
          <w:bCs/>
          <w:iCs/>
          <w:szCs w:val="20"/>
        </w:rPr>
      </w:pPr>
      <w:r w:rsidRPr="0089042B">
        <w:rPr>
          <w:b/>
          <w:bCs/>
          <w:iCs/>
          <w:szCs w:val="20"/>
        </w:rPr>
        <w:t xml:space="preserve">Załącznik nr </w:t>
      </w:r>
      <w:r>
        <w:rPr>
          <w:b/>
          <w:bCs/>
          <w:iCs/>
          <w:szCs w:val="20"/>
        </w:rPr>
        <w:t>8</w:t>
      </w:r>
      <w:r w:rsidRPr="0089042B">
        <w:rPr>
          <w:b/>
          <w:bCs/>
          <w:iCs/>
          <w:szCs w:val="20"/>
        </w:rPr>
        <w:t xml:space="preserve"> do SWZ - OŚWIADCZENIE O BRAKU PRZYNALEŻNOŚCI DO GRUPY KAPITAŁOWEJ / O PRZYNALEŻNOŚCI DO TEJ SAMEJ GRUPY KAPITAŁOWEJ WZÓR</w:t>
      </w:r>
    </w:p>
    <w:p w14:paraId="29A2EAD8" w14:textId="77777777" w:rsidR="00977186" w:rsidRPr="0089042B" w:rsidRDefault="00977186" w:rsidP="00977186">
      <w:pPr>
        <w:tabs>
          <w:tab w:val="left" w:pos="3261"/>
        </w:tabs>
        <w:suppressAutoHyphens/>
        <w:overflowPunct w:val="0"/>
        <w:autoSpaceDE w:val="0"/>
        <w:spacing w:line="23" w:lineRule="atLeast"/>
        <w:jc w:val="both"/>
        <w:textAlignment w:val="baseline"/>
        <w:rPr>
          <w:szCs w:val="20"/>
        </w:rPr>
      </w:pPr>
    </w:p>
    <w:p w14:paraId="6A181C42" w14:textId="77777777" w:rsidR="00977186" w:rsidRPr="0089042B" w:rsidRDefault="00977186" w:rsidP="00977186">
      <w:pPr>
        <w:tabs>
          <w:tab w:val="left" w:pos="3261"/>
        </w:tabs>
        <w:suppressAutoHyphens/>
        <w:overflowPunct w:val="0"/>
        <w:autoSpaceDE w:val="0"/>
        <w:spacing w:line="23" w:lineRule="atLeast"/>
        <w:jc w:val="both"/>
        <w:textAlignment w:val="baseline"/>
        <w:rPr>
          <w:szCs w:val="20"/>
        </w:rPr>
      </w:pPr>
      <w:r w:rsidRPr="0089042B">
        <w:rPr>
          <w:szCs w:val="20"/>
        </w:rPr>
        <w:t xml:space="preserve">Nazwa Wykonawcy, w imieniu którego składane jest oświadczenie: </w:t>
      </w:r>
    </w:p>
    <w:p w14:paraId="3A010E3B" w14:textId="77777777" w:rsidR="00977186" w:rsidRPr="0089042B" w:rsidRDefault="00977186" w:rsidP="00977186">
      <w:pPr>
        <w:tabs>
          <w:tab w:val="left" w:pos="3261"/>
        </w:tabs>
        <w:suppressAutoHyphens/>
        <w:overflowPunct w:val="0"/>
        <w:autoSpaceDE w:val="0"/>
        <w:spacing w:line="23" w:lineRule="atLeast"/>
        <w:jc w:val="both"/>
        <w:textAlignment w:val="baseline"/>
        <w:rPr>
          <w:szCs w:val="20"/>
        </w:rPr>
      </w:pPr>
      <w:r w:rsidRPr="0089042B">
        <w:rPr>
          <w:szCs w:val="20"/>
        </w:rPr>
        <w:t>....................................................................................................................................................</w:t>
      </w:r>
    </w:p>
    <w:p w14:paraId="558BC9BF" w14:textId="77777777" w:rsidR="00977186" w:rsidRPr="0089042B" w:rsidRDefault="00977186" w:rsidP="00977186">
      <w:pPr>
        <w:tabs>
          <w:tab w:val="left" w:pos="3261"/>
        </w:tabs>
        <w:suppressAutoHyphens/>
        <w:overflowPunct w:val="0"/>
        <w:autoSpaceDE w:val="0"/>
        <w:spacing w:line="23" w:lineRule="atLeast"/>
        <w:jc w:val="both"/>
        <w:textAlignment w:val="baseline"/>
        <w:rPr>
          <w:szCs w:val="20"/>
        </w:rPr>
      </w:pPr>
      <w:r w:rsidRPr="0089042B">
        <w:rPr>
          <w:szCs w:val="20"/>
        </w:rPr>
        <w:t>....................................................................................................................................................</w:t>
      </w:r>
    </w:p>
    <w:p w14:paraId="6EC775D5" w14:textId="77777777" w:rsidR="00977186" w:rsidRPr="0089042B" w:rsidRDefault="00977186" w:rsidP="00977186">
      <w:pPr>
        <w:tabs>
          <w:tab w:val="left" w:pos="3261"/>
        </w:tabs>
        <w:suppressAutoHyphens/>
        <w:overflowPunct w:val="0"/>
        <w:autoSpaceDE w:val="0"/>
        <w:spacing w:line="23" w:lineRule="atLeast"/>
        <w:jc w:val="both"/>
        <w:textAlignment w:val="baseline"/>
        <w:rPr>
          <w:szCs w:val="20"/>
        </w:rPr>
      </w:pPr>
      <w:r w:rsidRPr="0089042B">
        <w:rPr>
          <w:szCs w:val="20"/>
        </w:rPr>
        <w:t>....................................................................................................................................................</w:t>
      </w:r>
    </w:p>
    <w:p w14:paraId="75005739" w14:textId="77777777" w:rsidR="00977186" w:rsidRPr="0089042B" w:rsidRDefault="00977186" w:rsidP="00977186">
      <w:pPr>
        <w:tabs>
          <w:tab w:val="left" w:pos="3261"/>
        </w:tabs>
        <w:suppressAutoHyphens/>
        <w:overflowPunct w:val="0"/>
        <w:autoSpaceDE w:val="0"/>
        <w:spacing w:line="23" w:lineRule="atLeast"/>
        <w:jc w:val="both"/>
        <w:textAlignment w:val="baseline"/>
        <w:rPr>
          <w:szCs w:val="20"/>
        </w:rPr>
      </w:pPr>
      <w:r w:rsidRPr="0089042B">
        <w:rPr>
          <w:szCs w:val="20"/>
        </w:rPr>
        <w:t>(pełna nazwa/firma, adres, w zależności od podmiotu: NIP/PESEL, KRS/</w:t>
      </w:r>
      <w:proofErr w:type="spellStart"/>
      <w:r w:rsidRPr="0089042B">
        <w:rPr>
          <w:szCs w:val="20"/>
        </w:rPr>
        <w:t>CEiDG</w:t>
      </w:r>
      <w:proofErr w:type="spellEnd"/>
      <w:r w:rsidRPr="0089042B">
        <w:rPr>
          <w:szCs w:val="20"/>
        </w:rPr>
        <w:t>)</w:t>
      </w:r>
    </w:p>
    <w:p w14:paraId="291F26CF" w14:textId="77777777" w:rsidR="00977186" w:rsidRPr="0089042B" w:rsidRDefault="00977186" w:rsidP="00977186">
      <w:pPr>
        <w:tabs>
          <w:tab w:val="left" w:pos="3261"/>
        </w:tabs>
        <w:suppressAutoHyphens/>
        <w:overflowPunct w:val="0"/>
        <w:autoSpaceDE w:val="0"/>
        <w:spacing w:line="23" w:lineRule="atLeast"/>
        <w:jc w:val="both"/>
        <w:textAlignment w:val="baseline"/>
        <w:rPr>
          <w:szCs w:val="20"/>
        </w:rPr>
      </w:pPr>
      <w:r w:rsidRPr="0089042B">
        <w:rPr>
          <w:szCs w:val="20"/>
        </w:rPr>
        <w:t>reprezentowany przez:</w:t>
      </w:r>
    </w:p>
    <w:p w14:paraId="2B20ABD7" w14:textId="77777777" w:rsidR="00977186" w:rsidRPr="0089042B" w:rsidRDefault="00977186" w:rsidP="00977186">
      <w:pPr>
        <w:tabs>
          <w:tab w:val="left" w:pos="3261"/>
        </w:tabs>
        <w:suppressAutoHyphens/>
        <w:overflowPunct w:val="0"/>
        <w:autoSpaceDE w:val="0"/>
        <w:spacing w:line="23" w:lineRule="atLeast"/>
        <w:jc w:val="both"/>
        <w:textAlignment w:val="baseline"/>
        <w:rPr>
          <w:szCs w:val="20"/>
        </w:rPr>
      </w:pPr>
      <w:r w:rsidRPr="0089042B">
        <w:rPr>
          <w:szCs w:val="20"/>
        </w:rPr>
        <w:t>……………………………………………………………………………………………………………</w:t>
      </w:r>
    </w:p>
    <w:p w14:paraId="1F6D2C60" w14:textId="77777777" w:rsidR="00977186" w:rsidRPr="0089042B" w:rsidRDefault="00977186" w:rsidP="00977186">
      <w:pPr>
        <w:tabs>
          <w:tab w:val="left" w:pos="3261"/>
        </w:tabs>
        <w:suppressAutoHyphens/>
        <w:overflowPunct w:val="0"/>
        <w:autoSpaceDE w:val="0"/>
        <w:spacing w:line="23" w:lineRule="atLeast"/>
        <w:jc w:val="both"/>
        <w:textAlignment w:val="baseline"/>
        <w:rPr>
          <w:szCs w:val="20"/>
        </w:rPr>
      </w:pPr>
      <w:r w:rsidRPr="0089042B">
        <w:rPr>
          <w:szCs w:val="20"/>
        </w:rPr>
        <w:t>(imię, nazwisko, stanowisko/podstawa do reprezentacji)</w:t>
      </w:r>
    </w:p>
    <w:p w14:paraId="3A4C2D7A" w14:textId="77777777" w:rsidR="00977186" w:rsidRPr="0089042B" w:rsidRDefault="00977186" w:rsidP="00977186">
      <w:pPr>
        <w:tabs>
          <w:tab w:val="left" w:pos="3261"/>
        </w:tabs>
        <w:suppressAutoHyphens/>
        <w:overflowPunct w:val="0"/>
        <w:autoSpaceDE w:val="0"/>
        <w:spacing w:line="23" w:lineRule="atLeast"/>
        <w:jc w:val="both"/>
        <w:textAlignment w:val="baseline"/>
        <w:rPr>
          <w:szCs w:val="20"/>
        </w:rPr>
      </w:pPr>
      <w:r w:rsidRPr="0089042B">
        <w:rPr>
          <w:szCs w:val="20"/>
        </w:rPr>
        <w:t>Oświadczenie wykonawcy</w:t>
      </w:r>
    </w:p>
    <w:p w14:paraId="1779698E" w14:textId="77777777" w:rsidR="00977186" w:rsidRPr="00BB081B" w:rsidRDefault="00977186" w:rsidP="00977186">
      <w:pPr>
        <w:pStyle w:val="Default"/>
        <w:ind w:left="284"/>
        <w:jc w:val="both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  <w:r w:rsidRPr="0089042B">
        <w:rPr>
          <w:rFonts w:asciiTheme="minorHAnsi" w:hAnsiTheme="minorHAnsi" w:cstheme="minorHAnsi"/>
          <w:color w:val="auto"/>
          <w:sz w:val="20"/>
          <w:szCs w:val="20"/>
        </w:rPr>
        <w:t xml:space="preserve">Na potrzeby postępowania o udzielenie zamówienia publicznego </w:t>
      </w:r>
      <w:r w:rsidRPr="0089042B">
        <w:rPr>
          <w:rFonts w:asciiTheme="minorHAnsi" w:hAnsiTheme="minorHAnsi" w:cstheme="minorHAnsi"/>
          <w:b/>
          <w:bCs/>
          <w:color w:val="auto"/>
          <w:sz w:val="20"/>
          <w:szCs w:val="20"/>
        </w:rPr>
        <w:t>(</w:t>
      </w:r>
      <w:r>
        <w:rPr>
          <w:rFonts w:asciiTheme="minorHAnsi" w:hAnsiTheme="minorHAnsi" w:cstheme="minorHAnsi"/>
          <w:b/>
          <w:bCs/>
          <w:color w:val="auto"/>
          <w:sz w:val="20"/>
          <w:szCs w:val="20"/>
        </w:rPr>
        <w:t>3</w:t>
      </w:r>
      <w:r w:rsidRPr="0089042B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/OSIR/2023) </w:t>
      </w:r>
      <w:r w:rsidRPr="0089042B">
        <w:rPr>
          <w:rFonts w:asciiTheme="minorHAnsi" w:hAnsiTheme="minorHAnsi" w:cstheme="minorHAnsi"/>
          <w:b/>
          <w:color w:val="0A333D"/>
          <w:sz w:val="20"/>
          <w:szCs w:val="20"/>
        </w:rPr>
        <w:t>„</w:t>
      </w:r>
      <w:r>
        <w:rPr>
          <w:rFonts w:asciiTheme="minorHAnsi" w:hAnsiTheme="minorHAnsi" w:cstheme="minorHAnsi"/>
          <w:b/>
          <w:bCs/>
          <w:color w:val="auto"/>
          <w:sz w:val="20"/>
          <w:szCs w:val="20"/>
        </w:rPr>
        <w:t>Kompleksowa dostawa paliwa gazowego do obiektów przy ul. V Poprzecznej 22 i ul. Lokalnej 33 w Warszawie</w:t>
      </w:r>
      <w:r w:rsidRPr="0089042B">
        <w:rPr>
          <w:rFonts w:asciiTheme="minorHAnsi" w:hAnsiTheme="minorHAnsi" w:cstheme="minorHAnsi"/>
          <w:b/>
          <w:bCs/>
          <w:color w:val="auto"/>
          <w:sz w:val="20"/>
          <w:szCs w:val="20"/>
        </w:rPr>
        <w:t>”</w:t>
      </w:r>
      <w:r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</w:t>
      </w:r>
      <w:r w:rsidRPr="0089042B">
        <w:rPr>
          <w:rFonts w:asciiTheme="minorHAnsi" w:hAnsiTheme="minorHAnsi" w:cstheme="minorHAnsi"/>
          <w:color w:val="auto"/>
          <w:sz w:val="20"/>
          <w:szCs w:val="20"/>
        </w:rPr>
        <w:t>o ochronie konkurencji i konsumentów</w:t>
      </w:r>
      <w:r w:rsidRPr="0089042B">
        <w:rPr>
          <w:rFonts w:asciiTheme="minorHAnsi" w:hAnsiTheme="minorHAnsi" w:cstheme="minorHAnsi"/>
          <w:b/>
          <w:color w:val="auto"/>
          <w:sz w:val="20"/>
          <w:szCs w:val="20"/>
        </w:rPr>
        <w:t>”,</w:t>
      </w:r>
      <w:r w:rsidRPr="0089042B">
        <w:rPr>
          <w:rFonts w:asciiTheme="minorHAnsi" w:hAnsiTheme="minorHAnsi" w:cstheme="minorHAnsi"/>
          <w:color w:val="auto"/>
          <w:sz w:val="20"/>
          <w:szCs w:val="20"/>
        </w:rPr>
        <w:t xml:space="preserve"> z siedzibą przy ul. Belgijskiej 4, 02-511 Warszawa, oświadczam, że nie podlegam wykluczeniu z postępowania w zakresie art. 108 ust. 1 pkt 5 ustawy, </w:t>
      </w:r>
    </w:p>
    <w:p w14:paraId="27D323F6" w14:textId="77777777" w:rsidR="00977186" w:rsidRPr="0089042B" w:rsidRDefault="00977186" w:rsidP="00977186">
      <w:pPr>
        <w:tabs>
          <w:tab w:val="left" w:pos="3261"/>
        </w:tabs>
        <w:suppressAutoHyphens/>
        <w:overflowPunct w:val="0"/>
        <w:autoSpaceDE w:val="0"/>
        <w:spacing w:line="23" w:lineRule="atLeast"/>
        <w:jc w:val="both"/>
        <w:textAlignment w:val="baseline"/>
        <w:rPr>
          <w:szCs w:val="20"/>
        </w:rPr>
      </w:pPr>
    </w:p>
    <w:p w14:paraId="6A1750C2" w14:textId="77777777" w:rsidR="00977186" w:rsidRPr="0089042B" w:rsidRDefault="00977186" w:rsidP="00977186">
      <w:pPr>
        <w:tabs>
          <w:tab w:val="left" w:pos="3261"/>
        </w:tabs>
        <w:suppressAutoHyphens/>
        <w:overflowPunct w:val="0"/>
        <w:autoSpaceDE w:val="0"/>
        <w:spacing w:line="23" w:lineRule="atLeast"/>
        <w:jc w:val="both"/>
        <w:textAlignment w:val="baseline"/>
        <w:rPr>
          <w:szCs w:val="20"/>
        </w:rPr>
      </w:pPr>
      <w:r w:rsidRPr="0089042B">
        <w:rPr>
          <w:szCs w:val="20"/>
        </w:rPr>
        <w:t>1. Oświadczamy, że nie należymy do tej samej grupy kapitałowej, w rozumieniu ustawy z dnia 16 lutego 2007 r. o ochronie konkurencji i konsumentów (Dz. U. z 202</w:t>
      </w:r>
      <w:r>
        <w:rPr>
          <w:szCs w:val="20"/>
        </w:rPr>
        <w:t>1</w:t>
      </w:r>
      <w:r w:rsidRPr="0089042B">
        <w:rPr>
          <w:szCs w:val="20"/>
        </w:rPr>
        <w:t xml:space="preserve"> r. poz. 275), z innym wykonawcą, który złożył odrębną ofertę w toczącym się postępowaniu przetargowym*</w:t>
      </w:r>
    </w:p>
    <w:p w14:paraId="1B820BC1" w14:textId="77777777" w:rsidR="00977186" w:rsidRPr="0089042B" w:rsidRDefault="00977186" w:rsidP="00977186">
      <w:pPr>
        <w:tabs>
          <w:tab w:val="left" w:pos="3261"/>
        </w:tabs>
        <w:suppressAutoHyphens/>
        <w:overflowPunct w:val="0"/>
        <w:autoSpaceDE w:val="0"/>
        <w:spacing w:line="23" w:lineRule="atLeast"/>
        <w:jc w:val="both"/>
        <w:textAlignment w:val="baseline"/>
        <w:rPr>
          <w:szCs w:val="20"/>
        </w:rPr>
      </w:pPr>
    </w:p>
    <w:p w14:paraId="6709A674" w14:textId="77777777" w:rsidR="00977186" w:rsidRPr="0089042B" w:rsidRDefault="00977186" w:rsidP="00977186">
      <w:pPr>
        <w:tabs>
          <w:tab w:val="left" w:pos="3261"/>
        </w:tabs>
        <w:suppressAutoHyphens/>
        <w:overflowPunct w:val="0"/>
        <w:autoSpaceDE w:val="0"/>
        <w:spacing w:line="23" w:lineRule="atLeast"/>
        <w:jc w:val="both"/>
        <w:textAlignment w:val="baseline"/>
        <w:rPr>
          <w:szCs w:val="20"/>
        </w:rPr>
      </w:pPr>
      <w:r w:rsidRPr="0089042B">
        <w:rPr>
          <w:szCs w:val="20"/>
        </w:rPr>
        <w:t>2. Oświadczam/y, że należymy do tej samej grupy kapitałowej, w rozumieniu ustawy z dnia 16 lutego 2007 r. o ochronie konkurencji i konsumentów (Dz. U. z 202</w:t>
      </w:r>
      <w:r>
        <w:rPr>
          <w:szCs w:val="20"/>
        </w:rPr>
        <w:t>1</w:t>
      </w:r>
      <w:r w:rsidRPr="0089042B">
        <w:rPr>
          <w:szCs w:val="20"/>
        </w:rPr>
        <w:t xml:space="preserve"> r. poz. 275), co podmioty wymienione poniżej (należy podać nazwy i adresy siedzib podmiotów)*:</w:t>
      </w:r>
    </w:p>
    <w:p w14:paraId="7843AAF2" w14:textId="77777777" w:rsidR="00977186" w:rsidRPr="0089042B" w:rsidRDefault="00977186" w:rsidP="00977186">
      <w:pPr>
        <w:tabs>
          <w:tab w:val="left" w:pos="3261"/>
        </w:tabs>
        <w:suppressAutoHyphens/>
        <w:overflowPunct w:val="0"/>
        <w:autoSpaceDE w:val="0"/>
        <w:spacing w:line="23" w:lineRule="atLeast"/>
        <w:jc w:val="both"/>
        <w:textAlignment w:val="baseline"/>
        <w:rPr>
          <w:szCs w:val="20"/>
        </w:rPr>
      </w:pPr>
      <w:r w:rsidRPr="0089042B">
        <w:rPr>
          <w:szCs w:val="20"/>
        </w:rPr>
        <w:t xml:space="preserve">Lp. Nazwa podmiotu i adres </w:t>
      </w:r>
    </w:p>
    <w:p w14:paraId="5701FAF3" w14:textId="77777777" w:rsidR="00977186" w:rsidRPr="0089042B" w:rsidRDefault="00977186" w:rsidP="00977186">
      <w:pPr>
        <w:tabs>
          <w:tab w:val="left" w:pos="3261"/>
        </w:tabs>
        <w:suppressAutoHyphens/>
        <w:overflowPunct w:val="0"/>
        <w:autoSpaceDE w:val="0"/>
        <w:spacing w:line="23" w:lineRule="atLeast"/>
        <w:textAlignment w:val="baseline"/>
        <w:rPr>
          <w:szCs w:val="20"/>
        </w:rPr>
      </w:pPr>
      <w:r w:rsidRPr="0089042B">
        <w:rPr>
          <w:szCs w:val="20"/>
        </w:rPr>
        <w:t>1.</w:t>
      </w:r>
    </w:p>
    <w:p w14:paraId="020531FE" w14:textId="77777777" w:rsidR="00977186" w:rsidRPr="0089042B" w:rsidRDefault="00977186" w:rsidP="00977186">
      <w:pPr>
        <w:tabs>
          <w:tab w:val="left" w:pos="3261"/>
        </w:tabs>
        <w:suppressAutoHyphens/>
        <w:overflowPunct w:val="0"/>
        <w:autoSpaceDE w:val="0"/>
        <w:spacing w:line="23" w:lineRule="atLeast"/>
        <w:textAlignment w:val="baseline"/>
        <w:rPr>
          <w:szCs w:val="20"/>
        </w:rPr>
      </w:pPr>
      <w:r w:rsidRPr="0089042B">
        <w:rPr>
          <w:szCs w:val="20"/>
        </w:rPr>
        <w:t>2.</w:t>
      </w:r>
    </w:p>
    <w:p w14:paraId="1C5B9E77" w14:textId="77777777" w:rsidR="00977186" w:rsidRPr="0089042B" w:rsidRDefault="00977186" w:rsidP="00977186">
      <w:pPr>
        <w:tabs>
          <w:tab w:val="left" w:pos="3261"/>
        </w:tabs>
        <w:suppressAutoHyphens/>
        <w:overflowPunct w:val="0"/>
        <w:autoSpaceDE w:val="0"/>
        <w:spacing w:line="23" w:lineRule="atLeast"/>
        <w:textAlignment w:val="baseline"/>
        <w:rPr>
          <w:szCs w:val="20"/>
        </w:rPr>
      </w:pPr>
      <w:r w:rsidRPr="0089042B">
        <w:rPr>
          <w:szCs w:val="20"/>
        </w:rPr>
        <w:t>3.</w:t>
      </w:r>
    </w:p>
    <w:p w14:paraId="01DAEFC3" w14:textId="77777777" w:rsidR="00977186" w:rsidRPr="0089042B" w:rsidRDefault="00977186" w:rsidP="00977186">
      <w:pPr>
        <w:tabs>
          <w:tab w:val="left" w:pos="3261"/>
        </w:tabs>
        <w:suppressAutoHyphens/>
        <w:overflowPunct w:val="0"/>
        <w:autoSpaceDE w:val="0"/>
        <w:spacing w:line="23" w:lineRule="atLeast"/>
        <w:textAlignment w:val="baseline"/>
        <w:rPr>
          <w:szCs w:val="20"/>
        </w:rPr>
      </w:pPr>
      <w:r w:rsidRPr="0089042B">
        <w:rPr>
          <w:szCs w:val="20"/>
        </w:rPr>
        <w:t>Do oświadczenia załączamy dokumenty, informacje potwierdzające przygotowanie oferty niezależnie</w:t>
      </w:r>
    </w:p>
    <w:p w14:paraId="472CBC9E" w14:textId="77777777" w:rsidR="00977186" w:rsidRPr="0089042B" w:rsidRDefault="00977186" w:rsidP="00977186">
      <w:pPr>
        <w:tabs>
          <w:tab w:val="left" w:pos="3261"/>
        </w:tabs>
        <w:suppressAutoHyphens/>
        <w:overflowPunct w:val="0"/>
        <w:autoSpaceDE w:val="0"/>
        <w:spacing w:line="23" w:lineRule="atLeast"/>
        <w:textAlignment w:val="baseline"/>
        <w:rPr>
          <w:szCs w:val="20"/>
        </w:rPr>
      </w:pPr>
      <w:r w:rsidRPr="0089042B">
        <w:rPr>
          <w:szCs w:val="20"/>
        </w:rPr>
        <w:t>od innego wykonawcy należącego do tej samej grupy kapitałowej.</w:t>
      </w:r>
    </w:p>
    <w:p w14:paraId="1A4CDCC2" w14:textId="77777777" w:rsidR="00977186" w:rsidRPr="0089042B" w:rsidRDefault="00977186" w:rsidP="00977186">
      <w:pPr>
        <w:tabs>
          <w:tab w:val="left" w:pos="3261"/>
        </w:tabs>
        <w:suppressAutoHyphens/>
        <w:overflowPunct w:val="0"/>
        <w:autoSpaceDE w:val="0"/>
        <w:spacing w:line="23" w:lineRule="atLeast"/>
        <w:textAlignment w:val="baseline"/>
        <w:rPr>
          <w:szCs w:val="20"/>
        </w:rPr>
      </w:pPr>
    </w:p>
    <w:p w14:paraId="11BDC36A" w14:textId="77777777" w:rsidR="00977186" w:rsidRPr="0089042B" w:rsidRDefault="00977186" w:rsidP="00977186">
      <w:pPr>
        <w:tabs>
          <w:tab w:val="left" w:pos="3261"/>
        </w:tabs>
        <w:suppressAutoHyphens/>
        <w:overflowPunct w:val="0"/>
        <w:autoSpaceDE w:val="0"/>
        <w:spacing w:line="23" w:lineRule="atLeast"/>
        <w:textAlignment w:val="baseline"/>
        <w:rPr>
          <w:szCs w:val="20"/>
        </w:rPr>
      </w:pPr>
    </w:p>
    <w:p w14:paraId="37FE712E" w14:textId="77777777" w:rsidR="00977186" w:rsidRPr="0089042B" w:rsidRDefault="00977186" w:rsidP="00977186">
      <w:pPr>
        <w:tabs>
          <w:tab w:val="left" w:pos="3261"/>
        </w:tabs>
        <w:suppressAutoHyphens/>
        <w:overflowPunct w:val="0"/>
        <w:autoSpaceDE w:val="0"/>
        <w:spacing w:line="23" w:lineRule="atLeast"/>
        <w:textAlignment w:val="baseline"/>
        <w:rPr>
          <w:szCs w:val="20"/>
        </w:rPr>
      </w:pPr>
    </w:p>
    <w:p w14:paraId="3748C9FA" w14:textId="77777777" w:rsidR="00977186" w:rsidRPr="0089042B" w:rsidRDefault="00977186" w:rsidP="00977186">
      <w:pPr>
        <w:tabs>
          <w:tab w:val="left" w:pos="3261"/>
        </w:tabs>
        <w:suppressAutoHyphens/>
        <w:overflowPunct w:val="0"/>
        <w:autoSpaceDE w:val="0"/>
        <w:spacing w:line="23" w:lineRule="atLeast"/>
        <w:textAlignment w:val="baseline"/>
        <w:rPr>
          <w:szCs w:val="20"/>
        </w:rPr>
      </w:pPr>
      <w:r w:rsidRPr="0089042B">
        <w:rPr>
          <w:szCs w:val="20"/>
        </w:rPr>
        <w:t>Podpis elektroniczny</w:t>
      </w:r>
    </w:p>
    <w:p w14:paraId="7E79549B" w14:textId="77777777" w:rsidR="00977186" w:rsidRPr="0089042B" w:rsidRDefault="00977186" w:rsidP="00977186">
      <w:pPr>
        <w:tabs>
          <w:tab w:val="left" w:pos="3261"/>
        </w:tabs>
        <w:suppressAutoHyphens/>
        <w:overflowPunct w:val="0"/>
        <w:autoSpaceDE w:val="0"/>
        <w:spacing w:line="23" w:lineRule="atLeast"/>
        <w:textAlignment w:val="baseline"/>
        <w:rPr>
          <w:szCs w:val="20"/>
        </w:rPr>
      </w:pPr>
    </w:p>
    <w:p w14:paraId="0FAFC7E1" w14:textId="77777777" w:rsidR="00977186" w:rsidRPr="0089042B" w:rsidRDefault="00977186" w:rsidP="00977186">
      <w:pPr>
        <w:tabs>
          <w:tab w:val="left" w:pos="3261"/>
        </w:tabs>
        <w:suppressAutoHyphens/>
        <w:overflowPunct w:val="0"/>
        <w:autoSpaceDE w:val="0"/>
        <w:spacing w:line="23" w:lineRule="atLeast"/>
        <w:textAlignment w:val="baseline"/>
        <w:rPr>
          <w:szCs w:val="20"/>
        </w:rPr>
      </w:pPr>
      <w:r w:rsidRPr="0089042B">
        <w:rPr>
          <w:szCs w:val="20"/>
        </w:rPr>
        <w:t>* - należy podkreślić pkt 1 lub pkt 2</w:t>
      </w:r>
    </w:p>
    <w:p w14:paraId="6593C918" w14:textId="77777777" w:rsidR="00977186" w:rsidRPr="0089042B" w:rsidRDefault="00977186" w:rsidP="00977186">
      <w:pPr>
        <w:tabs>
          <w:tab w:val="left" w:pos="3261"/>
        </w:tabs>
        <w:suppressAutoHyphens/>
        <w:overflowPunct w:val="0"/>
        <w:autoSpaceDE w:val="0"/>
        <w:spacing w:line="23" w:lineRule="atLeast"/>
        <w:textAlignment w:val="baseline"/>
        <w:rPr>
          <w:szCs w:val="20"/>
        </w:rPr>
      </w:pPr>
    </w:p>
    <w:p w14:paraId="71968D0F" w14:textId="77777777" w:rsidR="00977186" w:rsidRPr="0089042B" w:rsidRDefault="00977186" w:rsidP="00977186">
      <w:pPr>
        <w:tabs>
          <w:tab w:val="left" w:pos="3261"/>
        </w:tabs>
        <w:suppressAutoHyphens/>
        <w:overflowPunct w:val="0"/>
        <w:autoSpaceDE w:val="0"/>
        <w:spacing w:line="23" w:lineRule="atLeast"/>
        <w:textAlignment w:val="baseline"/>
        <w:rPr>
          <w:szCs w:val="20"/>
        </w:rPr>
      </w:pPr>
    </w:p>
    <w:p w14:paraId="37AE7581" w14:textId="77777777" w:rsidR="00977186" w:rsidRPr="0089042B" w:rsidRDefault="00977186" w:rsidP="00977186">
      <w:pPr>
        <w:tabs>
          <w:tab w:val="left" w:pos="3261"/>
        </w:tabs>
        <w:suppressAutoHyphens/>
        <w:overflowPunct w:val="0"/>
        <w:autoSpaceDE w:val="0"/>
        <w:spacing w:line="23" w:lineRule="atLeast"/>
        <w:textAlignment w:val="baseline"/>
        <w:rPr>
          <w:szCs w:val="20"/>
        </w:rPr>
      </w:pPr>
    </w:p>
    <w:p w14:paraId="3ADEB5D9" w14:textId="77777777" w:rsidR="00977186" w:rsidRPr="0089042B" w:rsidRDefault="00977186" w:rsidP="00977186">
      <w:pPr>
        <w:tabs>
          <w:tab w:val="left" w:pos="3261"/>
        </w:tabs>
        <w:suppressAutoHyphens/>
        <w:overflowPunct w:val="0"/>
        <w:autoSpaceDE w:val="0"/>
        <w:spacing w:line="23" w:lineRule="atLeast"/>
        <w:textAlignment w:val="baseline"/>
        <w:rPr>
          <w:szCs w:val="20"/>
        </w:rPr>
      </w:pPr>
    </w:p>
    <w:p w14:paraId="0CF31376" w14:textId="77777777" w:rsidR="00977186" w:rsidRPr="0089042B" w:rsidRDefault="00977186" w:rsidP="00977186">
      <w:pPr>
        <w:tabs>
          <w:tab w:val="left" w:pos="3261"/>
        </w:tabs>
        <w:suppressAutoHyphens/>
        <w:overflowPunct w:val="0"/>
        <w:autoSpaceDE w:val="0"/>
        <w:spacing w:line="23" w:lineRule="atLeast"/>
        <w:textAlignment w:val="baseline"/>
        <w:rPr>
          <w:szCs w:val="20"/>
        </w:rPr>
      </w:pPr>
    </w:p>
    <w:p w14:paraId="643E503C" w14:textId="77777777" w:rsidR="00977186" w:rsidRPr="0089042B" w:rsidRDefault="00977186" w:rsidP="00977186">
      <w:pPr>
        <w:tabs>
          <w:tab w:val="left" w:pos="3261"/>
        </w:tabs>
        <w:suppressAutoHyphens/>
        <w:overflowPunct w:val="0"/>
        <w:autoSpaceDE w:val="0"/>
        <w:spacing w:line="23" w:lineRule="atLeast"/>
        <w:textAlignment w:val="baseline"/>
        <w:rPr>
          <w:szCs w:val="20"/>
        </w:rPr>
      </w:pPr>
    </w:p>
    <w:p w14:paraId="4598FABE" w14:textId="77777777" w:rsidR="00977186" w:rsidRPr="0089042B" w:rsidRDefault="00977186" w:rsidP="00977186">
      <w:pPr>
        <w:tabs>
          <w:tab w:val="left" w:pos="3261"/>
        </w:tabs>
        <w:suppressAutoHyphens/>
        <w:overflowPunct w:val="0"/>
        <w:autoSpaceDE w:val="0"/>
        <w:spacing w:line="23" w:lineRule="atLeast"/>
        <w:textAlignment w:val="baseline"/>
        <w:rPr>
          <w:szCs w:val="20"/>
        </w:rPr>
      </w:pPr>
    </w:p>
    <w:p w14:paraId="18D828E9" w14:textId="77777777" w:rsidR="00977186" w:rsidRPr="0089042B" w:rsidRDefault="00977186" w:rsidP="00977186">
      <w:pPr>
        <w:tabs>
          <w:tab w:val="left" w:pos="3261"/>
        </w:tabs>
        <w:suppressAutoHyphens/>
        <w:overflowPunct w:val="0"/>
        <w:autoSpaceDE w:val="0"/>
        <w:spacing w:line="23" w:lineRule="atLeast"/>
        <w:textAlignment w:val="baseline"/>
        <w:rPr>
          <w:szCs w:val="20"/>
        </w:rPr>
      </w:pPr>
    </w:p>
    <w:p w14:paraId="37A63CF9" w14:textId="77777777" w:rsidR="00977186" w:rsidRPr="0089042B" w:rsidRDefault="00977186" w:rsidP="00977186">
      <w:pPr>
        <w:tabs>
          <w:tab w:val="left" w:pos="3261"/>
        </w:tabs>
        <w:suppressAutoHyphens/>
        <w:overflowPunct w:val="0"/>
        <w:autoSpaceDE w:val="0"/>
        <w:spacing w:line="23" w:lineRule="atLeast"/>
        <w:textAlignment w:val="baseline"/>
        <w:rPr>
          <w:szCs w:val="20"/>
        </w:rPr>
      </w:pPr>
    </w:p>
    <w:p w14:paraId="7F7DFD7C" w14:textId="77777777" w:rsidR="00977186" w:rsidRPr="0089042B" w:rsidRDefault="00977186" w:rsidP="00977186">
      <w:pPr>
        <w:tabs>
          <w:tab w:val="left" w:pos="3261"/>
        </w:tabs>
        <w:suppressAutoHyphens/>
        <w:overflowPunct w:val="0"/>
        <w:autoSpaceDE w:val="0"/>
        <w:spacing w:line="23" w:lineRule="atLeast"/>
        <w:textAlignment w:val="baseline"/>
        <w:rPr>
          <w:szCs w:val="20"/>
        </w:rPr>
      </w:pPr>
    </w:p>
    <w:p w14:paraId="1F7286DE" w14:textId="77777777" w:rsidR="00977186" w:rsidRPr="0089042B" w:rsidRDefault="00977186" w:rsidP="00977186">
      <w:pPr>
        <w:tabs>
          <w:tab w:val="left" w:pos="3261"/>
        </w:tabs>
        <w:suppressAutoHyphens/>
        <w:overflowPunct w:val="0"/>
        <w:autoSpaceDE w:val="0"/>
        <w:spacing w:line="23" w:lineRule="atLeast"/>
        <w:textAlignment w:val="baseline"/>
        <w:rPr>
          <w:szCs w:val="20"/>
        </w:rPr>
      </w:pPr>
    </w:p>
    <w:p w14:paraId="07ACC034" w14:textId="77777777" w:rsidR="00977186" w:rsidRPr="0089042B" w:rsidRDefault="00977186" w:rsidP="00977186">
      <w:pPr>
        <w:tabs>
          <w:tab w:val="left" w:pos="3261"/>
        </w:tabs>
        <w:suppressAutoHyphens/>
        <w:overflowPunct w:val="0"/>
        <w:autoSpaceDE w:val="0"/>
        <w:spacing w:line="23" w:lineRule="atLeast"/>
        <w:textAlignment w:val="baseline"/>
        <w:rPr>
          <w:szCs w:val="20"/>
        </w:rPr>
      </w:pPr>
    </w:p>
    <w:p w14:paraId="09563E4C" w14:textId="77777777" w:rsidR="00977186" w:rsidRDefault="00977186" w:rsidP="00977186">
      <w:pPr>
        <w:rPr>
          <w:szCs w:val="20"/>
        </w:rPr>
      </w:pPr>
    </w:p>
    <w:p w14:paraId="11163E3C" w14:textId="77777777" w:rsidR="00977186" w:rsidRPr="00977186" w:rsidRDefault="00977186" w:rsidP="00977186"/>
    <w:sectPr w:rsidR="00977186" w:rsidRPr="00977186" w:rsidSect="00C00E9F">
      <w:headerReference w:type="default" r:id="rId10"/>
      <w:footerReference w:type="default" r:id="rId11"/>
      <w:pgSz w:w="11906" w:h="16838"/>
      <w:pgMar w:top="284" w:right="1133" w:bottom="426" w:left="1134" w:header="287" w:footer="15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93DAA5" w14:textId="77777777" w:rsidR="002B43F9" w:rsidRDefault="002B43F9">
      <w:r>
        <w:separator/>
      </w:r>
    </w:p>
  </w:endnote>
  <w:endnote w:type="continuationSeparator" w:id="0">
    <w:p w14:paraId="32A98085" w14:textId="77777777" w:rsidR="002B43F9" w:rsidRDefault="002B4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4"/>
        <w:szCs w:val="24"/>
      </w:rPr>
      <w:id w:val="1501413019"/>
      <w:docPartObj>
        <w:docPartGallery w:val="Page Numbers (Top of Page)"/>
        <w:docPartUnique/>
      </w:docPartObj>
    </w:sdtPr>
    <w:sdtContent>
      <w:p w14:paraId="5974E5A8" w14:textId="1AB04817" w:rsidR="005D08A4" w:rsidRPr="00296D7B" w:rsidRDefault="00000000">
        <w:pPr>
          <w:pStyle w:val="Stopka"/>
          <w:jc w:val="right"/>
          <w:rPr>
            <w:rFonts w:ascii="Times New Roman" w:hAnsi="Times New Roman" w:cs="Times New Roman"/>
            <w:sz w:val="24"/>
            <w:szCs w:val="24"/>
          </w:rPr>
        </w:pPr>
      </w:p>
    </w:sdtContent>
  </w:sdt>
  <w:p w14:paraId="749B473A" w14:textId="77777777" w:rsidR="005D08A4" w:rsidRDefault="005D08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9616D1" w14:textId="77777777" w:rsidR="002B43F9" w:rsidRDefault="002B43F9">
      <w:r>
        <w:separator/>
      </w:r>
    </w:p>
  </w:footnote>
  <w:footnote w:type="continuationSeparator" w:id="0">
    <w:p w14:paraId="6059629B" w14:textId="77777777" w:rsidR="002B43F9" w:rsidRDefault="002B43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37439" w14:textId="388C6122" w:rsidR="00807D00" w:rsidRDefault="005D08FA" w:rsidP="000716AB">
    <w:pPr>
      <w:pStyle w:val="NormalnyWeb"/>
      <w:keepNext/>
      <w:pBdr>
        <w:bottom w:val="single" w:sz="12" w:space="1" w:color="000000"/>
      </w:pBdr>
      <w:tabs>
        <w:tab w:val="center" w:pos="4890"/>
        <w:tab w:val="right" w:pos="9639"/>
      </w:tabs>
      <w:spacing w:beforeAutospacing="0" w:afterAutospacing="0" w:line="240" w:lineRule="auto"/>
      <w:jc w:val="center"/>
      <w:rPr>
        <w:noProof/>
      </w:rPr>
    </w:pPr>
    <w:r w:rsidRPr="002935D2">
      <w:rPr>
        <w:noProof/>
      </w:rPr>
      <w:drawing>
        <wp:anchor distT="0" distB="0" distL="114300" distR="114300" simplePos="0" relativeHeight="251659264" behindDoc="0" locked="0" layoutInCell="1" allowOverlap="1" wp14:anchorId="7EA49C2E" wp14:editId="00E15A91">
          <wp:simplePos x="0" y="0"/>
          <wp:positionH relativeFrom="column">
            <wp:posOffset>2427605</wp:posOffset>
          </wp:positionH>
          <wp:positionV relativeFrom="page">
            <wp:posOffset>-109538</wp:posOffset>
          </wp:positionV>
          <wp:extent cx="1221740" cy="763905"/>
          <wp:effectExtent l="0" t="0" r="0" b="0"/>
          <wp:wrapNone/>
          <wp:docPr id="14" name="Obraz 14" descr="Obraz zawierający tekst, clipar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Obraz zawierający tekst, clipar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1740" cy="763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0F0EFAF" w14:textId="7629B186" w:rsidR="00807D00" w:rsidRDefault="00807D00" w:rsidP="000716AB">
    <w:pPr>
      <w:pStyle w:val="NormalnyWeb"/>
      <w:keepNext/>
      <w:pBdr>
        <w:bottom w:val="single" w:sz="12" w:space="1" w:color="000000"/>
      </w:pBdr>
      <w:tabs>
        <w:tab w:val="center" w:pos="4890"/>
        <w:tab w:val="right" w:pos="9639"/>
      </w:tabs>
      <w:spacing w:beforeAutospacing="0" w:afterAutospacing="0" w:line="240" w:lineRule="auto"/>
      <w:jc w:val="center"/>
      <w:rPr>
        <w:rFonts w:ascii="Times New Roman" w:hAnsi="Times New Roman" w:cs="Times New Roman"/>
        <w:b/>
        <w:bCs/>
        <w:color w:val="000000"/>
        <w:szCs w:val="24"/>
        <w:u w:val="none"/>
        <w:lang w:val="pl-PL"/>
      </w:rPr>
    </w:pPr>
  </w:p>
  <w:p w14:paraId="4F9A91E6" w14:textId="75D176C8" w:rsidR="00807D00" w:rsidRDefault="00977186" w:rsidP="00977186">
    <w:pPr>
      <w:pStyle w:val="NormalnyWeb"/>
      <w:keepNext/>
      <w:pBdr>
        <w:bottom w:val="single" w:sz="12" w:space="1" w:color="000000"/>
      </w:pBdr>
      <w:tabs>
        <w:tab w:val="center" w:pos="4890"/>
        <w:tab w:val="right" w:pos="9639"/>
      </w:tabs>
      <w:spacing w:beforeAutospacing="0" w:afterAutospacing="0" w:line="240" w:lineRule="auto"/>
      <w:jc w:val="left"/>
      <w:rPr>
        <w:rFonts w:ascii="Times New Roman" w:hAnsi="Times New Roman" w:cs="Times New Roman"/>
        <w:b/>
        <w:bCs/>
        <w:color w:val="000000"/>
        <w:szCs w:val="24"/>
        <w:u w:val="none"/>
        <w:lang w:val="pl-PL"/>
      </w:rPr>
    </w:pPr>
    <w:r w:rsidRPr="00E0019C">
      <w:rPr>
        <w:sz w:val="18"/>
        <w:szCs w:val="18"/>
        <w:u w:val="none"/>
      </w:rPr>
      <w:t xml:space="preserve">ZNAK SPRAWY: </w:t>
    </w:r>
    <w:r>
      <w:rPr>
        <w:b/>
        <w:bCs/>
        <w:sz w:val="18"/>
        <w:szCs w:val="18"/>
        <w:u w:val="none"/>
      </w:rPr>
      <w:t>3</w:t>
    </w:r>
    <w:r w:rsidRPr="00E0019C">
      <w:rPr>
        <w:b/>
        <w:bCs/>
        <w:sz w:val="18"/>
        <w:szCs w:val="18"/>
        <w:u w:val="none"/>
      </w:rPr>
      <w:t>/OSIR/</w:t>
    </w:r>
    <w:r w:rsidRPr="00E0019C">
      <w:rPr>
        <w:b/>
        <w:sz w:val="18"/>
        <w:szCs w:val="18"/>
        <w:u w:val="none"/>
      </w:rPr>
      <w:t>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RTF_Num 287"/>
    <w:lvl w:ilvl="0">
      <w:start w:val="1"/>
      <w:numFmt w:val="none"/>
      <w:suff w:val="nothing"/>
      <w:lvlText w:val=""/>
      <w:lvlJc w:val="left"/>
      <w:pPr>
        <w:tabs>
          <w:tab w:val="num" w:pos="-567"/>
        </w:tabs>
        <w:ind w:left="-567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-567"/>
        </w:tabs>
        <w:ind w:left="-567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-567"/>
        </w:tabs>
        <w:ind w:left="-567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-567"/>
        </w:tabs>
        <w:ind w:left="-567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-567"/>
        </w:tabs>
        <w:ind w:left="-567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-567"/>
        </w:tabs>
        <w:ind w:left="-567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-567"/>
        </w:tabs>
        <w:ind w:left="-567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-567"/>
        </w:tabs>
        <w:ind w:left="-567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-567"/>
        </w:tabs>
        <w:ind w:left="-567" w:firstLine="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color w:val="000000"/>
        <w:sz w:val="22"/>
        <w:szCs w:val="22"/>
      </w:r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</w:abstractNum>
  <w:abstractNum w:abstractNumId="3" w15:restartNumberingAfterBreak="0">
    <w:nsid w:val="00000007"/>
    <w:multiLevelType w:val="multilevel"/>
    <w:tmpl w:val="E1DAFFF4"/>
    <w:name w:val="WW8Num1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>
      <w:start w:val="3"/>
      <w:numFmt w:val="decimal"/>
      <w:lvlText w:val="%2)"/>
      <w:lvlJc w:val="left"/>
      <w:pPr>
        <w:tabs>
          <w:tab w:val="num" w:pos="708"/>
        </w:tabs>
        <w:ind w:left="1080" w:hanging="360"/>
      </w:pPr>
      <w:rPr>
        <w:rFonts w:cs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" w15:restartNumberingAfterBreak="0">
    <w:nsid w:val="0000000A"/>
    <w:multiLevelType w:val="multilevel"/>
    <w:tmpl w:val="211A648C"/>
    <w:name w:val="WW8Num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4"/>
        <w:szCs w:val="24"/>
      </w:rPr>
    </w:lvl>
  </w:abstractNum>
  <w:abstractNum w:abstractNumId="5" w15:restartNumberingAfterBreak="0">
    <w:nsid w:val="0000000B"/>
    <w:multiLevelType w:val="multilevel"/>
    <w:tmpl w:val="0000000B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C"/>
    <w:multiLevelType w:val="multilevel"/>
    <w:tmpl w:val="E1423B5C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bCs/>
        <w:sz w:val="22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D"/>
    <w:multiLevelType w:val="multilevel"/>
    <w:tmpl w:val="0000000D"/>
    <w:name w:val="WW8Num21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sz w:val="24"/>
        <w:szCs w:val="24"/>
      </w:rPr>
    </w:lvl>
    <w:lvl w:ilvl="1">
      <w:start w:val="2"/>
      <w:numFmt w:val="decimal"/>
      <w:lvlText w:val="%2)"/>
      <w:lvlJc w:val="left"/>
      <w:pPr>
        <w:tabs>
          <w:tab w:val="num" w:pos="708"/>
        </w:tabs>
        <w:ind w:left="1080" w:hanging="360"/>
      </w:pPr>
      <w:rPr>
        <w:rFonts w:ascii="Arial" w:hAnsi="Arial" w:cs="Arial"/>
        <w:b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4"/>
        <w:szCs w:val="24"/>
      </w:rPr>
    </w:lvl>
  </w:abstractNum>
  <w:abstractNum w:abstractNumId="8" w15:restartNumberingAfterBreak="0">
    <w:nsid w:val="0000000E"/>
    <w:multiLevelType w:val="multilevel"/>
    <w:tmpl w:val="0000000E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1211" w:hanging="360"/>
      </w:pPr>
      <w:rPr>
        <w:lang w:val="x-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1" w:hanging="180"/>
      </w:pPr>
    </w:lvl>
  </w:abstractNum>
  <w:abstractNum w:abstractNumId="9" w15:restartNumberingAfterBreak="0">
    <w:nsid w:val="0000000F"/>
    <w:multiLevelType w:val="multilevel"/>
    <w:tmpl w:val="EB6C5542"/>
    <w:name w:val="WW8Num23"/>
    <w:lvl w:ilvl="0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  <w:rPr>
        <w:rFonts w:ascii="Times New Roman" w:hAnsi="Times New Roman" w:cs="Times New Roman" w:hint="default"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 w15:restartNumberingAfterBreak="0">
    <w:nsid w:val="01986476"/>
    <w:multiLevelType w:val="multilevel"/>
    <w:tmpl w:val="AACE26B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5F1DB9"/>
    <w:multiLevelType w:val="hybridMultilevel"/>
    <w:tmpl w:val="FC862876"/>
    <w:lvl w:ilvl="0" w:tplc="4C6A11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A207CDA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2" w15:restartNumberingAfterBreak="0">
    <w:nsid w:val="07335C35"/>
    <w:multiLevelType w:val="multilevel"/>
    <w:tmpl w:val="6992619A"/>
    <w:styleLink w:val="WWNum31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0D0E7F01"/>
    <w:multiLevelType w:val="hybridMultilevel"/>
    <w:tmpl w:val="62E2D8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E8D672C"/>
    <w:multiLevelType w:val="hybridMultilevel"/>
    <w:tmpl w:val="83CE1BBC"/>
    <w:lvl w:ilvl="0" w:tplc="0DFCD3EC">
      <w:start w:val="1"/>
      <w:numFmt w:val="decimal"/>
      <w:lvlText w:val="%1)"/>
      <w:lvlJc w:val="left"/>
      <w:pPr>
        <w:ind w:left="786" w:hanging="360"/>
      </w:pPr>
      <w:rPr>
        <w:rFonts w:hint="default"/>
        <w:b/>
        <w:u w:val="single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110C3D6D"/>
    <w:multiLevelType w:val="hybridMultilevel"/>
    <w:tmpl w:val="664E5828"/>
    <w:lvl w:ilvl="0" w:tplc="9D36B092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23A792C"/>
    <w:multiLevelType w:val="multilevel"/>
    <w:tmpl w:val="DBA01E8C"/>
    <w:styleLink w:val="WWNum3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5910933"/>
    <w:multiLevelType w:val="multilevel"/>
    <w:tmpl w:val="4182908E"/>
    <w:styleLink w:val="WWNum33"/>
    <w:lvl w:ilvl="0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501372"/>
    <w:multiLevelType w:val="multilevel"/>
    <w:tmpl w:val="9B185DCE"/>
    <w:lvl w:ilvl="0">
      <w:start w:val="3"/>
      <w:numFmt w:val="decimal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20226CA2"/>
    <w:multiLevelType w:val="multilevel"/>
    <w:tmpl w:val="C2FCF8C0"/>
    <w:name w:val="WW8Num1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  <w:sz w:val="24"/>
        <w:szCs w:val="24"/>
      </w:rPr>
    </w:lvl>
  </w:abstractNum>
  <w:abstractNum w:abstractNumId="20" w15:restartNumberingAfterBreak="0">
    <w:nsid w:val="214342D3"/>
    <w:multiLevelType w:val="multilevel"/>
    <w:tmpl w:val="A926BBBE"/>
    <w:styleLink w:val="WWNum3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9A56B3"/>
    <w:multiLevelType w:val="multilevel"/>
    <w:tmpl w:val="B642A8E8"/>
    <w:styleLink w:val="WWNum7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decimal"/>
      <w:lvlText w:val="%2)"/>
      <w:lvlJc w:val="left"/>
      <w:pPr>
        <w:ind w:left="1830" w:hanging="39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8A13BFC"/>
    <w:multiLevelType w:val="multilevel"/>
    <w:tmpl w:val="CF4298BA"/>
    <w:lvl w:ilvl="0">
      <w:start w:val="1"/>
      <w:numFmt w:val="bullet"/>
      <w:pStyle w:val="Wypunktowanie"/>
      <w:lvlText w:val="–"/>
      <w:lvlJc w:val="left"/>
      <w:pPr>
        <w:ind w:left="1211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93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5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7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9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1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3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5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71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3B666D6C"/>
    <w:multiLevelType w:val="hybridMultilevel"/>
    <w:tmpl w:val="D1ECCA0C"/>
    <w:lvl w:ilvl="0" w:tplc="4FFC015C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796" w:hanging="360"/>
      </w:pPr>
    </w:lvl>
    <w:lvl w:ilvl="2" w:tplc="0809001B" w:tentative="1">
      <w:start w:val="1"/>
      <w:numFmt w:val="lowerRoman"/>
      <w:lvlText w:val="%3."/>
      <w:lvlJc w:val="right"/>
      <w:pPr>
        <w:ind w:left="1516" w:hanging="180"/>
      </w:pPr>
    </w:lvl>
    <w:lvl w:ilvl="3" w:tplc="0809000F" w:tentative="1">
      <w:start w:val="1"/>
      <w:numFmt w:val="decimal"/>
      <w:lvlText w:val="%4."/>
      <w:lvlJc w:val="left"/>
      <w:pPr>
        <w:ind w:left="2236" w:hanging="360"/>
      </w:pPr>
    </w:lvl>
    <w:lvl w:ilvl="4" w:tplc="08090019" w:tentative="1">
      <w:start w:val="1"/>
      <w:numFmt w:val="lowerLetter"/>
      <w:lvlText w:val="%5."/>
      <w:lvlJc w:val="left"/>
      <w:pPr>
        <w:ind w:left="2956" w:hanging="360"/>
      </w:pPr>
    </w:lvl>
    <w:lvl w:ilvl="5" w:tplc="0809001B" w:tentative="1">
      <w:start w:val="1"/>
      <w:numFmt w:val="lowerRoman"/>
      <w:lvlText w:val="%6."/>
      <w:lvlJc w:val="right"/>
      <w:pPr>
        <w:ind w:left="3676" w:hanging="180"/>
      </w:pPr>
    </w:lvl>
    <w:lvl w:ilvl="6" w:tplc="0809000F" w:tentative="1">
      <w:start w:val="1"/>
      <w:numFmt w:val="decimal"/>
      <w:lvlText w:val="%7."/>
      <w:lvlJc w:val="left"/>
      <w:pPr>
        <w:ind w:left="4396" w:hanging="360"/>
      </w:pPr>
    </w:lvl>
    <w:lvl w:ilvl="7" w:tplc="08090019" w:tentative="1">
      <w:start w:val="1"/>
      <w:numFmt w:val="lowerLetter"/>
      <w:lvlText w:val="%8."/>
      <w:lvlJc w:val="left"/>
      <w:pPr>
        <w:ind w:left="5116" w:hanging="360"/>
      </w:pPr>
    </w:lvl>
    <w:lvl w:ilvl="8" w:tplc="08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4" w15:restartNumberingAfterBreak="0">
    <w:nsid w:val="42E634A1"/>
    <w:multiLevelType w:val="multilevel"/>
    <w:tmpl w:val="92543210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</w:abstractNum>
  <w:abstractNum w:abstractNumId="25" w15:restartNumberingAfterBreak="0">
    <w:nsid w:val="47E96B16"/>
    <w:multiLevelType w:val="hybridMultilevel"/>
    <w:tmpl w:val="D5AE312C"/>
    <w:lvl w:ilvl="0" w:tplc="7860931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227213"/>
    <w:multiLevelType w:val="hybridMultilevel"/>
    <w:tmpl w:val="D6447BC8"/>
    <w:lvl w:ilvl="0" w:tplc="59081CD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303933"/>
    <w:multiLevelType w:val="hybridMultilevel"/>
    <w:tmpl w:val="1AA808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BD3307"/>
    <w:multiLevelType w:val="multilevel"/>
    <w:tmpl w:val="B182723A"/>
    <w:lvl w:ilvl="0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>
      <w:start w:val="2"/>
      <w:numFmt w:val="decimal"/>
      <w:lvlText w:val="%2)"/>
      <w:lvlJc w:val="left"/>
      <w:pPr>
        <w:ind w:left="705" w:hanging="705"/>
      </w:pPr>
      <w:rPr>
        <w:rFonts w:hint="default"/>
        <w:b w:val="0"/>
        <w:sz w:val="22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asciiTheme="minorHAnsi" w:hAnsiTheme="minorHAnsi" w:cstheme="minorHAns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hint="default"/>
      </w:rPr>
    </w:lvl>
  </w:abstractNum>
  <w:abstractNum w:abstractNumId="29" w15:restartNumberingAfterBreak="0">
    <w:nsid w:val="643E6D25"/>
    <w:multiLevelType w:val="multilevel"/>
    <w:tmpl w:val="21E0185C"/>
    <w:name w:val="WW8Num2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sz w:val="24"/>
        <w:szCs w:val="24"/>
      </w:rPr>
    </w:lvl>
    <w:lvl w:ilvl="1">
      <w:start w:val="4"/>
      <w:numFmt w:val="decimal"/>
      <w:lvlText w:val="%2)"/>
      <w:lvlJc w:val="left"/>
      <w:pPr>
        <w:tabs>
          <w:tab w:val="num" w:pos="556"/>
        </w:tabs>
        <w:ind w:left="928" w:hanging="360"/>
      </w:pPr>
      <w:rPr>
        <w:rFonts w:ascii="Arial" w:hAnsi="Arial" w:cs="Arial" w:hint="default"/>
        <w:b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/>
        <w:bCs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  <w:b/>
        <w:bCs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  <w:b/>
        <w:bCs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  <w:b/>
        <w:bCs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4"/>
        <w:szCs w:val="24"/>
      </w:rPr>
    </w:lvl>
  </w:abstractNum>
  <w:abstractNum w:abstractNumId="30" w15:restartNumberingAfterBreak="0">
    <w:nsid w:val="7FE664D4"/>
    <w:multiLevelType w:val="hybridMultilevel"/>
    <w:tmpl w:val="D3CE2614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152018457">
    <w:abstractNumId w:val="12"/>
  </w:num>
  <w:num w:numId="2" w16cid:durableId="521675572">
    <w:abstractNumId w:val="17"/>
  </w:num>
  <w:num w:numId="3" w16cid:durableId="821241367">
    <w:abstractNumId w:val="21"/>
  </w:num>
  <w:num w:numId="4" w16cid:durableId="1087656561">
    <w:abstractNumId w:val="20"/>
  </w:num>
  <w:num w:numId="5" w16cid:durableId="1640988569">
    <w:abstractNumId w:val="10"/>
  </w:num>
  <w:num w:numId="6" w16cid:durableId="678459892">
    <w:abstractNumId w:val="24"/>
  </w:num>
  <w:num w:numId="7" w16cid:durableId="789280557">
    <w:abstractNumId w:val="27"/>
  </w:num>
  <w:num w:numId="8" w16cid:durableId="2052149219">
    <w:abstractNumId w:val="16"/>
  </w:num>
  <w:num w:numId="9" w16cid:durableId="1394889772">
    <w:abstractNumId w:val="28"/>
  </w:num>
  <w:num w:numId="10" w16cid:durableId="802039826">
    <w:abstractNumId w:val="30"/>
  </w:num>
  <w:num w:numId="11" w16cid:durableId="855576620">
    <w:abstractNumId w:val="18"/>
  </w:num>
  <w:num w:numId="12" w16cid:durableId="1154642060">
    <w:abstractNumId w:val="14"/>
  </w:num>
  <w:num w:numId="13" w16cid:durableId="575823110">
    <w:abstractNumId w:val="22"/>
  </w:num>
  <w:num w:numId="14" w16cid:durableId="1851875308">
    <w:abstractNumId w:val="26"/>
  </w:num>
  <w:num w:numId="15" w16cid:durableId="1382748703">
    <w:abstractNumId w:val="11"/>
  </w:num>
  <w:num w:numId="16" w16cid:durableId="1505169019">
    <w:abstractNumId w:val="15"/>
  </w:num>
  <w:num w:numId="17" w16cid:durableId="354234411">
    <w:abstractNumId w:val="13"/>
  </w:num>
  <w:num w:numId="18" w16cid:durableId="435053209">
    <w:abstractNumId w:val="25"/>
  </w:num>
  <w:num w:numId="19" w16cid:durableId="715541753">
    <w:abstractNumId w:val="2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62"/>
    <w:rsid w:val="000003F0"/>
    <w:rsid w:val="000013F3"/>
    <w:rsid w:val="000014CA"/>
    <w:rsid w:val="0000457C"/>
    <w:rsid w:val="000054D8"/>
    <w:rsid w:val="00012D29"/>
    <w:rsid w:val="00012EBD"/>
    <w:rsid w:val="00014CCB"/>
    <w:rsid w:val="00015177"/>
    <w:rsid w:val="00026253"/>
    <w:rsid w:val="00026805"/>
    <w:rsid w:val="00026A72"/>
    <w:rsid w:val="00027CD8"/>
    <w:rsid w:val="00030E73"/>
    <w:rsid w:val="00033535"/>
    <w:rsid w:val="00036A9C"/>
    <w:rsid w:val="00041E44"/>
    <w:rsid w:val="0004372B"/>
    <w:rsid w:val="000457AD"/>
    <w:rsid w:val="0005627D"/>
    <w:rsid w:val="0005777E"/>
    <w:rsid w:val="0006042C"/>
    <w:rsid w:val="000619AB"/>
    <w:rsid w:val="00061E68"/>
    <w:rsid w:val="00062DCD"/>
    <w:rsid w:val="00063836"/>
    <w:rsid w:val="00063DB5"/>
    <w:rsid w:val="000676A0"/>
    <w:rsid w:val="000716AB"/>
    <w:rsid w:val="00073377"/>
    <w:rsid w:val="00075B8A"/>
    <w:rsid w:val="00077FEA"/>
    <w:rsid w:val="000813B9"/>
    <w:rsid w:val="0008150F"/>
    <w:rsid w:val="00085EB6"/>
    <w:rsid w:val="00090168"/>
    <w:rsid w:val="00092A32"/>
    <w:rsid w:val="00094B4E"/>
    <w:rsid w:val="000A15E3"/>
    <w:rsid w:val="000A1C6F"/>
    <w:rsid w:val="000A60E3"/>
    <w:rsid w:val="000A6158"/>
    <w:rsid w:val="000A70A6"/>
    <w:rsid w:val="000A7E97"/>
    <w:rsid w:val="000B1FD9"/>
    <w:rsid w:val="000B3120"/>
    <w:rsid w:val="000B5417"/>
    <w:rsid w:val="000C03A9"/>
    <w:rsid w:val="000C5504"/>
    <w:rsid w:val="000D2554"/>
    <w:rsid w:val="000D40E6"/>
    <w:rsid w:val="000D7F43"/>
    <w:rsid w:val="000F04BF"/>
    <w:rsid w:val="000F0C74"/>
    <w:rsid w:val="000F2F1C"/>
    <w:rsid w:val="000F486C"/>
    <w:rsid w:val="001008C6"/>
    <w:rsid w:val="00106BF9"/>
    <w:rsid w:val="00106D90"/>
    <w:rsid w:val="00106EB7"/>
    <w:rsid w:val="00115C1E"/>
    <w:rsid w:val="00122102"/>
    <w:rsid w:val="00122887"/>
    <w:rsid w:val="00125BC6"/>
    <w:rsid w:val="0012672A"/>
    <w:rsid w:val="00126C3A"/>
    <w:rsid w:val="00130993"/>
    <w:rsid w:val="0013726E"/>
    <w:rsid w:val="00137BE3"/>
    <w:rsid w:val="00144608"/>
    <w:rsid w:val="00144DE8"/>
    <w:rsid w:val="00150F18"/>
    <w:rsid w:val="0015417B"/>
    <w:rsid w:val="0016282C"/>
    <w:rsid w:val="001712C8"/>
    <w:rsid w:val="00172390"/>
    <w:rsid w:val="00173D44"/>
    <w:rsid w:val="00175F1F"/>
    <w:rsid w:val="00184A5D"/>
    <w:rsid w:val="001900CC"/>
    <w:rsid w:val="00191261"/>
    <w:rsid w:val="0019338C"/>
    <w:rsid w:val="001938EC"/>
    <w:rsid w:val="00197456"/>
    <w:rsid w:val="001A0908"/>
    <w:rsid w:val="001A0B82"/>
    <w:rsid w:val="001B51EE"/>
    <w:rsid w:val="001B790F"/>
    <w:rsid w:val="001C4B1F"/>
    <w:rsid w:val="001C677E"/>
    <w:rsid w:val="001D0346"/>
    <w:rsid w:val="001D0949"/>
    <w:rsid w:val="001E23A0"/>
    <w:rsid w:val="001E482F"/>
    <w:rsid w:val="001E4DC7"/>
    <w:rsid w:val="001E7925"/>
    <w:rsid w:val="001F1689"/>
    <w:rsid w:val="001F1FF9"/>
    <w:rsid w:val="002023EE"/>
    <w:rsid w:val="00202A4C"/>
    <w:rsid w:val="002103FD"/>
    <w:rsid w:val="00212B04"/>
    <w:rsid w:val="0021712C"/>
    <w:rsid w:val="00220E9A"/>
    <w:rsid w:val="00221B03"/>
    <w:rsid w:val="00222576"/>
    <w:rsid w:val="002229DA"/>
    <w:rsid w:val="00222A97"/>
    <w:rsid w:val="00225640"/>
    <w:rsid w:val="0023339F"/>
    <w:rsid w:val="0023734F"/>
    <w:rsid w:val="002378E5"/>
    <w:rsid w:val="0024029D"/>
    <w:rsid w:val="00252AB7"/>
    <w:rsid w:val="00255CEA"/>
    <w:rsid w:val="00260EC0"/>
    <w:rsid w:val="00264565"/>
    <w:rsid w:val="00266A35"/>
    <w:rsid w:val="002679C2"/>
    <w:rsid w:val="002724BC"/>
    <w:rsid w:val="002725E7"/>
    <w:rsid w:val="00277912"/>
    <w:rsid w:val="00282300"/>
    <w:rsid w:val="00283273"/>
    <w:rsid w:val="00286114"/>
    <w:rsid w:val="00287A93"/>
    <w:rsid w:val="00292335"/>
    <w:rsid w:val="00293263"/>
    <w:rsid w:val="00294624"/>
    <w:rsid w:val="00296D7B"/>
    <w:rsid w:val="002A1E49"/>
    <w:rsid w:val="002A2182"/>
    <w:rsid w:val="002A3352"/>
    <w:rsid w:val="002A3F97"/>
    <w:rsid w:val="002A6113"/>
    <w:rsid w:val="002A6599"/>
    <w:rsid w:val="002B0D09"/>
    <w:rsid w:val="002B1FB2"/>
    <w:rsid w:val="002B43F9"/>
    <w:rsid w:val="002B4562"/>
    <w:rsid w:val="002B75FD"/>
    <w:rsid w:val="002D02A0"/>
    <w:rsid w:val="002D6677"/>
    <w:rsid w:val="002E0DBD"/>
    <w:rsid w:val="002E170D"/>
    <w:rsid w:val="002F1259"/>
    <w:rsid w:val="002F128E"/>
    <w:rsid w:val="002F6158"/>
    <w:rsid w:val="003030B2"/>
    <w:rsid w:val="00303BB1"/>
    <w:rsid w:val="00304631"/>
    <w:rsid w:val="003057D0"/>
    <w:rsid w:val="003068A5"/>
    <w:rsid w:val="00313112"/>
    <w:rsid w:val="00313ADD"/>
    <w:rsid w:val="00321ECD"/>
    <w:rsid w:val="003235B5"/>
    <w:rsid w:val="00325161"/>
    <w:rsid w:val="003271A2"/>
    <w:rsid w:val="0032759A"/>
    <w:rsid w:val="00330332"/>
    <w:rsid w:val="0033161D"/>
    <w:rsid w:val="00331D5E"/>
    <w:rsid w:val="003343B6"/>
    <w:rsid w:val="00350039"/>
    <w:rsid w:val="00353F57"/>
    <w:rsid w:val="0035566B"/>
    <w:rsid w:val="0035636F"/>
    <w:rsid w:val="00364AAF"/>
    <w:rsid w:val="00366816"/>
    <w:rsid w:val="0036792A"/>
    <w:rsid w:val="00367FE4"/>
    <w:rsid w:val="00374FED"/>
    <w:rsid w:val="00381EFF"/>
    <w:rsid w:val="00384D5C"/>
    <w:rsid w:val="00392AFE"/>
    <w:rsid w:val="00396A05"/>
    <w:rsid w:val="003A229C"/>
    <w:rsid w:val="003A2F08"/>
    <w:rsid w:val="003A523B"/>
    <w:rsid w:val="003A7B9E"/>
    <w:rsid w:val="003B188A"/>
    <w:rsid w:val="003B4255"/>
    <w:rsid w:val="003C59E7"/>
    <w:rsid w:val="003C6E2F"/>
    <w:rsid w:val="003D02B4"/>
    <w:rsid w:val="003D54DE"/>
    <w:rsid w:val="003D7D75"/>
    <w:rsid w:val="003E3359"/>
    <w:rsid w:val="003E5909"/>
    <w:rsid w:val="003E632E"/>
    <w:rsid w:val="003F2264"/>
    <w:rsid w:val="003F5653"/>
    <w:rsid w:val="003F6207"/>
    <w:rsid w:val="003F70CE"/>
    <w:rsid w:val="0040187C"/>
    <w:rsid w:val="00401F88"/>
    <w:rsid w:val="00403279"/>
    <w:rsid w:val="0040720A"/>
    <w:rsid w:val="00407228"/>
    <w:rsid w:val="0041134B"/>
    <w:rsid w:val="004113E4"/>
    <w:rsid w:val="00415E9F"/>
    <w:rsid w:val="00420658"/>
    <w:rsid w:val="004221BC"/>
    <w:rsid w:val="0042270D"/>
    <w:rsid w:val="00422BFE"/>
    <w:rsid w:val="0042474B"/>
    <w:rsid w:val="004307A7"/>
    <w:rsid w:val="00431196"/>
    <w:rsid w:val="0043720F"/>
    <w:rsid w:val="004378D4"/>
    <w:rsid w:val="00441B48"/>
    <w:rsid w:val="00441C74"/>
    <w:rsid w:val="00442409"/>
    <w:rsid w:val="00442686"/>
    <w:rsid w:val="00443AE6"/>
    <w:rsid w:val="00445965"/>
    <w:rsid w:val="00446455"/>
    <w:rsid w:val="0045080A"/>
    <w:rsid w:val="0045233F"/>
    <w:rsid w:val="00456768"/>
    <w:rsid w:val="00460B34"/>
    <w:rsid w:val="0046389A"/>
    <w:rsid w:val="00465464"/>
    <w:rsid w:val="004660D2"/>
    <w:rsid w:val="0047070F"/>
    <w:rsid w:val="0047457B"/>
    <w:rsid w:val="00485BBC"/>
    <w:rsid w:val="004A00D8"/>
    <w:rsid w:val="004A0318"/>
    <w:rsid w:val="004B3589"/>
    <w:rsid w:val="004B3E74"/>
    <w:rsid w:val="004B6C82"/>
    <w:rsid w:val="004C1A5E"/>
    <w:rsid w:val="004C66FA"/>
    <w:rsid w:val="004E02BF"/>
    <w:rsid w:val="004E1870"/>
    <w:rsid w:val="004E34B5"/>
    <w:rsid w:val="004F10BF"/>
    <w:rsid w:val="004F48B0"/>
    <w:rsid w:val="004F7201"/>
    <w:rsid w:val="004F7BCB"/>
    <w:rsid w:val="00504321"/>
    <w:rsid w:val="00506A2C"/>
    <w:rsid w:val="00506A88"/>
    <w:rsid w:val="005108B6"/>
    <w:rsid w:val="005113A9"/>
    <w:rsid w:val="00511E41"/>
    <w:rsid w:val="00512FD8"/>
    <w:rsid w:val="005249A6"/>
    <w:rsid w:val="0052515A"/>
    <w:rsid w:val="00541120"/>
    <w:rsid w:val="00542094"/>
    <w:rsid w:val="00543312"/>
    <w:rsid w:val="00543F83"/>
    <w:rsid w:val="00544616"/>
    <w:rsid w:val="0054785A"/>
    <w:rsid w:val="00547AB8"/>
    <w:rsid w:val="00562676"/>
    <w:rsid w:val="00562DE9"/>
    <w:rsid w:val="0056347A"/>
    <w:rsid w:val="00563FB2"/>
    <w:rsid w:val="00565BC1"/>
    <w:rsid w:val="00566230"/>
    <w:rsid w:val="00573934"/>
    <w:rsid w:val="00574E0F"/>
    <w:rsid w:val="00576539"/>
    <w:rsid w:val="0059044A"/>
    <w:rsid w:val="00591A8C"/>
    <w:rsid w:val="00597489"/>
    <w:rsid w:val="00597D2D"/>
    <w:rsid w:val="005A3C6B"/>
    <w:rsid w:val="005B11B7"/>
    <w:rsid w:val="005B41E9"/>
    <w:rsid w:val="005B5567"/>
    <w:rsid w:val="005C18CF"/>
    <w:rsid w:val="005C3806"/>
    <w:rsid w:val="005C3BB9"/>
    <w:rsid w:val="005C56BD"/>
    <w:rsid w:val="005C70B9"/>
    <w:rsid w:val="005D08A4"/>
    <w:rsid w:val="005D08FA"/>
    <w:rsid w:val="005D538A"/>
    <w:rsid w:val="005D6119"/>
    <w:rsid w:val="005D7FD4"/>
    <w:rsid w:val="005E093D"/>
    <w:rsid w:val="005E1483"/>
    <w:rsid w:val="005E6E90"/>
    <w:rsid w:val="005F0B21"/>
    <w:rsid w:val="005F2E09"/>
    <w:rsid w:val="005F5399"/>
    <w:rsid w:val="005F5722"/>
    <w:rsid w:val="006006A2"/>
    <w:rsid w:val="00605A70"/>
    <w:rsid w:val="006073AA"/>
    <w:rsid w:val="00607E61"/>
    <w:rsid w:val="00607F2E"/>
    <w:rsid w:val="00611078"/>
    <w:rsid w:val="00622C5C"/>
    <w:rsid w:val="00624A21"/>
    <w:rsid w:val="00630F3D"/>
    <w:rsid w:val="00634A94"/>
    <w:rsid w:val="00636C72"/>
    <w:rsid w:val="0063749F"/>
    <w:rsid w:val="00637799"/>
    <w:rsid w:val="006535AD"/>
    <w:rsid w:val="006549A7"/>
    <w:rsid w:val="00657D07"/>
    <w:rsid w:val="00663B64"/>
    <w:rsid w:val="0067114F"/>
    <w:rsid w:val="006714A8"/>
    <w:rsid w:val="00671582"/>
    <w:rsid w:val="00682DB3"/>
    <w:rsid w:val="00685743"/>
    <w:rsid w:val="0069136D"/>
    <w:rsid w:val="00691CE5"/>
    <w:rsid w:val="0069736B"/>
    <w:rsid w:val="006A1CBF"/>
    <w:rsid w:val="006A286E"/>
    <w:rsid w:val="006A31C8"/>
    <w:rsid w:val="006B03EA"/>
    <w:rsid w:val="006B3EF2"/>
    <w:rsid w:val="006B571F"/>
    <w:rsid w:val="006B6658"/>
    <w:rsid w:val="006B7DA3"/>
    <w:rsid w:val="006D2113"/>
    <w:rsid w:val="006E0681"/>
    <w:rsid w:val="006E0B56"/>
    <w:rsid w:val="006E1D1B"/>
    <w:rsid w:val="006E26FD"/>
    <w:rsid w:val="006E2F73"/>
    <w:rsid w:val="006E680D"/>
    <w:rsid w:val="006E6BE7"/>
    <w:rsid w:val="006F30BD"/>
    <w:rsid w:val="006F62A5"/>
    <w:rsid w:val="006F6505"/>
    <w:rsid w:val="0070486F"/>
    <w:rsid w:val="00704979"/>
    <w:rsid w:val="00705DD1"/>
    <w:rsid w:val="007104BA"/>
    <w:rsid w:val="00711D5C"/>
    <w:rsid w:val="00713197"/>
    <w:rsid w:val="00713A0A"/>
    <w:rsid w:val="0071414F"/>
    <w:rsid w:val="0071438D"/>
    <w:rsid w:val="00716F60"/>
    <w:rsid w:val="00722926"/>
    <w:rsid w:val="007404AE"/>
    <w:rsid w:val="0074481E"/>
    <w:rsid w:val="007525D1"/>
    <w:rsid w:val="00752FC9"/>
    <w:rsid w:val="007638B2"/>
    <w:rsid w:val="0076636F"/>
    <w:rsid w:val="0076680D"/>
    <w:rsid w:val="00766AFC"/>
    <w:rsid w:val="00770C50"/>
    <w:rsid w:val="007737B8"/>
    <w:rsid w:val="00774CE4"/>
    <w:rsid w:val="00776193"/>
    <w:rsid w:val="00776D45"/>
    <w:rsid w:val="00780AD8"/>
    <w:rsid w:val="007841BD"/>
    <w:rsid w:val="00797D65"/>
    <w:rsid w:val="007A3C58"/>
    <w:rsid w:val="007A4762"/>
    <w:rsid w:val="007A7CBC"/>
    <w:rsid w:val="007B1C2B"/>
    <w:rsid w:val="007B7282"/>
    <w:rsid w:val="007B7A83"/>
    <w:rsid w:val="007C0FE9"/>
    <w:rsid w:val="007C308F"/>
    <w:rsid w:val="007C5CA8"/>
    <w:rsid w:val="007C6208"/>
    <w:rsid w:val="007C76A5"/>
    <w:rsid w:val="007D0A18"/>
    <w:rsid w:val="007D1048"/>
    <w:rsid w:val="007D43B8"/>
    <w:rsid w:val="007D7634"/>
    <w:rsid w:val="007E1399"/>
    <w:rsid w:val="007E66BA"/>
    <w:rsid w:val="007F3C70"/>
    <w:rsid w:val="007F732C"/>
    <w:rsid w:val="0080011E"/>
    <w:rsid w:val="00801473"/>
    <w:rsid w:val="00801849"/>
    <w:rsid w:val="008058A9"/>
    <w:rsid w:val="00806765"/>
    <w:rsid w:val="00807D00"/>
    <w:rsid w:val="00810930"/>
    <w:rsid w:val="008143FE"/>
    <w:rsid w:val="00814662"/>
    <w:rsid w:val="00815954"/>
    <w:rsid w:val="00821284"/>
    <w:rsid w:val="0082489D"/>
    <w:rsid w:val="00826DE7"/>
    <w:rsid w:val="008274E7"/>
    <w:rsid w:val="00834584"/>
    <w:rsid w:val="00837881"/>
    <w:rsid w:val="00841D21"/>
    <w:rsid w:val="00842D72"/>
    <w:rsid w:val="00843854"/>
    <w:rsid w:val="00847291"/>
    <w:rsid w:val="00847371"/>
    <w:rsid w:val="0085180C"/>
    <w:rsid w:val="00852373"/>
    <w:rsid w:val="00853745"/>
    <w:rsid w:val="008554C0"/>
    <w:rsid w:val="00855FFB"/>
    <w:rsid w:val="00860325"/>
    <w:rsid w:val="0086112E"/>
    <w:rsid w:val="0086209C"/>
    <w:rsid w:val="00864828"/>
    <w:rsid w:val="0086584D"/>
    <w:rsid w:val="00866EFE"/>
    <w:rsid w:val="008702F0"/>
    <w:rsid w:val="0087259C"/>
    <w:rsid w:val="00874042"/>
    <w:rsid w:val="0087525F"/>
    <w:rsid w:val="0087530D"/>
    <w:rsid w:val="00876654"/>
    <w:rsid w:val="00882587"/>
    <w:rsid w:val="00890DA1"/>
    <w:rsid w:val="00890E00"/>
    <w:rsid w:val="00892BC3"/>
    <w:rsid w:val="008967F2"/>
    <w:rsid w:val="00897D9E"/>
    <w:rsid w:val="008A1599"/>
    <w:rsid w:val="008A3AC8"/>
    <w:rsid w:val="008A3C86"/>
    <w:rsid w:val="008A56B9"/>
    <w:rsid w:val="008A6366"/>
    <w:rsid w:val="008B19FA"/>
    <w:rsid w:val="008B4140"/>
    <w:rsid w:val="008C15A2"/>
    <w:rsid w:val="008C2CB3"/>
    <w:rsid w:val="008C43CA"/>
    <w:rsid w:val="008C513B"/>
    <w:rsid w:val="008C6797"/>
    <w:rsid w:val="008D589F"/>
    <w:rsid w:val="008D611F"/>
    <w:rsid w:val="008D631D"/>
    <w:rsid w:val="008E147C"/>
    <w:rsid w:val="008E6CF0"/>
    <w:rsid w:val="008F08B2"/>
    <w:rsid w:val="008F4C2A"/>
    <w:rsid w:val="008F5712"/>
    <w:rsid w:val="008F588F"/>
    <w:rsid w:val="0090018B"/>
    <w:rsid w:val="00902A67"/>
    <w:rsid w:val="0091124D"/>
    <w:rsid w:val="0091300C"/>
    <w:rsid w:val="009170F5"/>
    <w:rsid w:val="00923232"/>
    <w:rsid w:val="00925233"/>
    <w:rsid w:val="00930D18"/>
    <w:rsid w:val="009318CB"/>
    <w:rsid w:val="00933FD9"/>
    <w:rsid w:val="009344D3"/>
    <w:rsid w:val="0094438C"/>
    <w:rsid w:val="00946869"/>
    <w:rsid w:val="00950DEC"/>
    <w:rsid w:val="00952A4B"/>
    <w:rsid w:val="0095364C"/>
    <w:rsid w:val="009563CA"/>
    <w:rsid w:val="00956BB3"/>
    <w:rsid w:val="00956C75"/>
    <w:rsid w:val="00957591"/>
    <w:rsid w:val="00960622"/>
    <w:rsid w:val="00977186"/>
    <w:rsid w:val="00980918"/>
    <w:rsid w:val="00983D06"/>
    <w:rsid w:val="009910EF"/>
    <w:rsid w:val="009919AD"/>
    <w:rsid w:val="00994B33"/>
    <w:rsid w:val="009964CE"/>
    <w:rsid w:val="009977DE"/>
    <w:rsid w:val="009A156B"/>
    <w:rsid w:val="009A2EF5"/>
    <w:rsid w:val="009A5F6F"/>
    <w:rsid w:val="009A6778"/>
    <w:rsid w:val="009A687B"/>
    <w:rsid w:val="009B002D"/>
    <w:rsid w:val="009B5709"/>
    <w:rsid w:val="009C05C1"/>
    <w:rsid w:val="009C09B8"/>
    <w:rsid w:val="009C0BFD"/>
    <w:rsid w:val="009C4EFE"/>
    <w:rsid w:val="009C557F"/>
    <w:rsid w:val="009C58EA"/>
    <w:rsid w:val="009D1522"/>
    <w:rsid w:val="009D6B50"/>
    <w:rsid w:val="009E5E87"/>
    <w:rsid w:val="009F039D"/>
    <w:rsid w:val="009F0DF5"/>
    <w:rsid w:val="009F1907"/>
    <w:rsid w:val="009F3125"/>
    <w:rsid w:val="009F3B52"/>
    <w:rsid w:val="009F3DB2"/>
    <w:rsid w:val="009F41D1"/>
    <w:rsid w:val="009F6D72"/>
    <w:rsid w:val="00A03BE9"/>
    <w:rsid w:val="00A07377"/>
    <w:rsid w:val="00A07BF5"/>
    <w:rsid w:val="00A07F49"/>
    <w:rsid w:val="00A16153"/>
    <w:rsid w:val="00A2273F"/>
    <w:rsid w:val="00A27753"/>
    <w:rsid w:val="00A31067"/>
    <w:rsid w:val="00A318F1"/>
    <w:rsid w:val="00A31FF5"/>
    <w:rsid w:val="00A34AEA"/>
    <w:rsid w:val="00A34D0F"/>
    <w:rsid w:val="00A34E02"/>
    <w:rsid w:val="00A365AB"/>
    <w:rsid w:val="00A505C4"/>
    <w:rsid w:val="00A65BF6"/>
    <w:rsid w:val="00A67B80"/>
    <w:rsid w:val="00A70B29"/>
    <w:rsid w:val="00A7427E"/>
    <w:rsid w:val="00A75E81"/>
    <w:rsid w:val="00A77F83"/>
    <w:rsid w:val="00A82996"/>
    <w:rsid w:val="00A858EC"/>
    <w:rsid w:val="00A868D1"/>
    <w:rsid w:val="00A91310"/>
    <w:rsid w:val="00A91829"/>
    <w:rsid w:val="00A9325C"/>
    <w:rsid w:val="00A93657"/>
    <w:rsid w:val="00AA2129"/>
    <w:rsid w:val="00AA3CE1"/>
    <w:rsid w:val="00AA6581"/>
    <w:rsid w:val="00AB1DB4"/>
    <w:rsid w:val="00AB4AA3"/>
    <w:rsid w:val="00AB54E4"/>
    <w:rsid w:val="00AB7E97"/>
    <w:rsid w:val="00AC121C"/>
    <w:rsid w:val="00AC1F4B"/>
    <w:rsid w:val="00AC4BD8"/>
    <w:rsid w:val="00AC5EC6"/>
    <w:rsid w:val="00AC615E"/>
    <w:rsid w:val="00AD58CE"/>
    <w:rsid w:val="00AD7F52"/>
    <w:rsid w:val="00AE10B2"/>
    <w:rsid w:val="00AE118C"/>
    <w:rsid w:val="00AE1A1D"/>
    <w:rsid w:val="00AE29F0"/>
    <w:rsid w:val="00AE54BE"/>
    <w:rsid w:val="00AE7471"/>
    <w:rsid w:val="00AF2C96"/>
    <w:rsid w:val="00AF7B70"/>
    <w:rsid w:val="00B01387"/>
    <w:rsid w:val="00B07B71"/>
    <w:rsid w:val="00B16020"/>
    <w:rsid w:val="00B174F3"/>
    <w:rsid w:val="00B218E4"/>
    <w:rsid w:val="00B22522"/>
    <w:rsid w:val="00B33E0E"/>
    <w:rsid w:val="00B35396"/>
    <w:rsid w:val="00B363D6"/>
    <w:rsid w:val="00B404D8"/>
    <w:rsid w:val="00B4624B"/>
    <w:rsid w:val="00B51DE6"/>
    <w:rsid w:val="00B5436C"/>
    <w:rsid w:val="00B5456A"/>
    <w:rsid w:val="00B55B63"/>
    <w:rsid w:val="00B56385"/>
    <w:rsid w:val="00B62D53"/>
    <w:rsid w:val="00B63698"/>
    <w:rsid w:val="00B6696D"/>
    <w:rsid w:val="00B7344F"/>
    <w:rsid w:val="00B81A1F"/>
    <w:rsid w:val="00B82FDC"/>
    <w:rsid w:val="00B83C12"/>
    <w:rsid w:val="00B842C0"/>
    <w:rsid w:val="00B87E3A"/>
    <w:rsid w:val="00B93BC1"/>
    <w:rsid w:val="00B95C1C"/>
    <w:rsid w:val="00BA3BD7"/>
    <w:rsid w:val="00BA3E4A"/>
    <w:rsid w:val="00BA797D"/>
    <w:rsid w:val="00BB07E3"/>
    <w:rsid w:val="00BB0FBF"/>
    <w:rsid w:val="00BB1222"/>
    <w:rsid w:val="00BB1FA8"/>
    <w:rsid w:val="00BB2401"/>
    <w:rsid w:val="00BC3D54"/>
    <w:rsid w:val="00BC6F05"/>
    <w:rsid w:val="00BC7A86"/>
    <w:rsid w:val="00BD2334"/>
    <w:rsid w:val="00BD3ED1"/>
    <w:rsid w:val="00BD6C15"/>
    <w:rsid w:val="00BE5096"/>
    <w:rsid w:val="00BF13C1"/>
    <w:rsid w:val="00BF2F7D"/>
    <w:rsid w:val="00BF4C94"/>
    <w:rsid w:val="00BF50C4"/>
    <w:rsid w:val="00BF6825"/>
    <w:rsid w:val="00BF7CEF"/>
    <w:rsid w:val="00C00E9F"/>
    <w:rsid w:val="00C00F98"/>
    <w:rsid w:val="00C07734"/>
    <w:rsid w:val="00C145F5"/>
    <w:rsid w:val="00C163A8"/>
    <w:rsid w:val="00C163C9"/>
    <w:rsid w:val="00C221AC"/>
    <w:rsid w:val="00C24245"/>
    <w:rsid w:val="00C26A58"/>
    <w:rsid w:val="00C26ACF"/>
    <w:rsid w:val="00C32C0E"/>
    <w:rsid w:val="00C352FD"/>
    <w:rsid w:val="00C442DF"/>
    <w:rsid w:val="00C50589"/>
    <w:rsid w:val="00C578C0"/>
    <w:rsid w:val="00C61A35"/>
    <w:rsid w:val="00C66D99"/>
    <w:rsid w:val="00C6732A"/>
    <w:rsid w:val="00C73917"/>
    <w:rsid w:val="00C73B6B"/>
    <w:rsid w:val="00C73FC4"/>
    <w:rsid w:val="00C76E07"/>
    <w:rsid w:val="00C77B45"/>
    <w:rsid w:val="00C81647"/>
    <w:rsid w:val="00C82B44"/>
    <w:rsid w:val="00C91F43"/>
    <w:rsid w:val="00C92DC6"/>
    <w:rsid w:val="00C93FF0"/>
    <w:rsid w:val="00C94B0F"/>
    <w:rsid w:val="00C9686E"/>
    <w:rsid w:val="00CA48BC"/>
    <w:rsid w:val="00CA4E30"/>
    <w:rsid w:val="00CA56D6"/>
    <w:rsid w:val="00CA5C50"/>
    <w:rsid w:val="00CA644A"/>
    <w:rsid w:val="00CA74F2"/>
    <w:rsid w:val="00CA7607"/>
    <w:rsid w:val="00CA7D94"/>
    <w:rsid w:val="00CB0EE8"/>
    <w:rsid w:val="00CB1206"/>
    <w:rsid w:val="00CB3B17"/>
    <w:rsid w:val="00CB458F"/>
    <w:rsid w:val="00CC0196"/>
    <w:rsid w:val="00CC10E3"/>
    <w:rsid w:val="00CC3EC7"/>
    <w:rsid w:val="00CC5AE1"/>
    <w:rsid w:val="00CD4B18"/>
    <w:rsid w:val="00CD50DC"/>
    <w:rsid w:val="00CD533D"/>
    <w:rsid w:val="00CD5610"/>
    <w:rsid w:val="00CE3128"/>
    <w:rsid w:val="00CE404D"/>
    <w:rsid w:val="00CE57DC"/>
    <w:rsid w:val="00CE6E90"/>
    <w:rsid w:val="00CE7AF3"/>
    <w:rsid w:val="00CF03EA"/>
    <w:rsid w:val="00CF1146"/>
    <w:rsid w:val="00CF3C82"/>
    <w:rsid w:val="00D01204"/>
    <w:rsid w:val="00D02F24"/>
    <w:rsid w:val="00D041C1"/>
    <w:rsid w:val="00D054B7"/>
    <w:rsid w:val="00D12072"/>
    <w:rsid w:val="00D12C20"/>
    <w:rsid w:val="00D12E42"/>
    <w:rsid w:val="00D22360"/>
    <w:rsid w:val="00D242AC"/>
    <w:rsid w:val="00D323CF"/>
    <w:rsid w:val="00D332E0"/>
    <w:rsid w:val="00D33DF3"/>
    <w:rsid w:val="00D360A3"/>
    <w:rsid w:val="00D45BDB"/>
    <w:rsid w:val="00D46E84"/>
    <w:rsid w:val="00D5411D"/>
    <w:rsid w:val="00D54638"/>
    <w:rsid w:val="00D566AD"/>
    <w:rsid w:val="00D57F8F"/>
    <w:rsid w:val="00D633A8"/>
    <w:rsid w:val="00D71DC5"/>
    <w:rsid w:val="00D75002"/>
    <w:rsid w:val="00D83714"/>
    <w:rsid w:val="00D83FEE"/>
    <w:rsid w:val="00D866CD"/>
    <w:rsid w:val="00D92457"/>
    <w:rsid w:val="00D9245F"/>
    <w:rsid w:val="00D97222"/>
    <w:rsid w:val="00D973D7"/>
    <w:rsid w:val="00DA15B8"/>
    <w:rsid w:val="00DA4531"/>
    <w:rsid w:val="00DB29BA"/>
    <w:rsid w:val="00DB409B"/>
    <w:rsid w:val="00DB423E"/>
    <w:rsid w:val="00DB4323"/>
    <w:rsid w:val="00DC2EBC"/>
    <w:rsid w:val="00DD0D99"/>
    <w:rsid w:val="00DD3455"/>
    <w:rsid w:val="00DD6FFF"/>
    <w:rsid w:val="00DE0BE2"/>
    <w:rsid w:val="00DE1255"/>
    <w:rsid w:val="00DE1BEB"/>
    <w:rsid w:val="00DE48FE"/>
    <w:rsid w:val="00DF2A3F"/>
    <w:rsid w:val="00DF32E4"/>
    <w:rsid w:val="00DF3ADC"/>
    <w:rsid w:val="00DF68E3"/>
    <w:rsid w:val="00E0210A"/>
    <w:rsid w:val="00E041A2"/>
    <w:rsid w:val="00E05599"/>
    <w:rsid w:val="00E10DC5"/>
    <w:rsid w:val="00E124A4"/>
    <w:rsid w:val="00E1448C"/>
    <w:rsid w:val="00E14C38"/>
    <w:rsid w:val="00E15495"/>
    <w:rsid w:val="00E178B2"/>
    <w:rsid w:val="00E20D06"/>
    <w:rsid w:val="00E25882"/>
    <w:rsid w:val="00E26C2C"/>
    <w:rsid w:val="00E31BCD"/>
    <w:rsid w:val="00E35A33"/>
    <w:rsid w:val="00E43BDD"/>
    <w:rsid w:val="00E4433E"/>
    <w:rsid w:val="00E44C57"/>
    <w:rsid w:val="00E5014C"/>
    <w:rsid w:val="00E5267E"/>
    <w:rsid w:val="00E54099"/>
    <w:rsid w:val="00E56245"/>
    <w:rsid w:val="00E66ADE"/>
    <w:rsid w:val="00E67333"/>
    <w:rsid w:val="00E70BE0"/>
    <w:rsid w:val="00E72C7E"/>
    <w:rsid w:val="00E74CD3"/>
    <w:rsid w:val="00E76B91"/>
    <w:rsid w:val="00E7716B"/>
    <w:rsid w:val="00E80F70"/>
    <w:rsid w:val="00E86F98"/>
    <w:rsid w:val="00E90098"/>
    <w:rsid w:val="00E90A64"/>
    <w:rsid w:val="00E9185A"/>
    <w:rsid w:val="00E91CC5"/>
    <w:rsid w:val="00E9391C"/>
    <w:rsid w:val="00E96230"/>
    <w:rsid w:val="00E96F00"/>
    <w:rsid w:val="00E97E46"/>
    <w:rsid w:val="00EA0C28"/>
    <w:rsid w:val="00EA2DEE"/>
    <w:rsid w:val="00EB2C58"/>
    <w:rsid w:val="00EB4180"/>
    <w:rsid w:val="00EB6EC9"/>
    <w:rsid w:val="00EC07F6"/>
    <w:rsid w:val="00EC1ED5"/>
    <w:rsid w:val="00EC6913"/>
    <w:rsid w:val="00EC7CF7"/>
    <w:rsid w:val="00ED3A0A"/>
    <w:rsid w:val="00EE3281"/>
    <w:rsid w:val="00EE445F"/>
    <w:rsid w:val="00EF1CED"/>
    <w:rsid w:val="00EF47F8"/>
    <w:rsid w:val="00EF59CA"/>
    <w:rsid w:val="00EF72FB"/>
    <w:rsid w:val="00EF7A64"/>
    <w:rsid w:val="00F00DA0"/>
    <w:rsid w:val="00F02BF2"/>
    <w:rsid w:val="00F03938"/>
    <w:rsid w:val="00F066DF"/>
    <w:rsid w:val="00F076DF"/>
    <w:rsid w:val="00F078B4"/>
    <w:rsid w:val="00F078EC"/>
    <w:rsid w:val="00F12502"/>
    <w:rsid w:val="00F13C80"/>
    <w:rsid w:val="00F1485F"/>
    <w:rsid w:val="00F158F1"/>
    <w:rsid w:val="00F202A7"/>
    <w:rsid w:val="00F20E04"/>
    <w:rsid w:val="00F234F7"/>
    <w:rsid w:val="00F23C9F"/>
    <w:rsid w:val="00F26DA9"/>
    <w:rsid w:val="00F316BA"/>
    <w:rsid w:val="00F31FF4"/>
    <w:rsid w:val="00F32284"/>
    <w:rsid w:val="00F32DB3"/>
    <w:rsid w:val="00F32FB4"/>
    <w:rsid w:val="00F338E4"/>
    <w:rsid w:val="00F34060"/>
    <w:rsid w:val="00F34A2A"/>
    <w:rsid w:val="00F51B86"/>
    <w:rsid w:val="00F52619"/>
    <w:rsid w:val="00F54F8F"/>
    <w:rsid w:val="00F6122E"/>
    <w:rsid w:val="00F61437"/>
    <w:rsid w:val="00F7001D"/>
    <w:rsid w:val="00F700C9"/>
    <w:rsid w:val="00F7348F"/>
    <w:rsid w:val="00F7764A"/>
    <w:rsid w:val="00F83C8D"/>
    <w:rsid w:val="00F85DCA"/>
    <w:rsid w:val="00F92E84"/>
    <w:rsid w:val="00F93D28"/>
    <w:rsid w:val="00F9655D"/>
    <w:rsid w:val="00FA16CC"/>
    <w:rsid w:val="00FA272C"/>
    <w:rsid w:val="00FA3A42"/>
    <w:rsid w:val="00FA5259"/>
    <w:rsid w:val="00FA6E98"/>
    <w:rsid w:val="00FB0CE9"/>
    <w:rsid w:val="00FB2290"/>
    <w:rsid w:val="00FB346E"/>
    <w:rsid w:val="00FB40A1"/>
    <w:rsid w:val="00FC3371"/>
    <w:rsid w:val="00FC5061"/>
    <w:rsid w:val="00FC60EA"/>
    <w:rsid w:val="00FC799E"/>
    <w:rsid w:val="00FD0242"/>
    <w:rsid w:val="00FD3C16"/>
    <w:rsid w:val="00FD3F78"/>
    <w:rsid w:val="00FD535B"/>
    <w:rsid w:val="00FD54C7"/>
    <w:rsid w:val="00FE17AF"/>
    <w:rsid w:val="00FE421C"/>
    <w:rsid w:val="00FE4246"/>
    <w:rsid w:val="00FE7702"/>
    <w:rsid w:val="00FF015D"/>
    <w:rsid w:val="00FF4918"/>
    <w:rsid w:val="00FF504B"/>
    <w:rsid w:val="00FF6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FA854A"/>
  <w15:docId w15:val="{FBAD8BA4-D05E-45C8-BD70-0447C8AD2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0D5"/>
    <w:pPr>
      <w:ind w:left="499" w:hanging="357"/>
    </w:pPr>
  </w:style>
  <w:style w:type="paragraph" w:styleId="Nagwek1">
    <w:name w:val="heading 1"/>
    <w:basedOn w:val="Normalny"/>
    <w:link w:val="Nagwek1Znak"/>
    <w:uiPriority w:val="9"/>
    <w:qFormat/>
    <w:rsid w:val="00331D5E"/>
    <w:pPr>
      <w:keepNext/>
      <w:keepLines/>
      <w:spacing w:before="240"/>
      <w:ind w:left="0" w:firstLine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 w:bidi="pl-PL"/>
    </w:rPr>
  </w:style>
  <w:style w:type="paragraph" w:styleId="Nagwek2">
    <w:name w:val="heading 2"/>
    <w:basedOn w:val="Normalny"/>
    <w:next w:val="Normalny"/>
    <w:link w:val="Nagwek2Znak"/>
    <w:qFormat/>
    <w:rsid w:val="00B770D5"/>
    <w:pPr>
      <w:keepNext/>
      <w:widowControl w:val="0"/>
      <w:jc w:val="right"/>
      <w:outlineLvl w:val="1"/>
    </w:pPr>
    <w:rPr>
      <w:b/>
      <w:bCs/>
      <w:sz w:val="28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B3EF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B770D5"/>
    <w:rPr>
      <w:rFonts w:cs="Times New Roman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770D5"/>
    <w:rPr>
      <w:rFonts w:cs="Times New Roman"/>
      <w:szCs w:val="24"/>
      <w:lang w:eastAsia="pl-PL"/>
    </w:rPr>
  </w:style>
  <w:style w:type="character" w:customStyle="1" w:styleId="NormalnyWebZnak">
    <w:name w:val="Normalny (Web) Znak"/>
    <w:link w:val="NormalnyWeb"/>
    <w:qFormat/>
    <w:locked/>
    <w:rsid w:val="00B770D5"/>
    <w:rPr>
      <w:rFonts w:ascii="Times New Roman" w:hAnsi="Times New Roman" w:cs="Times New Roman"/>
      <w:sz w:val="24"/>
      <w:szCs w:val="24"/>
      <w:u w:val="single"/>
      <w:lang w:val="x-none" w:eastAsia="x-none"/>
    </w:rPr>
  </w:style>
  <w:style w:type="character" w:customStyle="1" w:styleId="Nagwek2Znak">
    <w:name w:val="Nagłówek 2 Znak"/>
    <w:basedOn w:val="Domylnaczcionkaakapitu"/>
    <w:link w:val="Nagwek2"/>
    <w:qFormat/>
    <w:rsid w:val="00B770D5"/>
    <w:rPr>
      <w:rFonts w:ascii="Times New Roman" w:hAnsi="Times New Roman" w:cs="Times New Roman"/>
      <w:b/>
      <w:bCs/>
      <w:sz w:val="28"/>
      <w:szCs w:val="20"/>
      <w:lang w:val="x-none" w:eastAsia="ar-SA"/>
    </w:rPr>
  </w:style>
  <w:style w:type="character" w:customStyle="1" w:styleId="czeinternetowe">
    <w:name w:val="Łącze internetowe"/>
    <w:uiPriority w:val="99"/>
    <w:rsid w:val="001A7F76"/>
    <w:rPr>
      <w:color w:val="000080"/>
      <w:u w:val="singl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rsid w:val="00513903"/>
    <w:rPr>
      <w:rFonts w:ascii="Times New Roman" w:hAnsi="Times New Roman" w:cs="Times New Roman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qFormat/>
    <w:rsid w:val="004F3031"/>
    <w:rPr>
      <w:rFonts w:ascii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L1 Znak,Odstavec Znak,Nagłowek 3 Znak,Numerowanie Znak,Akapit z listą BS Znak,Kolorowa lista — akcent 11 Znak,Dot pt Znak,F5 List Paragraph Znak,Recommendation Znak,List Paragraph11 Znak,lp1 Znak,maz_wyliczenie Znak,A_wyliczenie Znak"/>
    <w:link w:val="Akapitzlist"/>
    <w:uiPriority w:val="34"/>
    <w:qFormat/>
    <w:locked/>
    <w:rsid w:val="004F3031"/>
    <w:rPr>
      <w:rFonts w:ascii="Times New Roman" w:hAnsi="Times New Roman" w:cs="Times New Roman"/>
      <w:sz w:val="20"/>
      <w:szCs w:val="20"/>
      <w:lang w:eastAsia="ar-SA"/>
    </w:rPr>
  </w:style>
  <w:style w:type="character" w:customStyle="1" w:styleId="WW8Num6z0">
    <w:name w:val="WW8Num6z0"/>
    <w:qFormat/>
    <w:rsid w:val="00C95E8B"/>
    <w:rPr>
      <w:b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E1EDF"/>
    <w:rPr>
      <w:rFonts w:ascii="Segoe UI" w:hAnsi="Segoe UI" w:cs="Segoe UI"/>
      <w:sz w:val="18"/>
      <w:szCs w:val="18"/>
      <w:lang w:eastAsia="ar-SA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CF7EA6"/>
    <w:rPr>
      <w:color w:val="954F72" w:themeColor="followedHyperlink"/>
      <w:u w:val="singl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795C76"/>
    <w:rPr>
      <w:rFonts w:ascii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770D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F3031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770D5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link w:val="NormalnyWebZnak"/>
    <w:unhideWhenUsed/>
    <w:qFormat/>
    <w:rsid w:val="00B770D5"/>
    <w:pPr>
      <w:spacing w:beforeAutospacing="1" w:afterAutospacing="1" w:line="363" w:lineRule="atLeast"/>
      <w:jc w:val="both"/>
    </w:pPr>
    <w:rPr>
      <w:sz w:val="24"/>
      <w:u w:val="single"/>
      <w:lang w:val="x-none" w:eastAsia="x-none"/>
    </w:rPr>
  </w:style>
  <w:style w:type="paragraph" w:customStyle="1" w:styleId="Default">
    <w:name w:val="Default"/>
    <w:qFormat/>
    <w:rsid w:val="00CC05E6"/>
    <w:pPr>
      <w:ind w:left="499" w:hanging="357"/>
    </w:pPr>
    <w:rPr>
      <w:rFonts w:ascii="Trebuchet MS" w:hAnsi="Trebuchet MS" w:cs="Trebuchet MS"/>
      <w:color w:val="000000"/>
      <w:sz w:val="24"/>
      <w:szCs w:val="24"/>
    </w:rPr>
  </w:style>
  <w:style w:type="paragraph" w:styleId="Akapitzlist">
    <w:name w:val="List Paragraph"/>
    <w:aliases w:val="L1,Odstavec,Nagłowek 3,Numerowanie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C971CC"/>
    <w:pPr>
      <w:ind w:left="720"/>
      <w:contextualSpacing/>
    </w:pPr>
  </w:style>
  <w:style w:type="paragraph" w:customStyle="1" w:styleId="ZnakZnak3">
    <w:name w:val="Znak Znak3"/>
    <w:basedOn w:val="Normalny"/>
    <w:uiPriority w:val="99"/>
    <w:qFormat/>
    <w:rsid w:val="00A03A8B"/>
    <w:pPr>
      <w:suppressAutoHyphens/>
      <w:spacing w:line="360" w:lineRule="auto"/>
      <w:ind w:left="0" w:firstLine="0"/>
      <w:jc w:val="both"/>
    </w:pPr>
    <w:rPr>
      <w:rFonts w:ascii="Verdana" w:hAnsi="Verdan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qFormat/>
    <w:rsid w:val="00513903"/>
    <w:pPr>
      <w:spacing w:after="120" w:line="480" w:lineRule="auto"/>
      <w:ind w:left="283"/>
    </w:pPr>
  </w:style>
  <w:style w:type="paragraph" w:customStyle="1" w:styleId="western">
    <w:name w:val="western"/>
    <w:basedOn w:val="Normalny"/>
    <w:qFormat/>
    <w:rsid w:val="004F3031"/>
    <w:pPr>
      <w:spacing w:beforeAutospacing="1" w:afterAutospacing="1" w:line="363" w:lineRule="atLeast"/>
      <w:jc w:val="both"/>
    </w:pPr>
    <w:rPr>
      <w:sz w:val="24"/>
      <w:szCs w:val="24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E1EDF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95C76"/>
    <w:pPr>
      <w:spacing w:after="120"/>
      <w:ind w:left="283"/>
    </w:p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rsid w:val="00544A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31">
    <w:name w:val="WWNum31"/>
    <w:basedOn w:val="Bezlisty"/>
    <w:rsid w:val="000A70A6"/>
    <w:pPr>
      <w:numPr>
        <w:numId w:val="1"/>
      </w:numPr>
    </w:pPr>
  </w:style>
  <w:style w:type="numbering" w:customStyle="1" w:styleId="WWNum33">
    <w:name w:val="WWNum33"/>
    <w:basedOn w:val="Bezlisty"/>
    <w:rsid w:val="000A70A6"/>
    <w:pPr>
      <w:numPr>
        <w:numId w:val="2"/>
      </w:numPr>
    </w:pPr>
  </w:style>
  <w:style w:type="numbering" w:customStyle="1" w:styleId="WWNum34">
    <w:name w:val="WWNum34"/>
    <w:basedOn w:val="Bezlisty"/>
    <w:rsid w:val="00446455"/>
    <w:pPr>
      <w:numPr>
        <w:numId w:val="8"/>
      </w:numPr>
    </w:pPr>
  </w:style>
  <w:style w:type="numbering" w:customStyle="1" w:styleId="WWNum7">
    <w:name w:val="WWNum7"/>
    <w:basedOn w:val="Bezlisty"/>
    <w:rsid w:val="00446455"/>
    <w:pPr>
      <w:numPr>
        <w:numId w:val="3"/>
      </w:numPr>
    </w:pPr>
  </w:style>
  <w:style w:type="numbering" w:customStyle="1" w:styleId="WWNum30">
    <w:name w:val="WWNum30"/>
    <w:basedOn w:val="Bezlisty"/>
    <w:rsid w:val="00446455"/>
    <w:pPr>
      <w:numPr>
        <w:numId w:val="4"/>
      </w:numPr>
    </w:pPr>
  </w:style>
  <w:style w:type="character" w:styleId="Hipercze">
    <w:name w:val="Hyperlink"/>
    <w:basedOn w:val="Domylnaczcionkaakapitu"/>
    <w:unhideWhenUsed/>
    <w:rsid w:val="00C91F43"/>
    <w:rPr>
      <w:color w:val="0563C1" w:themeColor="hyperlink"/>
      <w:u w:val="single"/>
    </w:rPr>
  </w:style>
  <w:style w:type="paragraph" w:customStyle="1" w:styleId="ZnakZnak30">
    <w:name w:val="Znak Znak3"/>
    <w:basedOn w:val="Normalny"/>
    <w:uiPriority w:val="99"/>
    <w:rsid w:val="006D2113"/>
    <w:pPr>
      <w:suppressAutoHyphens/>
      <w:spacing w:line="360" w:lineRule="auto"/>
      <w:ind w:left="0" w:firstLine="0"/>
      <w:jc w:val="both"/>
    </w:pPr>
    <w:rPr>
      <w:rFonts w:ascii="Verdana" w:hAnsi="Verdana"/>
    </w:rPr>
  </w:style>
  <w:style w:type="character" w:customStyle="1" w:styleId="TekstprzypisudolnegoZnak">
    <w:name w:val="Tekst przypisu dolnego Znak"/>
    <w:aliases w:val="Tekst przypisu Znak,Podrozdział Znak,Footnote Znak,Podrozdzia3 Znak,Fußnote Znak,Znak Znak Znak Znak Znak,Tekst przypisu dolnego-poligrafia Znak,single space Znak,FOOTNOTES Znak,fn Znak,przypis Znak,Footnote Znak Znak Zn Znak"/>
    <w:basedOn w:val="Domylnaczcionkaakapitu"/>
    <w:link w:val="Tekstprzypisudolnego"/>
    <w:uiPriority w:val="99"/>
    <w:qFormat/>
    <w:rsid w:val="00807D00"/>
    <w:rPr>
      <w:color w:val="00000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"/>
    <w:basedOn w:val="Domylnaczcionkaakapitu"/>
    <w:uiPriority w:val="99"/>
    <w:unhideWhenUsed/>
    <w:qFormat/>
    <w:rsid w:val="00807D00"/>
    <w:rPr>
      <w:vertAlign w:val="superscript"/>
    </w:rPr>
  </w:style>
  <w:style w:type="character" w:customStyle="1" w:styleId="Zakotwiczenieprzypisudolnego">
    <w:name w:val="Zakotwiczenie przypisu dolnego"/>
    <w:rsid w:val="00807D00"/>
    <w:rPr>
      <w:vertAlign w:val="superscript"/>
    </w:rPr>
  </w:style>
  <w:style w:type="paragraph" w:styleId="Tekstprzypisudolnego">
    <w:name w:val="footnote text"/>
    <w:aliases w:val="Tekst przypisu,Podrozdział,Footnote,Podrozdzia3,Fußnote,Znak Znak Znak Znak,Tekst przypisu dolnego-poligrafia,single space,FOOTNOTES,fn,przypis,Tekst przypisu dolnego Znak2 Znak,Footnote Znak Znak Zn"/>
    <w:basedOn w:val="Normalny"/>
    <w:link w:val="TekstprzypisudolnegoZnak"/>
    <w:uiPriority w:val="99"/>
    <w:unhideWhenUsed/>
    <w:qFormat/>
    <w:rsid w:val="00807D00"/>
    <w:pPr>
      <w:ind w:left="0" w:firstLine="0"/>
    </w:pPr>
    <w:rPr>
      <w:color w:val="00000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07D00"/>
    <w:rPr>
      <w:szCs w:val="20"/>
    </w:rPr>
  </w:style>
  <w:style w:type="character" w:customStyle="1" w:styleId="Znakiprzypiswdolnych">
    <w:name w:val="Znaki przypisów dolnych"/>
    <w:qFormat/>
    <w:rsid w:val="00282300"/>
  </w:style>
  <w:style w:type="paragraph" w:customStyle="1" w:styleId="Style5">
    <w:name w:val="Style5"/>
    <w:basedOn w:val="Normalny"/>
    <w:uiPriority w:val="99"/>
    <w:qFormat/>
    <w:rsid w:val="00CA7D94"/>
    <w:pPr>
      <w:suppressAutoHyphens/>
      <w:ind w:left="0" w:firstLine="0"/>
    </w:pPr>
    <w:rPr>
      <w:rFonts w:ascii="Times New Roman" w:hAnsi="Times New Roman" w:cs="Times New Roman"/>
      <w:color w:val="00000A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015177"/>
    <w:pPr>
      <w:spacing w:after="120"/>
      <w:ind w:left="0" w:firstLine="0"/>
    </w:pPr>
    <w:rPr>
      <w:rFonts w:ascii="Calibri" w:eastAsia="Courier New" w:hAnsi="Calibri" w:cstheme="minorHAnsi"/>
      <w:color w:val="0563C1" w:themeColor="hyperlink"/>
      <w:sz w:val="16"/>
      <w:szCs w:val="16"/>
      <w:u w:val="single"/>
      <w:lang w:eastAsia="pl-PL" w:bidi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15177"/>
    <w:rPr>
      <w:rFonts w:ascii="Calibri" w:eastAsia="Courier New" w:hAnsi="Calibri" w:cstheme="minorHAnsi"/>
      <w:color w:val="0563C1" w:themeColor="hyperlink"/>
      <w:sz w:val="16"/>
      <w:szCs w:val="16"/>
      <w:u w:val="single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331D5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 w:bidi="pl-PL"/>
    </w:rPr>
  </w:style>
  <w:style w:type="character" w:customStyle="1" w:styleId="TekstpodstawowyZnak2">
    <w:name w:val="Tekst podstawowy Znak2"/>
    <w:basedOn w:val="Domylnaczcionkaakapitu"/>
    <w:link w:val="Tretekstu"/>
    <w:qFormat/>
    <w:rsid w:val="00331D5E"/>
    <w:rPr>
      <w:sz w:val="28"/>
    </w:rPr>
  </w:style>
  <w:style w:type="paragraph" w:customStyle="1" w:styleId="Tretekstu">
    <w:name w:val="Treść tekstu"/>
    <w:basedOn w:val="Normalny"/>
    <w:link w:val="TekstpodstawowyZnak2"/>
    <w:unhideWhenUsed/>
    <w:rsid w:val="00331D5E"/>
    <w:pPr>
      <w:spacing w:after="120"/>
      <w:ind w:left="0" w:firstLine="0"/>
    </w:pPr>
    <w:rPr>
      <w:sz w:val="28"/>
    </w:rPr>
  </w:style>
  <w:style w:type="paragraph" w:customStyle="1" w:styleId="Wypunktowanie">
    <w:name w:val="Wypunktowanie"/>
    <w:basedOn w:val="Normalny"/>
    <w:uiPriority w:val="99"/>
    <w:rsid w:val="0047457B"/>
    <w:pPr>
      <w:widowControl w:val="0"/>
      <w:numPr>
        <w:numId w:val="13"/>
      </w:numPr>
      <w:autoSpaceDE w:val="0"/>
      <w:autoSpaceDN w:val="0"/>
      <w:adjustRightInd w:val="0"/>
    </w:pPr>
    <w:rPr>
      <w:rFonts w:ascii="Times New Roman" w:hAnsi="Times New Roman" w:cs="Times New Roman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B3EF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938E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938EC"/>
    <w:rPr>
      <w:sz w:val="16"/>
      <w:szCs w:val="16"/>
    </w:rPr>
  </w:style>
  <w:style w:type="character" w:customStyle="1" w:styleId="gwp7c6a7b3efont">
    <w:name w:val="gwp7c6a7b3e_font"/>
    <w:rsid w:val="008F5712"/>
  </w:style>
  <w:style w:type="paragraph" w:customStyle="1" w:styleId="TableParagraph">
    <w:name w:val="Table Paragraph"/>
    <w:basedOn w:val="Normalny"/>
    <w:uiPriority w:val="1"/>
    <w:qFormat/>
    <w:rsid w:val="00F26DA9"/>
    <w:pPr>
      <w:widowControl w:val="0"/>
      <w:autoSpaceDE w:val="0"/>
      <w:autoSpaceDN w:val="0"/>
      <w:ind w:left="0" w:firstLine="0"/>
    </w:pPr>
    <w:rPr>
      <w:rFonts w:ascii="Times New Roman" w:hAnsi="Times New Roman" w:cs="Times New Roman"/>
      <w:sz w:val="22"/>
      <w:lang w:val="en-US"/>
    </w:rPr>
  </w:style>
  <w:style w:type="paragraph" w:styleId="Zwykytekst">
    <w:name w:val="Plain Text"/>
    <w:basedOn w:val="Normalny"/>
    <w:link w:val="ZwykytekstZnak"/>
    <w:rsid w:val="0024029D"/>
    <w:pPr>
      <w:numPr>
        <w:ilvl w:val="8"/>
      </w:numPr>
      <w:tabs>
        <w:tab w:val="num" w:pos="5628"/>
      </w:tabs>
      <w:ind w:left="5628" w:hanging="1800"/>
    </w:pPr>
    <w:rPr>
      <w:rFonts w:ascii="Times New Roman" w:hAnsi="Times New Roman" w:cs="Times New Roman"/>
      <w:sz w:val="24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24029D"/>
    <w:rPr>
      <w:rFonts w:ascii="Times New Roman" w:hAnsi="Times New Roman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252AB7"/>
    <w:pPr>
      <w:ind w:left="0" w:firstLine="0"/>
    </w:pPr>
    <w:rPr>
      <w:rFonts w:ascii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38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AC1681-BC6F-48DE-AE6B-058848FEB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1454</Words>
  <Characters>8726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Szymańska</dc:creator>
  <dc:description/>
  <cp:lastModifiedBy>Katarzyna Szymańska</cp:lastModifiedBy>
  <cp:revision>2</cp:revision>
  <cp:lastPrinted>2021-06-07T10:16:00Z</cp:lastPrinted>
  <dcterms:created xsi:type="dcterms:W3CDTF">2023-03-21T23:15:00Z</dcterms:created>
  <dcterms:modified xsi:type="dcterms:W3CDTF">2023-03-21T23:15:00Z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