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4820"/>
      </w:tblGrid>
      <w:tr w:rsidR="003930BB" w:rsidRPr="0069685E" w14:paraId="30CB6D9B" w14:textId="77777777" w:rsidTr="003930BB">
        <w:trPr>
          <w:cantSplit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6BB93C" w14:textId="6DB7C4D5" w:rsidR="003930BB" w:rsidRPr="00B978A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 xml:space="preserve"> (</w:t>
            </w: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pieczęć</w:t>
            </w:r>
            <w:r w:rsidR="009A625F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4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6AE2849" w14:textId="3A3F5EC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  <w:r w:rsidR="00450E13">
              <w:rPr>
                <w:rStyle w:val="Odwoanieprzypisudolnego"/>
                <w:rFonts w:ascii="Calibri" w:hAnsi="Calibri" w:cs="Calibri"/>
                <w:b/>
                <w:bCs/>
                <w:sz w:val="32"/>
                <w:szCs w:val="32"/>
                <w:u w:val="single"/>
              </w:rPr>
              <w:footnoteReference w:id="1"/>
            </w:r>
          </w:p>
          <w:p w14:paraId="53EC7182" w14:textId="013A54E2" w:rsidR="003930BB" w:rsidRPr="004C31A2" w:rsidRDefault="003930BB" w:rsidP="00B9022E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1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25 ust.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1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oraz art. 273 ust. 1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ustawy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z dnia 11 września 2019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 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B9022E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</w:p>
        </w:tc>
      </w:tr>
      <w:tr w:rsidR="003930BB" w:rsidRPr="0069685E" w14:paraId="22C18EE2" w14:textId="77777777" w:rsidTr="00B62397">
        <w:trPr>
          <w:cantSplit/>
          <w:trHeight w:val="1134"/>
        </w:trPr>
        <w:tc>
          <w:tcPr>
            <w:tcW w:w="253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5B8344" w14:textId="0655D2C1" w:rsidR="003930BB" w:rsidRPr="003930BB" w:rsidRDefault="003930BB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r>
              <w:rPr>
                <w:rFonts w:ascii="Calibri" w:hAnsi="Calibri" w:cs="Calibri"/>
                <w:b/>
                <w:bCs/>
                <w:noProof/>
              </w:rPr>
              <w:t>..................................................................</w:t>
            </w:r>
            <w:r>
              <w:rPr>
                <w:rFonts w:ascii="Calibri" w:hAnsi="Calibri" w:cs="Calibri"/>
                <w:b/>
                <w:bCs/>
              </w:rPr>
              <w:fldChar w:fldCharType="end"/>
            </w:r>
          </w:p>
        </w:tc>
        <w:tc>
          <w:tcPr>
            <w:tcW w:w="24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78838" w14:textId="77777777" w:rsidR="003930BB" w:rsidRPr="00CF6FC7" w:rsidRDefault="003930BB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</w:p>
        </w:tc>
      </w:tr>
    </w:tbl>
    <w:p w14:paraId="22F5CC63" w14:textId="69EE23F8" w:rsidR="004C31A2" w:rsidRPr="00172458" w:rsidRDefault="004C31A2" w:rsidP="00172458">
      <w:pPr>
        <w:spacing w:before="240"/>
        <w:jc w:val="both"/>
        <w:rPr>
          <w:rFonts w:ascii="Calibri" w:hAnsi="Calibri" w:cs="Calibri"/>
          <w:b/>
          <w:snapToGrid w:val="0"/>
          <w:spacing w:val="-2"/>
        </w:rPr>
      </w:pPr>
      <w:bookmarkStart w:id="0" w:name="_Hlk67403817"/>
      <w:bookmarkStart w:id="1" w:name="_Hlk67402524"/>
      <w:bookmarkStart w:id="2" w:name="_Hlk33525001"/>
      <w:r w:rsidRPr="004C31A2">
        <w:rPr>
          <w:rFonts w:ascii="Calibri" w:hAnsi="Calibri" w:cs="Calibri"/>
        </w:rPr>
        <w:t>Składając ofertę w p</w:t>
      </w:r>
      <w:r w:rsidR="00D43249">
        <w:rPr>
          <w:rFonts w:ascii="Calibri" w:hAnsi="Calibri" w:cs="Calibri"/>
        </w:rPr>
        <w:t xml:space="preserve">ostępowaniu o </w:t>
      </w:r>
      <w:r w:rsidR="00674AF7">
        <w:rPr>
          <w:rFonts w:ascii="Calibri" w:hAnsi="Calibri" w:cs="Calibri"/>
        </w:rPr>
        <w:t xml:space="preserve">udzielenie </w:t>
      </w:r>
      <w:r w:rsidR="00D43249">
        <w:rPr>
          <w:rFonts w:ascii="Calibri" w:hAnsi="Calibri" w:cs="Calibri"/>
        </w:rPr>
        <w:t>zamówieni</w:t>
      </w:r>
      <w:r w:rsidR="00674AF7">
        <w:rPr>
          <w:rFonts w:ascii="Calibri" w:hAnsi="Calibri" w:cs="Calibri"/>
        </w:rPr>
        <w:t>a</w:t>
      </w:r>
      <w:r w:rsidR="00D43249">
        <w:rPr>
          <w:rFonts w:ascii="Calibri" w:hAnsi="Calibri" w:cs="Calibri"/>
        </w:rPr>
        <w:t xml:space="preserve"> publiczne</w:t>
      </w:r>
      <w:r w:rsidR="00674AF7">
        <w:rPr>
          <w:rFonts w:ascii="Calibri" w:hAnsi="Calibri" w:cs="Calibri"/>
        </w:rPr>
        <w:t>go</w:t>
      </w:r>
      <w:r w:rsidR="00355A71">
        <w:rPr>
          <w:rFonts w:ascii="Calibri" w:hAnsi="Calibri" w:cs="Calibri"/>
        </w:rPr>
        <w:t xml:space="preserve"> pn.</w:t>
      </w:r>
      <w:r w:rsidR="003964BB">
        <w:rPr>
          <w:rFonts w:ascii="Calibri" w:hAnsi="Calibri" w:cs="Calibri"/>
        </w:rPr>
        <w:t xml:space="preserve"> „</w:t>
      </w:r>
      <w:r w:rsidR="00172458" w:rsidRPr="00172458">
        <w:rPr>
          <w:rFonts w:ascii="Calibri" w:hAnsi="Calibri" w:cs="Calibri"/>
          <w:b/>
          <w:snapToGrid w:val="0"/>
          <w:spacing w:val="-2"/>
        </w:rPr>
        <w:t>Remont drogi powiatowej nr 3532W Gózd – Rawica,</w:t>
      </w:r>
      <w:r w:rsidR="00172458">
        <w:rPr>
          <w:rFonts w:ascii="Calibri" w:hAnsi="Calibri" w:cs="Calibri"/>
          <w:b/>
          <w:snapToGrid w:val="0"/>
          <w:spacing w:val="-2"/>
        </w:rPr>
        <w:t xml:space="preserve"> </w:t>
      </w:r>
      <w:r w:rsidR="00172458" w:rsidRPr="00172458">
        <w:rPr>
          <w:rFonts w:ascii="Calibri" w:hAnsi="Calibri" w:cs="Calibri"/>
          <w:b/>
          <w:snapToGrid w:val="0"/>
          <w:spacing w:val="-2"/>
        </w:rPr>
        <w:t>odcinek od km 0+014 do km 3+100, dł. 3</w:t>
      </w:r>
      <w:r w:rsidR="00172458">
        <w:rPr>
          <w:rFonts w:ascii="Calibri" w:hAnsi="Calibri" w:cs="Calibri"/>
          <w:b/>
          <w:snapToGrid w:val="0"/>
          <w:spacing w:val="-2"/>
        </w:rPr>
        <w:t> </w:t>
      </w:r>
      <w:r w:rsidR="00172458" w:rsidRPr="00172458">
        <w:rPr>
          <w:rFonts w:ascii="Calibri" w:hAnsi="Calibri" w:cs="Calibri"/>
          <w:b/>
          <w:snapToGrid w:val="0"/>
          <w:spacing w:val="-2"/>
        </w:rPr>
        <w:t>086,00</w:t>
      </w:r>
      <w:r w:rsidR="00172458">
        <w:rPr>
          <w:rFonts w:ascii="Calibri" w:hAnsi="Calibri" w:cs="Calibri"/>
          <w:b/>
          <w:snapToGrid w:val="0"/>
          <w:spacing w:val="-2"/>
        </w:rPr>
        <w:t> </w:t>
      </w:r>
      <w:r w:rsidR="00172458" w:rsidRPr="00172458">
        <w:rPr>
          <w:rFonts w:ascii="Calibri" w:hAnsi="Calibri" w:cs="Calibri"/>
          <w:b/>
          <w:snapToGrid w:val="0"/>
          <w:spacing w:val="-2"/>
        </w:rPr>
        <w:t>m, na terenie gminy Gózd</w:t>
      </w:r>
      <w:r w:rsidR="003964BB">
        <w:rPr>
          <w:rFonts w:ascii="Calibri" w:hAnsi="Calibri" w:cs="Calibri"/>
          <w:b/>
          <w:snapToGrid w:val="0"/>
          <w:spacing w:val="-2"/>
        </w:rPr>
        <w:t xml:space="preserve">” </w:t>
      </w:r>
      <w:r w:rsidR="0018090F" w:rsidRPr="001F280E">
        <w:rPr>
          <w:rFonts w:asciiTheme="minorHAnsi" w:hAnsiTheme="minorHAnsi" w:cstheme="minorHAnsi"/>
          <w:snapToGrid w:val="0"/>
          <w:spacing w:val="-2"/>
        </w:rPr>
        <w:t>znak PZD.I.261.</w:t>
      </w:r>
      <w:r w:rsidR="003964BB">
        <w:rPr>
          <w:rFonts w:asciiTheme="minorHAnsi" w:hAnsiTheme="minorHAnsi" w:cstheme="minorHAnsi"/>
          <w:snapToGrid w:val="0"/>
          <w:spacing w:val="-2"/>
        </w:rPr>
        <w:t>8</w:t>
      </w:r>
      <w:r w:rsidR="0018090F" w:rsidRPr="001F280E">
        <w:rPr>
          <w:rFonts w:asciiTheme="minorHAnsi" w:hAnsiTheme="minorHAnsi" w:cstheme="minorHAnsi"/>
          <w:snapToGrid w:val="0"/>
          <w:spacing w:val="-2"/>
        </w:rPr>
        <w:t>.202</w:t>
      </w:r>
      <w:r w:rsidR="007A6B8A">
        <w:rPr>
          <w:rFonts w:asciiTheme="minorHAnsi" w:hAnsiTheme="minorHAnsi" w:cstheme="minorHAnsi"/>
          <w:snapToGrid w:val="0"/>
          <w:spacing w:val="-2"/>
        </w:rPr>
        <w:t>3</w:t>
      </w:r>
      <w:r w:rsidR="00A0049D" w:rsidRPr="001F280E">
        <w:rPr>
          <w:rFonts w:asciiTheme="minorHAnsi" w:hAnsiTheme="minorHAnsi" w:cstheme="minorHAnsi"/>
        </w:rPr>
        <w:t xml:space="preserve">, </w:t>
      </w:r>
      <w:r w:rsidR="00006F58" w:rsidRPr="001F280E">
        <w:rPr>
          <w:rFonts w:asciiTheme="minorHAnsi" w:hAnsiTheme="minorHAnsi" w:cstheme="minorHAnsi"/>
        </w:rPr>
        <w:t>o</w:t>
      </w:r>
      <w:r w:rsidR="00333975">
        <w:rPr>
          <w:rFonts w:asciiTheme="minorHAnsi" w:hAnsiTheme="minorHAnsi" w:cstheme="minorHAnsi"/>
        </w:rPr>
        <w:t xml:space="preserve"> </w:t>
      </w:r>
      <w:r w:rsidR="00006F58" w:rsidRPr="001F280E">
        <w:rPr>
          <w:rFonts w:asciiTheme="minorHAnsi" w:hAnsiTheme="minorHAnsi" w:cstheme="minorHAnsi"/>
        </w:rPr>
        <w:t xml:space="preserve">wartości </w:t>
      </w:r>
      <w:r w:rsidR="00172458">
        <w:rPr>
          <w:rFonts w:asciiTheme="minorHAnsi" w:hAnsiTheme="minorHAnsi" w:cstheme="minorHAnsi"/>
        </w:rPr>
        <w:t xml:space="preserve">mniejszej od </w:t>
      </w:r>
      <w:r w:rsidR="00006F58" w:rsidRPr="001F280E">
        <w:rPr>
          <w:rFonts w:asciiTheme="minorHAnsi" w:hAnsiTheme="minorHAnsi" w:cstheme="minorHAnsi"/>
        </w:rPr>
        <w:t>progów unijnych</w:t>
      </w:r>
      <w:r w:rsidR="00006F58">
        <w:rPr>
          <w:rFonts w:ascii="Calibri" w:hAnsi="Calibri" w:cs="Calibri"/>
        </w:rPr>
        <w:t>,</w:t>
      </w:r>
      <w:r w:rsidR="00006F58" w:rsidRPr="000E5E36">
        <w:rPr>
          <w:rFonts w:ascii="Calibri" w:hAnsi="Calibri" w:cs="Calibri"/>
        </w:rPr>
        <w:t xml:space="preserve"> </w:t>
      </w:r>
      <w:r w:rsidRPr="000E5E36">
        <w:rPr>
          <w:rFonts w:ascii="Calibri" w:hAnsi="Calibri" w:cs="Calibri"/>
        </w:rPr>
        <w:t>prowadzonym</w:t>
      </w:r>
      <w:r w:rsidRPr="004C31A2">
        <w:rPr>
          <w:rFonts w:ascii="Calibri" w:hAnsi="Calibri" w:cs="Calibri"/>
        </w:rPr>
        <w:t xml:space="preserve"> </w:t>
      </w:r>
      <w:bookmarkStart w:id="3" w:name="_Hlk39134167"/>
      <w:r w:rsidR="00B9022E" w:rsidRPr="00B9022E">
        <w:rPr>
          <w:rFonts w:ascii="Calibri" w:hAnsi="Calibri" w:cs="Calibri"/>
        </w:rPr>
        <w:t>w trybie podstawowym bez negocjacji</w:t>
      </w:r>
      <w:r w:rsidR="00461F11">
        <w:rPr>
          <w:rFonts w:ascii="Calibri" w:hAnsi="Calibri" w:cs="Calibri"/>
        </w:rPr>
        <w:t>,</w:t>
      </w:r>
      <w:r w:rsidR="00B9022E" w:rsidRPr="00B9022E">
        <w:rPr>
          <w:rFonts w:ascii="Calibri" w:hAnsi="Calibri" w:cs="Calibri"/>
        </w:rPr>
        <w:t xml:space="preserve"> o jaki</w:t>
      </w:r>
      <w:r w:rsidR="00461F11">
        <w:rPr>
          <w:rFonts w:ascii="Calibri" w:hAnsi="Calibri" w:cs="Calibri"/>
        </w:rPr>
        <w:t xml:space="preserve">m mowa </w:t>
      </w:r>
      <w:r w:rsidR="0041377E">
        <w:rPr>
          <w:rFonts w:ascii="Calibri" w:hAnsi="Calibri" w:cs="Calibri"/>
        </w:rPr>
        <w:t xml:space="preserve">w </w:t>
      </w:r>
      <w:r w:rsidR="00461F11">
        <w:rPr>
          <w:rFonts w:ascii="Calibri" w:hAnsi="Calibri" w:cs="Calibri"/>
        </w:rPr>
        <w:t xml:space="preserve">art. 275 pkt 1 </w:t>
      </w:r>
      <w:r w:rsidR="00B9022E" w:rsidRPr="00B9022E">
        <w:rPr>
          <w:rFonts w:ascii="Calibri" w:hAnsi="Calibri" w:cs="Calibri"/>
        </w:rPr>
        <w:t>ustawy z</w:t>
      </w:r>
      <w:r w:rsidR="0034213A">
        <w:rPr>
          <w:rFonts w:ascii="Calibri" w:hAnsi="Calibri" w:cs="Calibri"/>
        </w:rPr>
        <w:t xml:space="preserve"> </w:t>
      </w:r>
      <w:r w:rsidR="00B9022E">
        <w:rPr>
          <w:rFonts w:ascii="Calibri" w:hAnsi="Calibri" w:cs="Calibri"/>
        </w:rPr>
        <w:t xml:space="preserve">dnia </w:t>
      </w:r>
      <w:r w:rsidR="00B9022E" w:rsidRPr="00B9022E">
        <w:rPr>
          <w:rFonts w:ascii="Calibri" w:hAnsi="Calibri" w:cs="Calibri"/>
        </w:rPr>
        <w:t>11</w:t>
      </w:r>
      <w:r w:rsidR="0077772A">
        <w:rPr>
          <w:rFonts w:ascii="Calibri" w:hAnsi="Calibri" w:cs="Calibri"/>
        </w:rPr>
        <w:t xml:space="preserve"> </w:t>
      </w:r>
      <w:r w:rsidR="00B9022E" w:rsidRPr="00B9022E">
        <w:rPr>
          <w:rFonts w:ascii="Calibri" w:hAnsi="Calibri" w:cs="Calibri"/>
        </w:rPr>
        <w:t>września 2019</w:t>
      </w:r>
      <w:r w:rsidR="00B9022E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r. Prawo zamówień publicznych (</w:t>
      </w:r>
      <w:r w:rsidR="007A6B8A">
        <w:rPr>
          <w:rFonts w:ascii="Calibri" w:hAnsi="Calibri" w:cs="Calibri"/>
        </w:rPr>
        <w:t xml:space="preserve">tekst jedn. </w:t>
      </w:r>
      <w:r w:rsidR="00B9022E" w:rsidRPr="00B9022E">
        <w:rPr>
          <w:rFonts w:ascii="Calibri" w:hAnsi="Calibri" w:cs="Calibri"/>
        </w:rPr>
        <w:t>Dz.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U.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z</w:t>
      </w:r>
      <w:r w:rsidR="00006F58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20</w:t>
      </w:r>
      <w:r w:rsidR="004E1AF6">
        <w:rPr>
          <w:rFonts w:ascii="Calibri" w:hAnsi="Calibri" w:cs="Calibri"/>
        </w:rPr>
        <w:t>2</w:t>
      </w:r>
      <w:r w:rsidR="007A6B8A">
        <w:rPr>
          <w:rFonts w:ascii="Calibri" w:hAnsi="Calibri" w:cs="Calibri"/>
        </w:rPr>
        <w:t>2</w:t>
      </w:r>
      <w:r w:rsidR="00B9022E">
        <w:rPr>
          <w:rFonts w:ascii="Calibri" w:hAnsi="Calibri" w:cs="Calibri"/>
        </w:rPr>
        <w:t> </w:t>
      </w:r>
      <w:r w:rsidR="00B9022E" w:rsidRPr="00B9022E">
        <w:rPr>
          <w:rFonts w:ascii="Calibri" w:hAnsi="Calibri" w:cs="Calibri"/>
        </w:rPr>
        <w:t>r. poz.</w:t>
      </w:r>
      <w:r w:rsidR="00B9022E">
        <w:rPr>
          <w:rFonts w:ascii="Calibri" w:hAnsi="Calibri" w:cs="Calibri"/>
        </w:rPr>
        <w:t> </w:t>
      </w:r>
      <w:r w:rsidR="004E1AF6">
        <w:rPr>
          <w:rFonts w:ascii="Calibri" w:hAnsi="Calibri" w:cs="Calibri"/>
        </w:rPr>
        <w:t>1</w:t>
      </w:r>
      <w:r w:rsidR="007A6B8A">
        <w:rPr>
          <w:rFonts w:ascii="Calibri" w:hAnsi="Calibri" w:cs="Calibri"/>
        </w:rPr>
        <w:t>710</w:t>
      </w:r>
      <w:r w:rsidR="00B9022E" w:rsidRPr="00B9022E">
        <w:rPr>
          <w:rFonts w:ascii="Calibri" w:hAnsi="Calibri" w:cs="Calibri"/>
        </w:rPr>
        <w:t>)</w:t>
      </w:r>
      <w:r w:rsidR="00355A71">
        <w:rPr>
          <w:rFonts w:ascii="Calibri" w:hAnsi="Calibri" w:cs="Calibri"/>
        </w:rPr>
        <w:t xml:space="preserve">, </w:t>
      </w:r>
      <w:bookmarkEnd w:id="3"/>
      <w:r w:rsidRPr="004C31A2">
        <w:rPr>
          <w:rFonts w:ascii="Calibri" w:hAnsi="Calibri" w:cs="Calibri"/>
        </w:rPr>
        <w:t>oświadczam, co następuje</w:t>
      </w:r>
      <w:bookmarkEnd w:id="0"/>
      <w:r w:rsidRPr="004C31A2">
        <w:rPr>
          <w:rFonts w:ascii="Calibri" w:hAnsi="Calibri" w:cs="Calibri"/>
        </w:rPr>
        <w:t>:</w:t>
      </w:r>
      <w:bookmarkEnd w:id="1"/>
    </w:p>
    <w:bookmarkEnd w:id="2"/>
    <w:p w14:paraId="4C13DB02" w14:textId="78AA26F2" w:rsidR="00547ACE" w:rsidRDefault="00547ACE" w:rsidP="00561946">
      <w:pPr>
        <w:spacing w:before="120"/>
        <w:jc w:val="both"/>
        <w:rPr>
          <w:rFonts w:ascii="Calibri" w:hAnsi="Calibri" w:cs="Calibri"/>
        </w:rPr>
      </w:pPr>
      <w:r w:rsidRPr="00547ACE">
        <w:rPr>
          <w:rFonts w:ascii="Calibri" w:hAnsi="Calibri" w:cs="Calibri"/>
        </w:rPr>
        <w:t>Oświadczam, że Wykonawca spełnia</w:t>
      </w:r>
      <w:r>
        <w:rPr>
          <w:rFonts w:ascii="Calibri" w:hAnsi="Calibri" w:cs="Calibri"/>
        </w:rPr>
        <w:t xml:space="preserve"> </w:t>
      </w:r>
      <w:r w:rsidRPr="00547ACE">
        <w:rPr>
          <w:rFonts w:ascii="Calibri" w:hAnsi="Calibri" w:cs="Calibri"/>
        </w:rPr>
        <w:t xml:space="preserve">warunki udziału w postępowaniu </w:t>
      </w:r>
      <w:r w:rsidR="00561946">
        <w:rPr>
          <w:rFonts w:ascii="Calibri" w:hAnsi="Calibri" w:cs="Calibri"/>
        </w:rPr>
        <w:t xml:space="preserve">określone w </w:t>
      </w:r>
      <w:r w:rsidR="00A54E63">
        <w:rPr>
          <w:rFonts w:ascii="Calibri" w:hAnsi="Calibri" w:cs="Calibri"/>
        </w:rPr>
        <w:t>Rozdziale</w:t>
      </w:r>
      <w:r w:rsidR="0077465A">
        <w:rPr>
          <w:rFonts w:ascii="Calibri" w:hAnsi="Calibri" w:cs="Calibri"/>
        </w:rPr>
        <w:t> </w:t>
      </w:r>
      <w:r w:rsidR="00A54E63">
        <w:rPr>
          <w:rFonts w:ascii="Calibri" w:hAnsi="Calibri" w:cs="Calibri"/>
        </w:rPr>
        <w:t>VI ust. 2 pkt 4 Specyfikacji Warunków Zamówienia</w:t>
      </w:r>
      <w:r>
        <w:rPr>
          <w:rFonts w:ascii="Calibri" w:hAnsi="Calibri" w:cs="Calibri"/>
        </w:rPr>
        <w:t>.</w:t>
      </w:r>
    </w:p>
    <w:p w14:paraId="7EFF88AF" w14:textId="7D6C052F" w:rsidR="00A54E63" w:rsidRPr="004C31A2" w:rsidRDefault="00561946" w:rsidP="00561946">
      <w:pPr>
        <w:keepNext/>
        <w:spacing w:before="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Jednocześnie o</w:t>
      </w:r>
      <w:r w:rsidR="00A54E63" w:rsidRPr="004C31A2">
        <w:rPr>
          <w:rFonts w:ascii="Calibri" w:hAnsi="Calibri" w:cs="Calibri"/>
        </w:rPr>
        <w:t xml:space="preserve">świadczam, że </w:t>
      </w:r>
      <w:r w:rsidR="00A54E63" w:rsidRPr="00A54E63">
        <w:rPr>
          <w:rFonts w:ascii="Calibri" w:hAnsi="Calibri" w:cs="Calibri"/>
        </w:rPr>
        <w:t>w celu potwierdzenia spełniania warunków udziału w</w:t>
      </w:r>
      <w:r>
        <w:rPr>
          <w:rFonts w:ascii="Calibri" w:hAnsi="Calibri" w:cs="Calibri"/>
        </w:rPr>
        <w:t xml:space="preserve"> </w:t>
      </w:r>
      <w:r w:rsidR="00A54E63" w:rsidRPr="00A54E63">
        <w:rPr>
          <w:rFonts w:ascii="Calibri" w:hAnsi="Calibri" w:cs="Calibri"/>
        </w:rPr>
        <w:t>postępowaniu</w:t>
      </w:r>
      <w:r w:rsidR="00A54E63">
        <w:rPr>
          <w:rFonts w:ascii="Calibri" w:hAnsi="Calibri" w:cs="Calibri"/>
        </w:rPr>
        <w:t xml:space="preserve"> </w:t>
      </w:r>
      <w:r w:rsidR="008A0AFF">
        <w:rPr>
          <w:rFonts w:ascii="Calibri" w:hAnsi="Calibri" w:cs="Calibri"/>
        </w:rPr>
        <w:t xml:space="preserve">Wykonawca </w:t>
      </w:r>
      <w:r w:rsidR="00A54E63">
        <w:rPr>
          <w:rFonts w:ascii="Calibri" w:hAnsi="Calibri" w:cs="Calibri"/>
        </w:rPr>
        <w:t>polega na zdolnościach następujących podmiotów</w:t>
      </w:r>
      <w:r w:rsidR="00A54E63" w:rsidRPr="004C31A2">
        <w:rPr>
          <w:rFonts w:ascii="Calibri" w:hAnsi="Calibri" w:cs="Calibri"/>
        </w:rPr>
        <w:t>:</w:t>
      </w:r>
      <w:r>
        <w:rPr>
          <w:rStyle w:val="Odwoanieprzypisudolnego"/>
          <w:rFonts w:ascii="Calibri" w:hAnsi="Calibri" w:cs="Calibri"/>
        </w:rPr>
        <w:footnoteReference w:id="2"/>
      </w:r>
    </w:p>
    <w:p w14:paraId="6C424553" w14:textId="74FB5FF5" w:rsidR="00A54E63" w:rsidRPr="00A54E63" w:rsidRDefault="00A54E63" w:rsidP="00561946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120"/>
        <w:ind w:left="425" w:hanging="425"/>
        <w:jc w:val="both"/>
        <w:rPr>
          <w:rFonts w:ascii="Calibri" w:hAnsi="Calibri" w:cs="Calibri"/>
          <w:noProof/>
        </w:rPr>
      </w:pPr>
      <w:r>
        <w:rPr>
          <w:rFonts w:ascii="Calibri" w:hAnsi="Calibri" w:cs="Calibri"/>
          <w:noProof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  <w:noProof/>
        </w:rPr>
        <w:instrText xml:space="preserve"> FORMTEXT </w:instrText>
      </w:r>
      <w:r>
        <w:rPr>
          <w:rFonts w:ascii="Calibri" w:hAnsi="Calibri" w:cs="Calibri"/>
          <w:noProof/>
        </w:rPr>
      </w:r>
      <w:r>
        <w:rPr>
          <w:rFonts w:ascii="Calibri" w:hAnsi="Calibri" w:cs="Calibri"/>
          <w:noProof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  <w:noProof/>
        </w:rPr>
        <w:fldChar w:fldCharType="end"/>
      </w:r>
    </w:p>
    <w:p w14:paraId="6BBC7A55" w14:textId="45C11375" w:rsidR="004C31A2" w:rsidRDefault="004C31A2" w:rsidP="00561946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 xml:space="preserve">Oświadczam, że </w:t>
      </w:r>
      <w:r w:rsidR="00450E13" w:rsidRPr="00450E13">
        <w:rPr>
          <w:rFonts w:ascii="Calibri" w:hAnsi="Calibri" w:cs="Calibri"/>
        </w:rPr>
        <w:t xml:space="preserve">Wykonawca </w:t>
      </w:r>
      <w:r w:rsidRPr="00450E13">
        <w:rPr>
          <w:rFonts w:ascii="Calibri" w:hAnsi="Calibri" w:cs="Calibri"/>
        </w:rPr>
        <w:t>nie podlega wykluczeniu z postępowania na podstawie</w:t>
      </w:r>
      <w:r w:rsidR="008A088A"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 w:rsidR="00B9022E" w:rsidRPr="008A088A">
        <w:rPr>
          <w:rFonts w:ascii="Calibri" w:hAnsi="Calibri" w:cs="Calibri"/>
        </w:rPr>
        <w:t>108</w:t>
      </w:r>
      <w:r w:rsidRPr="008A088A">
        <w:rPr>
          <w:rFonts w:ascii="Calibri" w:hAnsi="Calibri" w:cs="Calibri"/>
        </w:rPr>
        <w:t xml:space="preserve"> ust. 1 </w:t>
      </w:r>
      <w:r w:rsidR="008A088A">
        <w:rPr>
          <w:rFonts w:ascii="Calibri" w:hAnsi="Calibri" w:cs="Calibri"/>
        </w:rPr>
        <w:t xml:space="preserve">oraz </w:t>
      </w:r>
      <w:r w:rsidR="00B9022E" w:rsidRPr="008A088A">
        <w:rPr>
          <w:rFonts w:ascii="Calibri" w:hAnsi="Calibri" w:cs="Calibri"/>
        </w:rPr>
        <w:t>art. 109 ust. 1 pkt. 4, 5 i 7 ustawy</w:t>
      </w:r>
      <w:r w:rsidRPr="008A088A">
        <w:rPr>
          <w:rFonts w:ascii="Calibri" w:hAnsi="Calibri" w:cs="Calibri"/>
        </w:rPr>
        <w:t xml:space="preserve"> P</w:t>
      </w:r>
      <w:r w:rsidR="00B9022E" w:rsidRPr="008A088A">
        <w:rPr>
          <w:rFonts w:ascii="Calibri" w:hAnsi="Calibri" w:cs="Calibri"/>
        </w:rPr>
        <w:t>rawo zamówień publicznych</w:t>
      </w:r>
      <w:r w:rsidRPr="008A088A">
        <w:rPr>
          <w:rFonts w:ascii="Calibri" w:hAnsi="Calibri" w:cs="Calibri"/>
        </w:rPr>
        <w:t>.</w:t>
      </w:r>
    </w:p>
    <w:p w14:paraId="1B1459FB" w14:textId="1FAFFE77" w:rsidR="001906A9" w:rsidRPr="008A088A" w:rsidRDefault="001906A9" w:rsidP="00561946">
      <w:pPr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450E13">
        <w:rPr>
          <w:rFonts w:ascii="Calibri" w:hAnsi="Calibri" w:cs="Calibri"/>
        </w:rPr>
        <w:t>Oświadczam, że Wykonawca nie podlega wykluczeniu z postępowania na podstawie</w:t>
      </w:r>
      <w:r>
        <w:rPr>
          <w:rFonts w:ascii="Calibri" w:hAnsi="Calibri" w:cs="Calibri"/>
        </w:rPr>
        <w:t xml:space="preserve"> </w:t>
      </w:r>
      <w:r w:rsidRPr="008A088A">
        <w:rPr>
          <w:rFonts w:ascii="Calibri" w:hAnsi="Calibri" w:cs="Calibri"/>
        </w:rPr>
        <w:t>art. </w:t>
      </w:r>
      <w:r>
        <w:rPr>
          <w:rFonts w:ascii="Calibri" w:hAnsi="Calibri" w:cs="Calibri"/>
        </w:rPr>
        <w:t>7 ust.</w:t>
      </w:r>
      <w:r w:rsidR="0077465A">
        <w:rPr>
          <w:rFonts w:ascii="Calibri" w:hAnsi="Calibri" w:cs="Calibri"/>
        </w:rPr>
        <w:t> </w:t>
      </w:r>
      <w:r>
        <w:rPr>
          <w:rFonts w:ascii="Calibri" w:hAnsi="Calibri" w:cs="Calibri"/>
        </w:rPr>
        <w:t>1 ustawy z dnia 13 kwietnia 2022</w:t>
      </w:r>
      <w:r w:rsidR="0077465A">
        <w:rPr>
          <w:rFonts w:ascii="Calibri" w:hAnsi="Calibri" w:cs="Calibri"/>
        </w:rPr>
        <w:t> </w:t>
      </w:r>
      <w:r>
        <w:rPr>
          <w:rFonts w:ascii="Calibri" w:hAnsi="Calibri" w:cs="Calibri"/>
        </w:rPr>
        <w:t>r. o szczególnych rozwiązaniach w zakresie przeciwdziałania wspieraniu agresji na Ukrainę oraz służących ochronie bezpieczeństwa narodowego.</w:t>
      </w:r>
    </w:p>
    <w:p w14:paraId="077FE5DB" w14:textId="1AC2D442" w:rsidR="004C31A2" w:rsidRPr="004C31A2" w:rsidRDefault="004C31A2" w:rsidP="00DC5519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 xml:space="preserve">Oświadczam, że </w:t>
      </w:r>
      <w:r w:rsidR="008A0AFF">
        <w:rPr>
          <w:rFonts w:ascii="Calibri" w:hAnsi="Calibri" w:cs="Calibri"/>
        </w:rPr>
        <w:t xml:space="preserve">w stosunku do Wykonawcy </w:t>
      </w:r>
      <w:r w:rsidRPr="004C31A2">
        <w:rPr>
          <w:rFonts w:ascii="Calibri" w:hAnsi="Calibri" w:cs="Calibri"/>
        </w:rPr>
        <w:t xml:space="preserve">zachodzą podstawy wykluczenia z postępowania na podstawie </w:t>
      </w:r>
      <w:r w:rsidR="00804500" w:rsidRPr="00EB0871">
        <w:rPr>
          <w:rFonts w:ascii="Calibri" w:hAnsi="Calibri" w:cs="Calibri"/>
          <w:b/>
          <w:bCs/>
          <w:i/>
          <w:i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="00804500" w:rsidRPr="00EB0871">
        <w:rPr>
          <w:rFonts w:ascii="Calibri" w:hAnsi="Calibri" w:cs="Calibri"/>
          <w:b/>
          <w:bCs/>
          <w:i/>
          <w:iCs/>
        </w:rPr>
        <w:instrText xml:space="preserve"> FORMTEXT </w:instrText>
      </w:r>
      <w:r w:rsidR="00804500" w:rsidRPr="00EB0871">
        <w:rPr>
          <w:rFonts w:ascii="Calibri" w:hAnsi="Calibri" w:cs="Calibri"/>
          <w:b/>
          <w:bCs/>
          <w:i/>
          <w:iCs/>
        </w:rPr>
      </w:r>
      <w:r w:rsidR="00804500" w:rsidRPr="00EB0871">
        <w:rPr>
          <w:rFonts w:ascii="Calibri" w:hAnsi="Calibri" w:cs="Calibri"/>
          <w:b/>
          <w:bCs/>
          <w:i/>
          <w:iCs/>
        </w:rPr>
        <w:fldChar w:fldCharType="separate"/>
      </w:r>
      <w:r w:rsidR="00804500" w:rsidRPr="00EB0871">
        <w:rPr>
          <w:rFonts w:ascii="Calibri" w:hAnsi="Calibri" w:cs="Calibri"/>
          <w:b/>
          <w:bCs/>
          <w:i/>
          <w:iCs/>
          <w:noProof/>
        </w:rPr>
        <w:t>............</w:t>
      </w:r>
      <w:r w:rsidR="00804500" w:rsidRPr="00EB0871">
        <w:rPr>
          <w:rFonts w:ascii="Calibri" w:hAnsi="Calibri" w:cs="Calibri"/>
          <w:b/>
          <w:bCs/>
          <w:i/>
          <w:iCs/>
        </w:rPr>
        <w:fldChar w:fldCharType="end"/>
      </w:r>
      <w:r w:rsidRPr="004C31A2">
        <w:rPr>
          <w:rFonts w:ascii="Calibri" w:hAnsi="Calibri" w:cs="Calibri"/>
        </w:rPr>
        <w:t xml:space="preserve"> ustawy P</w:t>
      </w:r>
      <w:r w:rsidR="00B9022E">
        <w:rPr>
          <w:rFonts w:ascii="Calibri" w:hAnsi="Calibri" w:cs="Calibri"/>
        </w:rPr>
        <w:t>rawo zamówień publicznych</w:t>
      </w:r>
      <w:r w:rsidR="00C0647D">
        <w:rPr>
          <w:rFonts w:ascii="Calibri" w:hAnsi="Calibri" w:cs="Calibri"/>
        </w:rPr>
        <w:t>.</w:t>
      </w:r>
      <w:r w:rsidR="00450E13">
        <w:rPr>
          <w:rStyle w:val="Odwoanieprzypisudolnego"/>
          <w:rFonts w:ascii="Calibri" w:hAnsi="Calibri" w:cs="Calibri"/>
        </w:rPr>
        <w:footnoteReference w:id="3"/>
      </w:r>
    </w:p>
    <w:p w14:paraId="676C81F5" w14:textId="750EBFB8" w:rsidR="004C31A2" w:rsidRPr="004C31A2" w:rsidRDefault="004C31A2" w:rsidP="00561946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Jednocześnie oświadczam, że w związku z ww. okolicznością, na podstawie art. </w:t>
      </w:r>
      <w:r w:rsidR="0011408C">
        <w:rPr>
          <w:rFonts w:ascii="Calibri" w:hAnsi="Calibri" w:cs="Calibri"/>
        </w:rPr>
        <w:t>110</w:t>
      </w:r>
      <w:r w:rsidRPr="004C31A2">
        <w:rPr>
          <w:rFonts w:ascii="Calibri" w:hAnsi="Calibri" w:cs="Calibri"/>
        </w:rPr>
        <w:t xml:space="preserve"> ust. </w:t>
      </w:r>
      <w:r w:rsidR="0011408C">
        <w:rPr>
          <w:rFonts w:ascii="Calibri" w:hAnsi="Calibri" w:cs="Calibri"/>
        </w:rPr>
        <w:t>2</w:t>
      </w:r>
      <w:r w:rsidRPr="004C31A2">
        <w:rPr>
          <w:rFonts w:ascii="Calibri" w:hAnsi="Calibri" w:cs="Calibri"/>
        </w:rPr>
        <w:t xml:space="preserve"> ustawy P</w:t>
      </w:r>
      <w:r w:rsidR="0011408C">
        <w:rPr>
          <w:rFonts w:ascii="Calibri" w:hAnsi="Calibri" w:cs="Calibri"/>
        </w:rPr>
        <w:t>rawo zamówień publicznych</w:t>
      </w:r>
      <w:r w:rsidRPr="004C31A2">
        <w:rPr>
          <w:rFonts w:ascii="Calibri" w:hAnsi="Calibri" w:cs="Calibri"/>
        </w:rPr>
        <w:t xml:space="preserve"> </w:t>
      </w:r>
      <w:r w:rsidR="008A0AFF">
        <w:rPr>
          <w:rFonts w:ascii="Calibri" w:hAnsi="Calibri" w:cs="Calibri"/>
        </w:rPr>
        <w:t xml:space="preserve">Wykonawca </w:t>
      </w:r>
      <w:r w:rsidRPr="004C31A2">
        <w:rPr>
          <w:rFonts w:ascii="Calibri" w:hAnsi="Calibri" w:cs="Calibri"/>
        </w:rPr>
        <w:t>podjął następujące środki naprawcze:</w:t>
      </w:r>
    </w:p>
    <w:bookmarkStart w:id="4" w:name="_Hlk65672471"/>
    <w:p w14:paraId="48C27509" w14:textId="4EC30A19" w:rsidR="004C31A2" w:rsidRDefault="002A65F5" w:rsidP="0011408C">
      <w:pPr>
        <w:pStyle w:val="Akapitzlist"/>
        <w:numPr>
          <w:ilvl w:val="0"/>
          <w:numId w:val="29"/>
        </w:numPr>
        <w:tabs>
          <w:tab w:val="left" w:pos="426"/>
        </w:tabs>
        <w:suppressAutoHyphens w:val="0"/>
        <w:spacing w:before="120"/>
        <w:ind w:left="425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bookmarkEnd w:id="4"/>
    <w:p w14:paraId="50E2D39F" w14:textId="0253797C" w:rsidR="008A0AFF" w:rsidRPr="000335C4" w:rsidRDefault="008A0AFF" w:rsidP="008A0AFF">
      <w:pPr>
        <w:keepNext/>
        <w:tabs>
          <w:tab w:val="left" w:pos="426"/>
        </w:tabs>
        <w:spacing w:before="120"/>
        <w:jc w:val="both"/>
        <w:rPr>
          <w:rFonts w:ascii="Calibri" w:hAnsi="Calibri" w:cs="Calibri"/>
        </w:rPr>
      </w:pPr>
      <w:r w:rsidRPr="000335C4">
        <w:rPr>
          <w:rFonts w:ascii="Calibri" w:hAnsi="Calibri" w:cs="Calibri"/>
        </w:rPr>
        <w:t>Informuj</w:t>
      </w:r>
      <w:r>
        <w:rPr>
          <w:rFonts w:ascii="Calibri" w:hAnsi="Calibri" w:cs="Calibri"/>
        </w:rPr>
        <w:t>ę</w:t>
      </w:r>
      <w:r w:rsidRPr="000335C4">
        <w:rPr>
          <w:rFonts w:ascii="Calibri" w:hAnsi="Calibri" w:cs="Calibri"/>
        </w:rPr>
        <w:t>, że umocowanie do podpisania oferty względnie do podpisania innych oświadczeń lub dokumentów składanych wraz z ofertą wynika z dokumentu</w:t>
      </w:r>
      <w:r>
        <w:rPr>
          <w:rFonts w:ascii="Calibri" w:hAnsi="Calibri" w:cs="Calibri"/>
        </w:rPr>
        <w:t xml:space="preserve">, który </w:t>
      </w:r>
      <w:r w:rsidRPr="00E85382">
        <w:rPr>
          <w:rFonts w:ascii="Calibri" w:hAnsi="Calibri" w:cs="Calibri"/>
        </w:rPr>
        <w:t>Zamawiający może uzyskać za pomocą bezpłatnych i ogólnodostępnych baz danych</w:t>
      </w:r>
      <w:r w:rsidRPr="000335C4">
        <w:rPr>
          <w:rFonts w:ascii="Calibri" w:hAnsi="Calibri" w:cs="Calibri"/>
        </w:rPr>
        <w:t>, tj.:</w:t>
      </w:r>
      <w:r>
        <w:rPr>
          <w:rStyle w:val="Odwoanieprzypisudolnego"/>
          <w:rFonts w:ascii="Calibri" w:hAnsi="Calibri" w:cs="Calibri"/>
        </w:rPr>
        <w:footnoteReference w:id="4"/>
      </w:r>
    </w:p>
    <w:p w14:paraId="28DD5DE5" w14:textId="17BB9B87" w:rsidR="008A0AFF" w:rsidRPr="00573742" w:rsidRDefault="008A0AFF" w:rsidP="008A0AFF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172458">
        <w:rPr>
          <w:rFonts w:ascii="Calibri" w:hAnsi="Calibri" w:cs="Calibri"/>
        </w:rPr>
      </w:r>
      <w:r w:rsidR="00172458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 w:rsidRPr="00F45D63"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 xml:space="preserve">bazy Krajowego Rejestru Sądowego dostępnej na stronie internetowej </w:t>
      </w:r>
      <w:hyperlink r:id="rId8" w:history="1">
        <w:r w:rsidRPr="00573742">
          <w:rPr>
            <w:rFonts w:ascii="Calibri" w:hAnsi="Calibri" w:cs="Calibri"/>
          </w:rPr>
          <w:t>https://ems.ms.gov.pl/krs/</w:t>
        </w:r>
      </w:hyperlink>
    </w:p>
    <w:p w14:paraId="4F67D995" w14:textId="77777777" w:rsidR="008A0AFF" w:rsidRPr="00573742" w:rsidRDefault="008A0AFF" w:rsidP="008A0AFF">
      <w:pPr>
        <w:keepNext/>
        <w:tabs>
          <w:tab w:val="left" w:pos="426"/>
        </w:tabs>
        <w:autoSpaceDE w:val="0"/>
        <w:autoSpaceDN w:val="0"/>
        <w:adjustRightInd w:val="0"/>
        <w:spacing w:before="60"/>
        <w:ind w:left="426" w:hanging="426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172458">
        <w:rPr>
          <w:rFonts w:ascii="Calibri" w:hAnsi="Calibri" w:cs="Calibri"/>
        </w:rPr>
      </w:r>
      <w:r w:rsidR="00172458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 w:rsidRPr="00573742">
        <w:rPr>
          <w:rFonts w:ascii="Calibri" w:hAnsi="Calibri" w:cs="Calibri"/>
        </w:rPr>
        <w:t>bazy Centralnej Ewidencji i Informacj</w:t>
      </w:r>
      <w:r>
        <w:rPr>
          <w:rFonts w:ascii="Calibri" w:hAnsi="Calibri" w:cs="Calibri"/>
        </w:rPr>
        <w:t>i</w:t>
      </w:r>
      <w:r w:rsidRPr="00573742">
        <w:rPr>
          <w:rFonts w:ascii="Calibri" w:hAnsi="Calibri" w:cs="Calibri"/>
        </w:rPr>
        <w:t xml:space="preserve"> o Działalności Gospodarczej na stronie internetowej </w:t>
      </w:r>
      <w:hyperlink r:id="rId9" w:history="1">
        <w:r w:rsidRPr="00573742">
          <w:rPr>
            <w:rFonts w:ascii="Calibri" w:hAnsi="Calibri" w:cs="Calibri"/>
          </w:rPr>
          <w:t>https://prod.ceidg.gov.pl/CEIDG/</w:t>
        </w:r>
      </w:hyperlink>
    </w:p>
    <w:p w14:paraId="5E12F63B" w14:textId="77777777" w:rsidR="008A0AFF" w:rsidRPr="00F45D63" w:rsidRDefault="008A0AFF" w:rsidP="008A0AFF">
      <w:pPr>
        <w:tabs>
          <w:tab w:val="left" w:pos="426"/>
        </w:tabs>
        <w:autoSpaceDE w:val="0"/>
        <w:autoSpaceDN w:val="0"/>
        <w:adjustRightInd w:val="0"/>
        <w:spacing w:before="60"/>
        <w:ind w:left="425" w:hanging="425"/>
        <w:jc w:val="both"/>
        <w:rPr>
          <w:rFonts w:ascii="Calibri" w:hAnsi="Calibri" w:cs="Calibri"/>
        </w:rPr>
      </w:pPr>
      <w:r w:rsidRPr="00F45D63">
        <w:rPr>
          <w:rFonts w:ascii="Calibri" w:hAnsi="Calibri" w:cs="Calibri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F45D63">
        <w:rPr>
          <w:rFonts w:ascii="Calibri" w:hAnsi="Calibri" w:cs="Calibri"/>
        </w:rPr>
        <w:instrText xml:space="preserve"> FORMCHECKBOX </w:instrText>
      </w:r>
      <w:r w:rsidR="00172458">
        <w:rPr>
          <w:rFonts w:ascii="Calibri" w:hAnsi="Calibri" w:cs="Calibri"/>
        </w:rPr>
      </w:r>
      <w:r w:rsidR="00172458">
        <w:rPr>
          <w:rFonts w:ascii="Calibri" w:hAnsi="Calibri" w:cs="Calibri"/>
        </w:rPr>
        <w:fldChar w:fldCharType="separate"/>
      </w:r>
      <w:r w:rsidRPr="00F45D63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………………………………………………………………………………………………………………………………………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………………………………………………………………………………………………………………………………………...........</w:t>
      </w:r>
      <w:r>
        <w:rPr>
          <w:rFonts w:ascii="Calibri" w:hAnsi="Calibri" w:cs="Calibri"/>
        </w:rPr>
        <w:fldChar w:fldCharType="end"/>
      </w:r>
    </w:p>
    <w:p w14:paraId="0025A19E" w14:textId="08D20AC4" w:rsidR="004C31A2" w:rsidRPr="004C31A2" w:rsidRDefault="004C31A2" w:rsidP="002A65F5">
      <w:pPr>
        <w:keepNext/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lastRenderedPageBreak/>
        <w:t xml:space="preserve">Oświadczam, że wszystkie informacje podane </w:t>
      </w:r>
      <w:r w:rsidR="002A65F5">
        <w:rPr>
          <w:rFonts w:ascii="Calibri" w:hAnsi="Calibri" w:cs="Calibri"/>
        </w:rPr>
        <w:t xml:space="preserve">powyżej </w:t>
      </w:r>
      <w:r w:rsidRPr="004C31A2">
        <w:rPr>
          <w:rFonts w:ascii="Calibri" w:hAnsi="Calibri" w:cs="Calibri"/>
        </w:rPr>
        <w:t>są aktualne i zgodne z</w:t>
      </w:r>
      <w:r w:rsidR="002A65F5">
        <w:rPr>
          <w:rFonts w:ascii="Calibri" w:hAnsi="Calibri" w:cs="Calibri"/>
        </w:rPr>
        <w:t xml:space="preserve"> </w:t>
      </w:r>
      <w:r w:rsidRPr="004C31A2">
        <w:rPr>
          <w:rFonts w:ascii="Calibri" w:hAnsi="Calibri" w:cs="Calibri"/>
        </w:rPr>
        <w:t>prawdą oraz zostały przedstawione z pełną świadomością konsekwencji wprowadzenia Zamawiającego w błąd przy przedstawianiu informacji.</w:t>
      </w:r>
    </w:p>
    <w:p w14:paraId="64549B38" w14:textId="77777777" w:rsidR="0011408C" w:rsidRPr="00161FF6" w:rsidRDefault="0011408C" w:rsidP="0011408C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bookmarkStart w:id="5" w:name="_Hlk67404621"/>
      <w:r w:rsidRPr="00161FF6">
        <w:rPr>
          <w:rFonts w:ascii="Calibri" w:hAnsi="Calibri" w:cs="Calibri"/>
        </w:rPr>
        <w:tab/>
      </w:r>
      <w:r w:rsidRPr="00161FF6">
        <w:rPr>
          <w:rFonts w:ascii="Calibri" w:hAnsi="Calibri" w:cs="Calibri"/>
        </w:rPr>
        <w:tab/>
      </w:r>
      <w:bookmarkStart w:id="6" w:name="_Hlk67402465"/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</w:t>
      </w:r>
      <w:r>
        <w:rPr>
          <w:rFonts w:ascii="Calibri" w:hAnsi="Calibri" w:cs="Calibri"/>
        </w:rPr>
        <w:fldChar w:fldCharType="end"/>
      </w:r>
    </w:p>
    <w:p w14:paraId="54ECC615" w14:textId="6F28B5BA" w:rsidR="001907A2" w:rsidRPr="00DE79C7" w:rsidRDefault="0011408C" w:rsidP="00EB0871">
      <w:pPr>
        <w:autoSpaceDE w:val="0"/>
        <w:autoSpaceDN w:val="0"/>
        <w:adjustRightInd w:val="0"/>
        <w:ind w:left="4536" w:right="568"/>
        <w:jc w:val="center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>Miejscowość, data</w:t>
      </w:r>
      <w:r>
        <w:rPr>
          <w:rFonts w:ascii="Calibri" w:hAnsi="Calibri" w:cs="Calibri"/>
          <w:i/>
          <w:iCs/>
          <w:sz w:val="20"/>
          <w:szCs w:val="20"/>
        </w:rPr>
        <w:t xml:space="preserve">, 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podpis </w:t>
      </w:r>
      <w:r w:rsidR="009A625F">
        <w:rPr>
          <w:rFonts w:ascii="Calibri" w:hAnsi="Calibri" w:cs="Calibri"/>
          <w:i/>
          <w:iCs/>
          <w:sz w:val="20"/>
          <w:szCs w:val="20"/>
        </w:rPr>
        <w:t>(</w:t>
      </w:r>
      <w:r w:rsidRPr="00161FF6">
        <w:rPr>
          <w:rFonts w:ascii="Calibri" w:hAnsi="Calibri" w:cs="Calibri"/>
          <w:i/>
          <w:iCs/>
          <w:sz w:val="20"/>
          <w:szCs w:val="20"/>
        </w:rPr>
        <w:t>pieczęć</w:t>
      </w:r>
      <w:r w:rsidR="009A625F">
        <w:rPr>
          <w:rFonts w:ascii="Calibri" w:hAnsi="Calibri" w:cs="Calibri"/>
          <w:i/>
          <w:iCs/>
          <w:sz w:val="20"/>
          <w:szCs w:val="20"/>
        </w:rPr>
        <w:t>)</w:t>
      </w:r>
      <w:r w:rsidRPr="00161FF6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EB0871">
        <w:rPr>
          <w:rFonts w:ascii="Calibri" w:hAnsi="Calibri" w:cs="Calibri"/>
          <w:i/>
          <w:iCs/>
          <w:sz w:val="20"/>
          <w:szCs w:val="20"/>
        </w:rPr>
        <w:t xml:space="preserve">osoby </w:t>
      </w:r>
      <w:r w:rsidR="00EB0871" w:rsidRPr="00EB0871">
        <w:rPr>
          <w:rFonts w:ascii="Calibri" w:hAnsi="Calibri" w:cs="Calibri"/>
          <w:i/>
          <w:iCs/>
          <w:sz w:val="20"/>
          <w:szCs w:val="20"/>
        </w:rPr>
        <w:t>uprawnionej do składania oświadczeń woli w imieniu Wykonawcy</w:t>
      </w:r>
      <w:bookmarkEnd w:id="6"/>
      <w:bookmarkEnd w:id="5"/>
    </w:p>
    <w:sectPr w:rsidR="001907A2" w:rsidRPr="00DE79C7" w:rsidSect="002A65F5">
      <w:headerReference w:type="default" r:id="rId10"/>
      <w:footerReference w:type="even" r:id="rId11"/>
      <w:pgSz w:w="11909" w:h="16834" w:code="9"/>
      <w:pgMar w:top="425" w:right="851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23173" w14:textId="77777777" w:rsidR="008B6821" w:rsidRDefault="008B6821">
      <w:r>
        <w:separator/>
      </w:r>
    </w:p>
  </w:endnote>
  <w:endnote w:type="continuationSeparator" w:id="0">
    <w:p w14:paraId="1BA41DC9" w14:textId="77777777" w:rsidR="008B6821" w:rsidRDefault="008B6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06C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375C8" w14:textId="77777777" w:rsidR="008B6821" w:rsidRDefault="008B6821">
      <w:r>
        <w:separator/>
      </w:r>
    </w:p>
  </w:footnote>
  <w:footnote w:type="continuationSeparator" w:id="0">
    <w:p w14:paraId="6E68AAA7" w14:textId="77777777" w:rsidR="008B6821" w:rsidRDefault="008B6821">
      <w:r>
        <w:continuationSeparator/>
      </w:r>
    </w:p>
  </w:footnote>
  <w:footnote w:id="1">
    <w:p w14:paraId="2C23C1A6" w14:textId="0E2EB276" w:rsidR="00450E13" w:rsidRPr="00561946" w:rsidRDefault="00450E13" w:rsidP="00EB0871">
      <w:pPr>
        <w:pStyle w:val="Tekstprzypisudolnego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>W przypadku Wykonawców wspólnie ubiegających się o udzielenie zamówienia niniejsze oświadczenie winno być przedłożone odrębnie przez każdego Wykonawcę (uczestnika oferty wspólnej).</w:t>
      </w:r>
    </w:p>
  </w:footnote>
  <w:footnote w:id="2">
    <w:p w14:paraId="3C7ACE2C" w14:textId="7E40ABC6" w:rsidR="00561946" w:rsidRPr="00561946" w:rsidRDefault="00561946" w:rsidP="008A0AFF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 xml:space="preserve"> 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Należy podać nazwę i adres podmiotów lub </w:t>
      </w:r>
      <w:r w:rsidR="008A0AFF">
        <w:rPr>
          <w:rFonts w:asciiTheme="minorHAnsi" w:hAnsiTheme="minorHAnsi" w:cstheme="minorHAnsi"/>
          <w:i/>
          <w:iCs/>
          <w:sz w:val="18"/>
          <w:szCs w:val="18"/>
        </w:rPr>
        <w:t>uczestników</w:t>
      </w:r>
      <w:r w:rsidRPr="00561946">
        <w:rPr>
          <w:rFonts w:asciiTheme="minorHAnsi" w:hAnsiTheme="minorHAnsi" w:cstheme="minorHAnsi"/>
          <w:i/>
          <w:iCs/>
          <w:sz w:val="18"/>
          <w:szCs w:val="18"/>
        </w:rPr>
        <w:t xml:space="preserve"> oferty wspólnej, na zasobach których polega Wykonawca celem spełnienia warunków udziału w postępowaniu – jeżeli dotyczy.</w:t>
      </w:r>
      <w:r w:rsidR="008A0AFF" w:rsidRPr="008A0AFF">
        <w:rPr>
          <w:rFonts w:asciiTheme="minorHAnsi" w:hAnsiTheme="minorHAnsi" w:cstheme="minorHAnsi"/>
          <w:i/>
          <w:iCs/>
          <w:sz w:val="18"/>
          <w:szCs w:val="18"/>
        </w:rPr>
        <w:t xml:space="preserve"> Podmioty, na zasoby których powołuje się Wykonawca w celu spełnienia warunków udziału w postępowaniu, składają oświadczenie o treści zgodnej z Formularzem nr 3.2.</w:t>
      </w:r>
    </w:p>
  </w:footnote>
  <w:footnote w:id="3">
    <w:p w14:paraId="359C822D" w14:textId="70F8C028" w:rsidR="00450E13" w:rsidRPr="008A0AFF" w:rsidRDefault="00450E13" w:rsidP="00EB0871">
      <w:pPr>
        <w:pStyle w:val="Tekstprzypisudolnego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561946">
        <w:rPr>
          <w:rStyle w:val="Odwoanieprzypisudolnego"/>
          <w:rFonts w:asciiTheme="minorHAnsi" w:hAnsiTheme="minorHAnsi" w:cstheme="minorHAnsi"/>
        </w:rPr>
        <w:footnoteRef/>
      </w:r>
      <w:r w:rsidRPr="00561946">
        <w:rPr>
          <w:rFonts w:asciiTheme="minorHAnsi" w:hAnsiTheme="minorHAnsi" w:cstheme="minorHAnsi"/>
        </w:rPr>
        <w:t> 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podać mającą zastosowanie podstawę wykluczenia spośród wymienionych w art.</w:t>
      </w:r>
      <w:r w:rsidR="00DB79B8" w:rsidRPr="008A0AFF">
        <w:rPr>
          <w:rFonts w:asciiTheme="minorHAnsi" w:hAnsiTheme="minorHAnsi" w:cstheme="minorHAnsi"/>
          <w:i/>
          <w:iCs/>
          <w:sz w:val="18"/>
          <w:szCs w:val="18"/>
        </w:rPr>
        <w:t> 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1</w:t>
      </w:r>
      <w:r w:rsidR="00DB79B8" w:rsidRPr="008A0AFF">
        <w:rPr>
          <w:rFonts w:asciiTheme="minorHAnsi" w:hAnsiTheme="minorHAnsi" w:cstheme="minorHAnsi"/>
          <w:i/>
          <w:iCs/>
          <w:sz w:val="18"/>
          <w:szCs w:val="18"/>
        </w:rPr>
        <w:t>10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 xml:space="preserve"> ust.</w:t>
      </w:r>
      <w:r w:rsidR="00DB79B8" w:rsidRPr="008A0AFF">
        <w:rPr>
          <w:rFonts w:asciiTheme="minorHAnsi" w:hAnsiTheme="minorHAnsi" w:cstheme="minorHAnsi"/>
          <w:i/>
          <w:iCs/>
          <w:sz w:val="18"/>
          <w:szCs w:val="18"/>
        </w:rPr>
        <w:t> 2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 xml:space="preserve"> ustawy Prawo zamówień publicznych, jeżeli zachodzą takie okoliczności.</w:t>
      </w:r>
    </w:p>
  </w:footnote>
  <w:footnote w:id="4">
    <w:p w14:paraId="187D0BC1" w14:textId="77777777" w:rsidR="008A0AFF" w:rsidRPr="008A0AFF" w:rsidRDefault="008A0AFF" w:rsidP="008A0AFF">
      <w:pPr>
        <w:pStyle w:val="Tekstprzypisudolnego"/>
        <w:spacing w:before="6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A625F">
        <w:rPr>
          <w:rFonts w:asciiTheme="minorHAnsi" w:hAnsiTheme="minorHAnsi" w:cstheme="minorHAnsi"/>
          <w:vertAlign w:val="superscript"/>
        </w:rPr>
        <w:footnoteRef/>
      </w:r>
      <w:r w:rsidRPr="009A625F">
        <w:rPr>
          <w:rFonts w:asciiTheme="minorHAnsi" w:hAnsiTheme="minorHAnsi" w:cstheme="minorHAnsi"/>
          <w:i/>
          <w:iCs/>
        </w:rPr>
        <w:t xml:space="preserve"> </w:t>
      </w:r>
      <w:r w:rsidRPr="008A0AFF">
        <w:rPr>
          <w:rFonts w:asciiTheme="minorHAnsi" w:hAnsiTheme="minorHAnsi" w:cstheme="minorHAnsi"/>
          <w:i/>
          <w:iCs/>
          <w:sz w:val="18"/>
          <w:szCs w:val="18"/>
        </w:rPr>
        <w:t>Należy zaznaczyć właściwą pozycję i jeśli dotyczy – wpisać nazwę oraz adres internetowy bazy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8D18" w14:textId="4D715820" w:rsidR="004C31A2" w:rsidRPr="004C31A2" w:rsidRDefault="004C31A2" w:rsidP="004C31A2">
    <w:pPr>
      <w:pStyle w:val="Nagwek"/>
      <w:spacing w:after="120"/>
      <w:jc w:val="right"/>
      <w:rPr>
        <w:b/>
        <w:bCs/>
      </w:rPr>
    </w:pPr>
    <w:r w:rsidRPr="004C31A2">
      <w:rPr>
        <w:rFonts w:ascii="Calibri" w:hAnsi="Calibri" w:cs="Calibri"/>
        <w:b/>
        <w:bCs/>
        <w:sz w:val="22"/>
        <w:szCs w:val="22"/>
      </w:rPr>
      <w:t xml:space="preserve">Formularz </w:t>
    </w:r>
    <w:r w:rsidR="009A625F">
      <w:rPr>
        <w:rFonts w:ascii="Calibri" w:hAnsi="Calibri" w:cs="Calibri"/>
        <w:b/>
        <w:bCs/>
        <w:sz w:val="22"/>
        <w:szCs w:val="22"/>
        <w:lang w:val="pl-PL"/>
      </w:rPr>
      <w:t xml:space="preserve">nr </w:t>
    </w:r>
    <w:r w:rsidRPr="004C31A2">
      <w:rPr>
        <w:rFonts w:ascii="Calibri" w:hAnsi="Calibri" w:cs="Calibri"/>
        <w:b/>
        <w:bCs/>
        <w:sz w:val="22"/>
        <w:szCs w:val="22"/>
      </w:rPr>
      <w:t>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033CA2"/>
    <w:multiLevelType w:val="hybridMultilevel"/>
    <w:tmpl w:val="292CCB96"/>
    <w:lvl w:ilvl="0" w:tplc="C3504EF2">
      <w:start w:val="1"/>
      <w:numFmt w:val="bullet"/>
      <w:lvlText w:val=""/>
      <w:lvlJc w:val="left"/>
      <w:pPr>
        <w:tabs>
          <w:tab w:val="num" w:pos="1276"/>
        </w:tabs>
        <w:ind w:left="1276" w:hanging="42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9240ECB"/>
    <w:multiLevelType w:val="singleLevel"/>
    <w:tmpl w:val="6172C53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</w:abstractNum>
  <w:abstractNum w:abstractNumId="28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2B2157C9"/>
    <w:multiLevelType w:val="hybridMultilevel"/>
    <w:tmpl w:val="FA7E3742"/>
    <w:lvl w:ilvl="0" w:tplc="8EAAB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31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E57C8"/>
    <w:multiLevelType w:val="hybridMultilevel"/>
    <w:tmpl w:val="A5C01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8" w15:restartNumberingAfterBreak="0">
    <w:nsid w:val="61B5198C"/>
    <w:multiLevelType w:val="hybridMultilevel"/>
    <w:tmpl w:val="9F9A67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41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268144">
    <w:abstractNumId w:val="24"/>
  </w:num>
  <w:num w:numId="2" w16cid:durableId="7279981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7927439">
    <w:abstractNumId w:val="39"/>
  </w:num>
  <w:num w:numId="4" w16cid:durableId="1227258448">
    <w:abstractNumId w:val="26"/>
  </w:num>
  <w:num w:numId="5" w16cid:durableId="1232043499">
    <w:abstractNumId w:val="30"/>
  </w:num>
  <w:num w:numId="6" w16cid:durableId="1279214139">
    <w:abstractNumId w:val="18"/>
  </w:num>
  <w:num w:numId="7" w16cid:durableId="61491862">
    <w:abstractNumId w:val="17"/>
  </w:num>
  <w:num w:numId="8" w16cid:durableId="1530685618">
    <w:abstractNumId w:val="35"/>
  </w:num>
  <w:num w:numId="9" w16cid:durableId="297610619">
    <w:abstractNumId w:val="21"/>
  </w:num>
  <w:num w:numId="10" w16cid:durableId="918057124">
    <w:abstractNumId w:val="13"/>
  </w:num>
  <w:num w:numId="11" w16cid:durableId="2884368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79550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11191621">
    <w:abstractNumId w:val="41"/>
  </w:num>
  <w:num w:numId="14" w16cid:durableId="662048231">
    <w:abstractNumId w:val="34"/>
  </w:num>
  <w:num w:numId="15" w16cid:durableId="1252589819">
    <w:abstractNumId w:val="40"/>
  </w:num>
  <w:num w:numId="16" w16cid:durableId="1116172305">
    <w:abstractNumId w:val="23"/>
  </w:num>
  <w:num w:numId="17" w16cid:durableId="638920029">
    <w:abstractNumId w:val="37"/>
  </w:num>
  <w:num w:numId="18" w16cid:durableId="1973754847">
    <w:abstractNumId w:val="22"/>
  </w:num>
  <w:num w:numId="19" w16cid:durableId="1550920779">
    <w:abstractNumId w:val="33"/>
  </w:num>
  <w:num w:numId="20" w16cid:durableId="249968503">
    <w:abstractNumId w:val="20"/>
  </w:num>
  <w:num w:numId="21" w16cid:durableId="2082557286">
    <w:abstractNumId w:val="36"/>
  </w:num>
  <w:num w:numId="22" w16cid:durableId="614599868">
    <w:abstractNumId w:val="15"/>
  </w:num>
  <w:num w:numId="23" w16cid:durableId="344327921">
    <w:abstractNumId w:val="16"/>
  </w:num>
  <w:num w:numId="24" w16cid:durableId="16736028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859898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15114721">
    <w:abstractNumId w:val="28"/>
    <w:lvlOverride w:ilvl="0">
      <w:startOverride w:val="1"/>
    </w:lvlOverride>
  </w:num>
  <w:num w:numId="27" w16cid:durableId="323165119">
    <w:abstractNumId w:val="28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 w16cid:durableId="1502500197">
    <w:abstractNumId w:val="31"/>
  </w:num>
  <w:num w:numId="29" w16cid:durableId="1478304884">
    <w:abstractNumId w:val="32"/>
  </w:num>
  <w:num w:numId="30" w16cid:durableId="634724764">
    <w:abstractNumId w:val="29"/>
  </w:num>
  <w:num w:numId="31" w16cid:durableId="1718435892">
    <w:abstractNumId w:val="38"/>
  </w:num>
  <w:num w:numId="32" w16cid:durableId="45034613">
    <w:abstractNumId w:val="27"/>
  </w:num>
  <w:num w:numId="33" w16cid:durableId="89335206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nlXrsl42JLBFVbHyWZZb4BikBlBrmB693KhRGt7GsoeL936a+vrCUANJaBc5JfluzhJLtpGBUS+IzNFXebe7w==" w:salt="+f/YbyVoi4Oi2Vgg2uQ9s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06F58"/>
    <w:rsid w:val="00011501"/>
    <w:rsid w:val="00013548"/>
    <w:rsid w:val="00013BE2"/>
    <w:rsid w:val="00014BA7"/>
    <w:rsid w:val="00016026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2F7A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03DC"/>
    <w:rsid w:val="00111758"/>
    <w:rsid w:val="00112E88"/>
    <w:rsid w:val="0011408C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4900"/>
    <w:rsid w:val="00166954"/>
    <w:rsid w:val="001677C9"/>
    <w:rsid w:val="00171459"/>
    <w:rsid w:val="00171A9D"/>
    <w:rsid w:val="00171DB1"/>
    <w:rsid w:val="00172458"/>
    <w:rsid w:val="0017387D"/>
    <w:rsid w:val="0017433B"/>
    <w:rsid w:val="00176F1C"/>
    <w:rsid w:val="001776A7"/>
    <w:rsid w:val="001777FE"/>
    <w:rsid w:val="00177DE6"/>
    <w:rsid w:val="0018090F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6A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1953"/>
    <w:rsid w:val="001F280E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65F5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4DD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5296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975"/>
    <w:rsid w:val="00333A7D"/>
    <w:rsid w:val="00333B6D"/>
    <w:rsid w:val="00334295"/>
    <w:rsid w:val="00335A46"/>
    <w:rsid w:val="00335BBC"/>
    <w:rsid w:val="00337823"/>
    <w:rsid w:val="0034213A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5A71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30BB"/>
    <w:rsid w:val="00394167"/>
    <w:rsid w:val="00395160"/>
    <w:rsid w:val="003961DE"/>
    <w:rsid w:val="003964BB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881"/>
    <w:rsid w:val="003A2B58"/>
    <w:rsid w:val="003A37EA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5A28"/>
    <w:rsid w:val="00406C53"/>
    <w:rsid w:val="0040767E"/>
    <w:rsid w:val="00407AF5"/>
    <w:rsid w:val="0041044F"/>
    <w:rsid w:val="004123B6"/>
    <w:rsid w:val="004126F7"/>
    <w:rsid w:val="0041377E"/>
    <w:rsid w:val="00414E1C"/>
    <w:rsid w:val="00420EBA"/>
    <w:rsid w:val="00423CB7"/>
    <w:rsid w:val="00424C7C"/>
    <w:rsid w:val="00431098"/>
    <w:rsid w:val="0043144A"/>
    <w:rsid w:val="00431644"/>
    <w:rsid w:val="0043240B"/>
    <w:rsid w:val="00433C26"/>
    <w:rsid w:val="00435018"/>
    <w:rsid w:val="004358A1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0E13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1F11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1AF6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339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4EF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47ACE"/>
    <w:rsid w:val="005500CB"/>
    <w:rsid w:val="0055165F"/>
    <w:rsid w:val="00553781"/>
    <w:rsid w:val="0055606E"/>
    <w:rsid w:val="005572DE"/>
    <w:rsid w:val="00557E8F"/>
    <w:rsid w:val="00557FE5"/>
    <w:rsid w:val="0056036A"/>
    <w:rsid w:val="00561946"/>
    <w:rsid w:val="00561CC3"/>
    <w:rsid w:val="00564281"/>
    <w:rsid w:val="00564C4B"/>
    <w:rsid w:val="00565194"/>
    <w:rsid w:val="00565E67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63C1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5960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3603"/>
    <w:rsid w:val="006553BD"/>
    <w:rsid w:val="006563D1"/>
    <w:rsid w:val="006566E4"/>
    <w:rsid w:val="00656A43"/>
    <w:rsid w:val="006570F7"/>
    <w:rsid w:val="00660816"/>
    <w:rsid w:val="00662CB8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299"/>
    <w:rsid w:val="00673C61"/>
    <w:rsid w:val="00673DB2"/>
    <w:rsid w:val="00674AF7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82F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6D2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32F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76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5647F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67AC3"/>
    <w:rsid w:val="0077040F"/>
    <w:rsid w:val="00772C47"/>
    <w:rsid w:val="00773350"/>
    <w:rsid w:val="0077465A"/>
    <w:rsid w:val="00775990"/>
    <w:rsid w:val="00775E4D"/>
    <w:rsid w:val="007763C7"/>
    <w:rsid w:val="00777350"/>
    <w:rsid w:val="0077772A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B8A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190B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088A"/>
    <w:rsid w:val="008A0AFF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821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02AB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65F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5E95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625F"/>
    <w:rsid w:val="009A7084"/>
    <w:rsid w:val="009B0241"/>
    <w:rsid w:val="009B07AA"/>
    <w:rsid w:val="009B22C6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581"/>
    <w:rsid w:val="009F78FD"/>
    <w:rsid w:val="009F7926"/>
    <w:rsid w:val="009F7AC4"/>
    <w:rsid w:val="00A0049D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4E63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6B1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5220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1B2C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397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22E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0647D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6BD8"/>
    <w:rsid w:val="00C17208"/>
    <w:rsid w:val="00C17FB1"/>
    <w:rsid w:val="00C20988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2CA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3BD"/>
    <w:rsid w:val="00C964DD"/>
    <w:rsid w:val="00C96504"/>
    <w:rsid w:val="00CA1144"/>
    <w:rsid w:val="00CA333E"/>
    <w:rsid w:val="00CA3C48"/>
    <w:rsid w:val="00CA4154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760"/>
    <w:rsid w:val="00CB3D54"/>
    <w:rsid w:val="00CB50EF"/>
    <w:rsid w:val="00CB53EE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3E7F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9B8"/>
    <w:rsid w:val="00DB7C3B"/>
    <w:rsid w:val="00DC0066"/>
    <w:rsid w:val="00DC0537"/>
    <w:rsid w:val="00DC20F5"/>
    <w:rsid w:val="00DC2A7A"/>
    <w:rsid w:val="00DC3321"/>
    <w:rsid w:val="00DC3C03"/>
    <w:rsid w:val="00DC532D"/>
    <w:rsid w:val="00DC5519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24B"/>
    <w:rsid w:val="00DF13C0"/>
    <w:rsid w:val="00DF1497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0A3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5DDD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5382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871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077DF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5D63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9C1"/>
    <w:rsid w:val="00F80CC1"/>
    <w:rsid w:val="00F84284"/>
    <w:rsid w:val="00F85350"/>
    <w:rsid w:val="00F8774D"/>
    <w:rsid w:val="00F87B31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2D4"/>
    <w:rsid w:val="00FB2705"/>
    <w:rsid w:val="00FB2A1D"/>
    <w:rsid w:val="00FB37A9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20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docId w15:val="{F53244AA-5822-4C23-939F-1D8881081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CCF3C-76FC-4D40-8C77-693EE59F5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2</Pages>
  <Words>424</Words>
  <Characters>2749</Characters>
  <Application>Microsoft Office Word</Application>
  <DocSecurity>0</DocSecurity>
  <Lines>46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3154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creator>Powiatowy Zarząd Dróg Radom</dc:creator>
  <cp:lastModifiedBy>Robert Bębenek</cp:lastModifiedBy>
  <cp:revision>67</cp:revision>
  <cp:lastPrinted>2021-03-29T13:15:00Z</cp:lastPrinted>
  <dcterms:created xsi:type="dcterms:W3CDTF">2020-03-31T10:02:00Z</dcterms:created>
  <dcterms:modified xsi:type="dcterms:W3CDTF">2023-03-10T09:36:00Z</dcterms:modified>
</cp:coreProperties>
</file>