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E36E636" w14:textId="77777777" w:rsidR="00E20CCD" w:rsidRPr="00B5538D" w:rsidRDefault="00E20CCD" w:rsidP="00CF1922">
      <w:pPr>
        <w:pStyle w:val="WW-Domylny"/>
        <w:spacing w:after="0"/>
        <w:rPr>
          <w:rFonts w:ascii="Calibri" w:hAnsi="Calibri" w:cs="Calibri"/>
          <w:sz w:val="22"/>
          <w:szCs w:val="22"/>
        </w:rPr>
      </w:pPr>
    </w:p>
    <w:p w14:paraId="19A99B2A" w14:textId="77777777" w:rsidR="00F303E4" w:rsidRPr="00CE033E" w:rsidRDefault="004F2C28" w:rsidP="004F2C28">
      <w:pPr>
        <w:jc w:val="center"/>
        <w:rPr>
          <w:rFonts w:ascii="Times New Roman" w:hAnsi="Times New Roman" w:cs="Times New Roman"/>
          <w:b/>
          <w:iCs/>
          <w:sz w:val="28"/>
          <w:szCs w:val="28"/>
          <w:lang w:eastAsia="pl-PL"/>
        </w:rPr>
      </w:pPr>
      <w:r w:rsidRPr="00CE033E">
        <w:rPr>
          <w:rFonts w:ascii="Times New Roman" w:hAnsi="Times New Roman" w:cs="Times New Roman"/>
          <w:b/>
          <w:iCs/>
          <w:sz w:val="28"/>
          <w:szCs w:val="28"/>
          <w:lang w:eastAsia="pl-PL"/>
        </w:rPr>
        <w:t>Przebudowa dróg gminnych nr 101675B Puńsk-Wołyńce, nr 101680B Oszkinie II oraz nr 101715B w m. Dziedziule w Gminie Puńsk</w:t>
      </w:r>
    </w:p>
    <w:p w14:paraId="6F933801" w14:textId="1AB25E85" w:rsidR="009718C1" w:rsidRPr="00CE033E" w:rsidRDefault="009718C1" w:rsidP="004F2C28">
      <w:pPr>
        <w:jc w:val="center"/>
        <w:rPr>
          <w:rFonts w:ascii="Times New Roman" w:hAnsi="Times New Roman" w:cs="Times New Roman"/>
        </w:rPr>
      </w:pPr>
      <w:r w:rsidRPr="00CE033E">
        <w:rPr>
          <w:rFonts w:ascii="Times New Roman" w:hAnsi="Times New Roman" w:cs="Times New Roman"/>
        </w:rPr>
        <w:t xml:space="preserve">Znak postępowania: </w:t>
      </w:r>
      <w:r w:rsidR="004F2C28" w:rsidRPr="00CE033E">
        <w:rPr>
          <w:rFonts w:ascii="Times New Roman" w:hAnsi="Times New Roman" w:cs="Times New Roman"/>
        </w:rPr>
        <w:t>ZP.271.2</w:t>
      </w:r>
      <w:r w:rsidR="00FA33DA" w:rsidRPr="00CE033E">
        <w:rPr>
          <w:rFonts w:ascii="Times New Roman" w:hAnsi="Times New Roman" w:cs="Times New Roman"/>
        </w:rPr>
        <w:t>.2023</w:t>
      </w:r>
    </w:p>
    <w:p w14:paraId="71EA3B8C" w14:textId="77777777" w:rsidR="009718C1" w:rsidRPr="00CE033E" w:rsidRDefault="009718C1" w:rsidP="00CF1922">
      <w:pPr>
        <w:rPr>
          <w:rFonts w:ascii="Times New Roman" w:hAnsi="Times New Roman" w:cs="Times New Roman"/>
        </w:rPr>
      </w:pPr>
    </w:p>
    <w:p w14:paraId="41FB5070" w14:textId="0A3D2D24" w:rsidR="009718C1" w:rsidRPr="00CE033E" w:rsidRDefault="009718C1" w:rsidP="00CF1922">
      <w:pPr>
        <w:shd w:val="clear" w:color="auto" w:fill="FFFFFF"/>
        <w:jc w:val="center"/>
        <w:rPr>
          <w:rFonts w:ascii="Times New Roman" w:hAnsi="Times New Roman" w:cs="Times New Roman"/>
        </w:rPr>
      </w:pPr>
      <w:r w:rsidRPr="00CE033E">
        <w:rPr>
          <w:rFonts w:ascii="Times New Roman" w:hAnsi="Times New Roman" w:cs="Times New Roman"/>
          <w:b/>
          <w:bCs/>
          <w:color w:val="000000"/>
          <w:spacing w:val="-12"/>
        </w:rPr>
        <w:t xml:space="preserve">SPECYFIKACJA  WARUNKÓW </w:t>
      </w:r>
      <w:r w:rsidRPr="00CE033E">
        <w:rPr>
          <w:rFonts w:ascii="Times New Roman" w:hAnsi="Times New Roman" w:cs="Times New Roman"/>
          <w:b/>
          <w:bCs/>
          <w:color w:val="000000"/>
          <w:spacing w:val="-10"/>
        </w:rPr>
        <w:t>ZAMÓWIENIA</w:t>
      </w:r>
    </w:p>
    <w:p w14:paraId="6149A5C9" w14:textId="77777777" w:rsidR="009718C1" w:rsidRPr="00CE033E" w:rsidRDefault="009718C1" w:rsidP="00CF1922">
      <w:pPr>
        <w:pStyle w:val="Stopka"/>
        <w:tabs>
          <w:tab w:val="left" w:pos="4608"/>
        </w:tabs>
        <w:spacing w:before="720"/>
        <w:jc w:val="center"/>
        <w:rPr>
          <w:rFonts w:ascii="Times New Roman" w:hAnsi="Times New Roman" w:cs="Times New Roman"/>
          <w:bCs/>
          <w:sz w:val="22"/>
          <w:szCs w:val="22"/>
        </w:rPr>
      </w:pPr>
      <w:r w:rsidRPr="00CE033E">
        <w:rPr>
          <w:rFonts w:ascii="Times New Roman" w:hAnsi="Times New Roman" w:cs="Times New Roman"/>
          <w:bCs/>
          <w:sz w:val="22"/>
          <w:szCs w:val="22"/>
        </w:rPr>
        <w:t>na</w:t>
      </w:r>
    </w:p>
    <w:p w14:paraId="20459EAD" w14:textId="5774980A" w:rsidR="00FA33DA" w:rsidRPr="00CE033E" w:rsidRDefault="004F2C28" w:rsidP="004F2C28">
      <w:pPr>
        <w:pStyle w:val="HTML-wstpniesformatowany"/>
        <w:jc w:val="center"/>
        <w:rPr>
          <w:rFonts w:ascii="Times New Roman" w:hAnsi="Times New Roman" w:cs="Times New Roman"/>
          <w:b/>
          <w:sz w:val="22"/>
          <w:szCs w:val="22"/>
          <w:lang w:eastAsia="ar-SA"/>
        </w:rPr>
      </w:pPr>
      <w:r w:rsidRPr="00CE033E">
        <w:rPr>
          <w:rFonts w:ascii="Times New Roman" w:hAnsi="Times New Roman" w:cs="Times New Roman"/>
          <w:b/>
          <w:sz w:val="22"/>
          <w:szCs w:val="22"/>
          <w:lang w:eastAsia="ar-SA"/>
        </w:rPr>
        <w:t>Przebudowa dróg gminnych nr 101675B Puńsk-Wołyńce, nr 101680B Oszkinie II oraz nr 101715B w m. Dziedziule w Gminie Puńsk</w:t>
      </w:r>
    </w:p>
    <w:p w14:paraId="2EF99B10" w14:textId="77777777" w:rsidR="004F2C28" w:rsidRPr="00CE033E" w:rsidRDefault="004F2C28" w:rsidP="004F2C28">
      <w:pPr>
        <w:pStyle w:val="HTML-wstpniesformatowany"/>
        <w:jc w:val="center"/>
        <w:rPr>
          <w:rFonts w:ascii="Times New Roman" w:hAnsi="Times New Roman" w:cs="Times New Roman"/>
          <w:b/>
          <w:sz w:val="22"/>
          <w:szCs w:val="22"/>
          <w:lang w:eastAsia="ar-SA"/>
        </w:rPr>
      </w:pPr>
    </w:p>
    <w:p w14:paraId="2031E671" w14:textId="43293E3E" w:rsidR="00361AEE" w:rsidRPr="00CE033E" w:rsidRDefault="009718C1" w:rsidP="00361AEE">
      <w:pPr>
        <w:pStyle w:val="HTML-wstpniesformatowany"/>
        <w:rPr>
          <w:rFonts w:ascii="Times New Roman" w:hAnsi="Times New Roman" w:cs="Times New Roman"/>
        </w:rPr>
      </w:pPr>
      <w:r w:rsidRPr="00CE033E">
        <w:rPr>
          <w:rFonts w:ascii="Times New Roman" w:hAnsi="Times New Roman" w:cs="Times New Roman"/>
        </w:rPr>
        <w:t xml:space="preserve">w postępowaniu o udzielenie zamówienia publicznego prowadzonego w trybie </w:t>
      </w:r>
      <w:r w:rsidR="009D7DEF" w:rsidRPr="00CE033E">
        <w:rPr>
          <w:rFonts w:ascii="Times New Roman" w:hAnsi="Times New Roman" w:cs="Times New Roman"/>
        </w:rPr>
        <w:t>podstawowym bez negocjacji</w:t>
      </w:r>
      <w:r w:rsidRPr="00CE033E">
        <w:rPr>
          <w:rFonts w:ascii="Times New Roman" w:hAnsi="Times New Roman" w:cs="Times New Roman"/>
        </w:rPr>
        <w:t xml:space="preserve"> </w:t>
      </w:r>
      <w:r w:rsidR="009D7DEF" w:rsidRPr="00CE033E">
        <w:rPr>
          <w:rFonts w:ascii="Times New Roman" w:hAnsi="Times New Roman" w:cs="Times New Roman"/>
        </w:rPr>
        <w:t xml:space="preserve">na podstawie art. 275 ustawy z dnia 11 września 2019  r. Prawo zamówień publicznych (tekst jednolity: Dz.U z </w:t>
      </w:r>
      <w:r w:rsidR="00361AEE" w:rsidRPr="00CE033E">
        <w:rPr>
          <w:rFonts w:ascii="Times New Roman" w:hAnsi="Times New Roman" w:cs="Times New Roman"/>
        </w:rPr>
        <w:t>Pzp - 2021, poz. 1129 ze zm.)</w:t>
      </w:r>
    </w:p>
    <w:p w14:paraId="18AEEDC5" w14:textId="3CE632A4" w:rsidR="009718C1" w:rsidRPr="00CE033E" w:rsidRDefault="009718C1" w:rsidP="00CF1922">
      <w:pPr>
        <w:spacing w:before="600" w:after="600"/>
        <w:jc w:val="both"/>
        <w:rPr>
          <w:rFonts w:ascii="Times New Roman" w:hAnsi="Times New Roman" w:cs="Times New Roman"/>
        </w:rPr>
      </w:pPr>
      <w:r w:rsidRPr="00CE033E">
        <w:rPr>
          <w:rFonts w:ascii="Times New Roman" w:hAnsi="Times New Roman" w:cs="Times New Roman"/>
        </w:rPr>
        <w:t>Zamawiający oczekuje, że Wykonawcy zapoznają się dokładnie z treścią niniejszej specyfikacji warunków zamówienia i załączników. Pełne ryzyko nieterminowego dostarczenia wszystkich wymaganych informacji i dokumentów, oraz przedłożenia oferty nie w pełni odpowiadającej zbiorowi niniejszych dokumentów ponosi Wykonawca.</w:t>
      </w:r>
    </w:p>
    <w:p w14:paraId="6755894C" w14:textId="77777777" w:rsidR="00A30A4F" w:rsidRPr="00CE033E" w:rsidRDefault="00A30A4F" w:rsidP="00A30A4F">
      <w:pPr>
        <w:spacing w:before="840" w:after="600"/>
        <w:jc w:val="both"/>
        <w:rPr>
          <w:rFonts w:ascii="Times New Roman" w:hAnsi="Times New Roman" w:cs="Times New Roman"/>
        </w:rPr>
      </w:pPr>
      <w:r w:rsidRPr="00CE033E">
        <w:rPr>
          <w:rFonts w:ascii="Times New Roman" w:hAnsi="Times New Roman" w:cs="Times New Roman"/>
        </w:rPr>
        <w:t>Zadanie inwestycyjne dofinansowane z środków Programu- Rządowy Fundusz Polski Ład: Program Inwestycji Strategicznych</w:t>
      </w:r>
    </w:p>
    <w:p w14:paraId="2364CBE3" w14:textId="15D6D063" w:rsidR="008355F8" w:rsidRPr="00CE033E" w:rsidRDefault="008355F8" w:rsidP="00CF1922">
      <w:pPr>
        <w:spacing w:before="600" w:after="600"/>
        <w:jc w:val="both"/>
        <w:rPr>
          <w:rFonts w:ascii="Times New Roman" w:hAnsi="Times New Roman" w:cs="Times New Roman"/>
        </w:rPr>
      </w:pPr>
    </w:p>
    <w:p w14:paraId="4CD676A1" w14:textId="77777777" w:rsidR="00D401FF" w:rsidRPr="00CE033E" w:rsidRDefault="00D401FF" w:rsidP="00CF1922">
      <w:pPr>
        <w:spacing w:before="480"/>
        <w:jc w:val="right"/>
        <w:rPr>
          <w:rFonts w:ascii="Times New Roman" w:hAnsi="Times New Roman" w:cs="Times New Roman"/>
        </w:rPr>
      </w:pPr>
    </w:p>
    <w:p w14:paraId="09E45B30" w14:textId="401821EC" w:rsidR="009718C1" w:rsidRPr="00CE033E" w:rsidRDefault="00785B7E" w:rsidP="00785B7E">
      <w:pPr>
        <w:spacing w:before="480"/>
        <w:rPr>
          <w:rFonts w:ascii="Times New Roman" w:hAnsi="Times New Roman" w:cs="Times New Roman"/>
        </w:rPr>
      </w:pPr>
      <w:r w:rsidRPr="00CE033E">
        <w:rPr>
          <w:rFonts w:ascii="Times New Roman" w:hAnsi="Times New Roman" w:cs="Times New Roman"/>
        </w:rPr>
        <w:t xml:space="preserve">Opracował: </w:t>
      </w:r>
      <w:r w:rsidR="00FA33DA" w:rsidRPr="00CE033E">
        <w:rPr>
          <w:rFonts w:ascii="Times New Roman" w:hAnsi="Times New Roman" w:cs="Times New Roman"/>
        </w:rPr>
        <w:t>Ramunas Witkowski</w:t>
      </w:r>
      <w:r w:rsidRPr="00CE033E">
        <w:rPr>
          <w:rFonts w:ascii="Times New Roman" w:hAnsi="Times New Roman" w:cs="Times New Roman"/>
        </w:rPr>
        <w:tab/>
      </w:r>
      <w:r w:rsidRPr="00CE033E">
        <w:rPr>
          <w:rFonts w:ascii="Times New Roman" w:hAnsi="Times New Roman" w:cs="Times New Roman"/>
        </w:rPr>
        <w:tab/>
      </w:r>
      <w:r w:rsidRPr="00CE033E">
        <w:rPr>
          <w:rFonts w:ascii="Times New Roman" w:hAnsi="Times New Roman" w:cs="Times New Roman"/>
        </w:rPr>
        <w:tab/>
      </w:r>
      <w:r w:rsidRPr="00CE033E">
        <w:rPr>
          <w:rFonts w:ascii="Times New Roman" w:hAnsi="Times New Roman" w:cs="Times New Roman"/>
        </w:rPr>
        <w:tab/>
      </w:r>
      <w:r w:rsidRPr="00CE033E">
        <w:rPr>
          <w:rFonts w:ascii="Times New Roman" w:hAnsi="Times New Roman" w:cs="Times New Roman"/>
        </w:rPr>
        <w:tab/>
      </w:r>
      <w:r w:rsidR="009718C1" w:rsidRPr="00CE033E">
        <w:rPr>
          <w:rFonts w:ascii="Times New Roman" w:hAnsi="Times New Roman" w:cs="Times New Roman"/>
        </w:rPr>
        <w:t>____________________</w:t>
      </w:r>
    </w:p>
    <w:p w14:paraId="188AF1E5" w14:textId="77777777" w:rsidR="009718C1" w:rsidRPr="00CE033E" w:rsidRDefault="009718C1" w:rsidP="00785B7E">
      <w:pPr>
        <w:ind w:left="4956" w:firstLine="708"/>
        <w:jc w:val="center"/>
        <w:rPr>
          <w:rFonts w:ascii="Times New Roman" w:hAnsi="Times New Roman" w:cs="Times New Roman"/>
        </w:rPr>
      </w:pPr>
      <w:r w:rsidRPr="00CE033E">
        <w:rPr>
          <w:rFonts w:ascii="Times New Roman" w:hAnsi="Times New Roman" w:cs="Times New Roman"/>
        </w:rPr>
        <w:t>ZATWIERDZAM:</w:t>
      </w:r>
    </w:p>
    <w:p w14:paraId="3605DCAE" w14:textId="3B1176F6" w:rsidR="005313E8" w:rsidRPr="00CE033E" w:rsidRDefault="00785B7E" w:rsidP="00CF1922">
      <w:pPr>
        <w:rPr>
          <w:rFonts w:ascii="Times New Roman" w:hAnsi="Times New Roman" w:cs="Times New Roman"/>
        </w:rPr>
      </w:pPr>
      <w:r w:rsidRPr="00CE033E">
        <w:rPr>
          <w:rFonts w:ascii="Times New Roman" w:hAnsi="Times New Roman" w:cs="Times New Roman"/>
        </w:rPr>
        <w:t>Puńsk</w:t>
      </w:r>
      <w:r w:rsidR="000D231C" w:rsidRPr="00CE033E">
        <w:rPr>
          <w:rFonts w:ascii="Times New Roman" w:hAnsi="Times New Roman" w:cs="Times New Roman"/>
        </w:rPr>
        <w:t>,</w:t>
      </w:r>
      <w:r w:rsidR="009718C1" w:rsidRPr="00CE033E">
        <w:rPr>
          <w:rFonts w:ascii="Times New Roman" w:hAnsi="Times New Roman" w:cs="Times New Roman"/>
        </w:rPr>
        <w:t xml:space="preserve"> dnia </w:t>
      </w:r>
      <w:r w:rsidR="00BE10FE" w:rsidRPr="00CE033E">
        <w:rPr>
          <w:rFonts w:ascii="Times New Roman" w:hAnsi="Times New Roman" w:cs="Times New Roman"/>
        </w:rPr>
        <w:t>10.02</w:t>
      </w:r>
      <w:r w:rsidR="00C73172" w:rsidRPr="00CE033E">
        <w:rPr>
          <w:rFonts w:ascii="Times New Roman" w:hAnsi="Times New Roman" w:cs="Times New Roman"/>
        </w:rPr>
        <w:t>.</w:t>
      </w:r>
      <w:r w:rsidR="00BE10FE" w:rsidRPr="00CE033E">
        <w:rPr>
          <w:rFonts w:ascii="Times New Roman" w:hAnsi="Times New Roman" w:cs="Times New Roman"/>
        </w:rPr>
        <w:t>2023</w:t>
      </w:r>
      <w:r w:rsidR="009718C1" w:rsidRPr="00CE033E">
        <w:rPr>
          <w:rFonts w:ascii="Times New Roman" w:hAnsi="Times New Roman" w:cs="Times New Roman"/>
        </w:rPr>
        <w:t xml:space="preserve"> r.</w:t>
      </w:r>
    </w:p>
    <w:p w14:paraId="19EFCB44" w14:textId="77777777" w:rsidR="005313E8" w:rsidRPr="00CE033E" w:rsidRDefault="005313E8" w:rsidP="00CF1922">
      <w:pPr>
        <w:rPr>
          <w:rFonts w:ascii="Times New Roman" w:hAnsi="Times New Roman" w:cs="Times New Roman"/>
        </w:rPr>
        <w:sectPr w:rsidR="005313E8" w:rsidRPr="00CE033E" w:rsidSect="00996015">
          <w:headerReference w:type="even" r:id="rId8"/>
          <w:headerReference w:type="default" r:id="rId9"/>
          <w:footerReference w:type="even" r:id="rId10"/>
          <w:footerReference w:type="default" r:id="rId11"/>
          <w:pgSz w:w="11906" w:h="16838"/>
          <w:pgMar w:top="899" w:right="1417" w:bottom="708" w:left="1417" w:header="708" w:footer="449" w:gutter="0"/>
          <w:cols w:space="708"/>
          <w:docGrid w:linePitch="360" w:charSpace="-2049"/>
        </w:sectPr>
      </w:pPr>
    </w:p>
    <w:p w14:paraId="1702E79B" w14:textId="4D797E0E" w:rsidR="00B510A3" w:rsidRPr="00CE033E" w:rsidRDefault="0098079D" w:rsidP="00C57EF7">
      <w:pPr>
        <w:pStyle w:val="Podtytu"/>
        <w:numPr>
          <w:ilvl w:val="1"/>
          <w:numId w:val="3"/>
        </w:numPr>
        <w:tabs>
          <w:tab w:val="clear" w:pos="0"/>
        </w:tabs>
        <w:spacing w:line="276" w:lineRule="auto"/>
        <w:ind w:left="142" w:hanging="142"/>
        <w:jc w:val="both"/>
        <w:rPr>
          <w:rStyle w:val="PodtytuZnak"/>
          <w:rFonts w:ascii="Times New Roman" w:hAnsi="Times New Roman" w:cs="Times New Roman"/>
          <w:b/>
        </w:rPr>
      </w:pPr>
      <w:bookmarkStart w:id="0" w:name="_Toc62846640"/>
      <w:r w:rsidRPr="00CE033E">
        <w:rPr>
          <w:rStyle w:val="PodtytuZnak"/>
          <w:rFonts w:ascii="Times New Roman" w:hAnsi="Times New Roman" w:cs="Times New Roman"/>
          <w:b/>
        </w:rPr>
        <w:lastRenderedPageBreak/>
        <w:t>Dane Zamawiającego (nazwa, adres Zamawiającego, nr tel., adres poczty elektronicznej oraz strony internetowej prowadzonego postępowania), a także adres strony internetowej, na której udostępniane będą zmiany i wyjaśnienia treści SWZ oraz inne dokumenty zamówienia bezpośrednio związane z postępowaniem o udzielenie zamówienia.</w:t>
      </w:r>
      <w:bookmarkEnd w:id="0"/>
    </w:p>
    <w:p w14:paraId="02AA6BE6" w14:textId="1747AA97" w:rsidR="00310E4B" w:rsidRPr="00CE033E" w:rsidRDefault="00310E4B" w:rsidP="00CF1922">
      <w:pPr>
        <w:rPr>
          <w:rStyle w:val="Hipercze"/>
          <w:rFonts w:ascii="Times New Roman" w:hAnsi="Times New Roman" w:cs="Times New Roman"/>
          <w:color w:val="auto"/>
          <w:u w:val="none"/>
        </w:rPr>
      </w:pPr>
      <w:r w:rsidRPr="00CE033E">
        <w:rPr>
          <w:rFonts w:ascii="Times New Roman" w:hAnsi="Times New Roman" w:cs="Times New Roman"/>
        </w:rPr>
        <w:t xml:space="preserve">Nazwa: </w:t>
      </w:r>
      <w:r w:rsidR="00785B7E" w:rsidRPr="00CE033E">
        <w:rPr>
          <w:rFonts w:ascii="Times New Roman" w:hAnsi="Times New Roman" w:cs="Times New Roman"/>
        </w:rPr>
        <w:t>Gmina Puńsk</w:t>
      </w:r>
      <w:r w:rsidR="009718C1" w:rsidRPr="00CE033E">
        <w:rPr>
          <w:rFonts w:ascii="Times New Roman" w:hAnsi="Times New Roman" w:cs="Times New Roman"/>
        </w:rPr>
        <w:br/>
      </w:r>
      <w:r w:rsidRPr="00CE033E">
        <w:rPr>
          <w:rFonts w:ascii="Times New Roman" w:hAnsi="Times New Roman" w:cs="Times New Roman"/>
        </w:rPr>
        <w:t xml:space="preserve">Adres siedziby: </w:t>
      </w:r>
      <w:r w:rsidR="00660BA2" w:rsidRPr="00CE033E">
        <w:rPr>
          <w:rFonts w:ascii="Times New Roman" w:hAnsi="Times New Roman" w:cs="Times New Roman"/>
        </w:rPr>
        <w:t xml:space="preserve">ul. </w:t>
      </w:r>
      <w:r w:rsidR="00785B7E" w:rsidRPr="00CE033E">
        <w:rPr>
          <w:rFonts w:ascii="Times New Roman" w:hAnsi="Times New Roman" w:cs="Times New Roman"/>
        </w:rPr>
        <w:t>Mickiewicza 23, 16-515 Puńsk</w:t>
      </w:r>
      <w:r w:rsidRPr="00CE033E">
        <w:rPr>
          <w:rFonts w:ascii="Times New Roman" w:hAnsi="Times New Roman" w:cs="Times New Roman"/>
        </w:rPr>
        <w:t xml:space="preserve"> </w:t>
      </w:r>
      <w:r w:rsidR="009718C1" w:rsidRPr="00CE033E">
        <w:rPr>
          <w:rFonts w:ascii="Times New Roman" w:hAnsi="Times New Roman" w:cs="Times New Roman"/>
        </w:rPr>
        <w:br/>
      </w:r>
      <w:r w:rsidRPr="00CE033E">
        <w:rPr>
          <w:rFonts w:ascii="Times New Roman" w:hAnsi="Times New Roman" w:cs="Times New Roman"/>
        </w:rPr>
        <w:t>Kontakt tel.: (</w:t>
      </w:r>
      <w:r w:rsidR="00660BA2" w:rsidRPr="00CE033E">
        <w:rPr>
          <w:rFonts w:ascii="Times New Roman" w:hAnsi="Times New Roman" w:cs="Times New Roman"/>
        </w:rPr>
        <w:t>87) </w:t>
      </w:r>
      <w:r w:rsidR="00785B7E" w:rsidRPr="00CE033E">
        <w:rPr>
          <w:rFonts w:ascii="Times New Roman" w:hAnsi="Times New Roman" w:cs="Times New Roman"/>
        </w:rPr>
        <w:t>5161 048</w:t>
      </w:r>
      <w:r w:rsidRPr="00CE033E">
        <w:rPr>
          <w:rFonts w:ascii="Times New Roman" w:hAnsi="Times New Roman" w:cs="Times New Roman"/>
        </w:rPr>
        <w:t xml:space="preserve">, w godzinach urzędowania: pn. – pt.: </w:t>
      </w:r>
      <w:r w:rsidR="001D439D" w:rsidRPr="00CE033E">
        <w:rPr>
          <w:rFonts w:ascii="Times New Roman" w:hAnsi="Times New Roman" w:cs="Times New Roman"/>
        </w:rPr>
        <w:t>07</w:t>
      </w:r>
      <w:r w:rsidRPr="00CE033E">
        <w:rPr>
          <w:rFonts w:ascii="Times New Roman" w:hAnsi="Times New Roman" w:cs="Times New Roman"/>
        </w:rPr>
        <w:t>:</w:t>
      </w:r>
      <w:r w:rsidR="001D439D" w:rsidRPr="00CE033E">
        <w:rPr>
          <w:rFonts w:ascii="Times New Roman" w:hAnsi="Times New Roman" w:cs="Times New Roman"/>
        </w:rPr>
        <w:t>3</w:t>
      </w:r>
      <w:r w:rsidRPr="00CE033E">
        <w:rPr>
          <w:rFonts w:ascii="Times New Roman" w:hAnsi="Times New Roman" w:cs="Times New Roman"/>
        </w:rPr>
        <w:t>0 – 1</w:t>
      </w:r>
      <w:r w:rsidR="001D439D" w:rsidRPr="00CE033E">
        <w:rPr>
          <w:rFonts w:ascii="Times New Roman" w:hAnsi="Times New Roman" w:cs="Times New Roman"/>
        </w:rPr>
        <w:t>5</w:t>
      </w:r>
      <w:r w:rsidRPr="00CE033E">
        <w:rPr>
          <w:rFonts w:ascii="Times New Roman" w:hAnsi="Times New Roman" w:cs="Times New Roman"/>
        </w:rPr>
        <w:t>:</w:t>
      </w:r>
      <w:r w:rsidR="001D439D" w:rsidRPr="00CE033E">
        <w:rPr>
          <w:rFonts w:ascii="Times New Roman" w:hAnsi="Times New Roman" w:cs="Times New Roman"/>
        </w:rPr>
        <w:t>3</w:t>
      </w:r>
      <w:r w:rsidRPr="00CE033E">
        <w:rPr>
          <w:rFonts w:ascii="Times New Roman" w:hAnsi="Times New Roman" w:cs="Times New Roman"/>
        </w:rPr>
        <w:t>0</w:t>
      </w:r>
      <w:r w:rsidRPr="00CE033E">
        <w:rPr>
          <w:rFonts w:ascii="Times New Roman" w:hAnsi="Times New Roman" w:cs="Times New Roman"/>
        </w:rPr>
        <w:br/>
        <w:t>strona internetowa:</w:t>
      </w:r>
      <w:r w:rsidR="001A652E" w:rsidRPr="00CE033E">
        <w:rPr>
          <w:rFonts w:ascii="Times New Roman" w:hAnsi="Times New Roman" w:cs="Times New Roman"/>
        </w:rPr>
        <w:t xml:space="preserve"> </w:t>
      </w:r>
      <w:r w:rsidR="00785B7E" w:rsidRPr="00CE033E">
        <w:rPr>
          <w:rStyle w:val="Hipercze"/>
          <w:rFonts w:ascii="Times New Roman" w:hAnsi="Times New Roman" w:cs="Times New Roman"/>
        </w:rPr>
        <w:t>http://www.ugpunsk.pl/</w:t>
      </w:r>
    </w:p>
    <w:p w14:paraId="39D86126" w14:textId="5DE977B1" w:rsidR="00310E4B" w:rsidRPr="00CE033E" w:rsidRDefault="00310E4B" w:rsidP="00CF1922">
      <w:pPr>
        <w:rPr>
          <w:rFonts w:ascii="Times New Roman" w:hAnsi="Times New Roman" w:cs="Times New Roman"/>
        </w:rPr>
      </w:pPr>
      <w:r w:rsidRPr="00CE033E">
        <w:rPr>
          <w:rFonts w:ascii="Times New Roman" w:hAnsi="Times New Roman" w:cs="Times New Roman"/>
        </w:rPr>
        <w:t xml:space="preserve">REGON: </w:t>
      </w:r>
      <w:r w:rsidR="00785B7E" w:rsidRPr="00CE033E">
        <w:rPr>
          <w:rFonts w:ascii="Times New Roman" w:hAnsi="Times New Roman" w:cs="Times New Roman"/>
          <w:color w:val="000000"/>
          <w:szCs w:val="24"/>
        </w:rPr>
        <w:t>790671120</w:t>
      </w:r>
      <w:r w:rsidR="009718C1" w:rsidRPr="00CE033E">
        <w:rPr>
          <w:rFonts w:ascii="Times New Roman" w:hAnsi="Times New Roman" w:cs="Times New Roman"/>
        </w:rPr>
        <w:br/>
      </w:r>
      <w:r w:rsidRPr="00CE033E">
        <w:rPr>
          <w:rFonts w:ascii="Times New Roman" w:hAnsi="Times New Roman" w:cs="Times New Roman"/>
        </w:rPr>
        <w:t xml:space="preserve">NIP: </w:t>
      </w:r>
      <w:r w:rsidR="0026000F" w:rsidRPr="00CE033E">
        <w:rPr>
          <w:rFonts w:ascii="Times New Roman" w:hAnsi="Times New Roman" w:cs="Times New Roman"/>
        </w:rPr>
        <w:t>844-214-57-74</w:t>
      </w:r>
    </w:p>
    <w:p w14:paraId="7EFD9B72" w14:textId="5A9EEB1C" w:rsidR="0046189E" w:rsidRPr="00CE033E" w:rsidRDefault="00310E4B" w:rsidP="00CF1922">
      <w:pPr>
        <w:rPr>
          <w:rFonts w:ascii="Times New Roman" w:hAnsi="Times New Roman" w:cs="Times New Roman"/>
        </w:rPr>
      </w:pPr>
      <w:r w:rsidRPr="00CE033E">
        <w:rPr>
          <w:rFonts w:ascii="Times New Roman" w:hAnsi="Times New Roman" w:cs="Times New Roman"/>
        </w:rPr>
        <w:t>Adres strony internetowej,</w:t>
      </w:r>
      <w:r w:rsidRPr="00CE033E">
        <w:rPr>
          <w:rFonts w:ascii="Times New Roman" w:hAnsi="Times New Roman" w:cs="Times New Roman"/>
          <w:b/>
        </w:rPr>
        <w:t xml:space="preserve"> </w:t>
      </w:r>
      <w:r w:rsidRPr="00CE033E">
        <w:rPr>
          <w:rFonts w:ascii="Times New Roman" w:hAnsi="Times New Roman" w:cs="Times New Roman"/>
        </w:rPr>
        <w:t>na której udostępnianie będą zmiany i wyjaśnienia treści SWZ oraz inne dokumenty zamówienia bezpośrednio związane z postepowaniem o udzielenie zamówienia:</w:t>
      </w:r>
      <w:bookmarkStart w:id="1" w:name="_Toc27127018"/>
      <w:bookmarkStart w:id="2" w:name="_Toc62846641"/>
      <w:r w:rsidR="008B6FC0" w:rsidRPr="00CE033E">
        <w:rPr>
          <w:rFonts w:ascii="Times New Roman" w:hAnsi="Times New Roman" w:cs="Times New Roman"/>
        </w:rPr>
        <w:t xml:space="preserve"> </w:t>
      </w:r>
      <w:hyperlink r:id="rId12" w:history="1">
        <w:r w:rsidR="0026000F" w:rsidRPr="00CE033E">
          <w:rPr>
            <w:rStyle w:val="Hipercze"/>
            <w:rFonts w:ascii="Times New Roman" w:hAnsi="Times New Roman" w:cs="Times New Roman"/>
          </w:rPr>
          <w:t>http://punsk.biuletyn.net/</w:t>
        </w:r>
      </w:hyperlink>
      <w:r w:rsidR="0026000F" w:rsidRPr="00CE033E">
        <w:rPr>
          <w:rStyle w:val="Hipercze"/>
          <w:rFonts w:ascii="Times New Roman" w:hAnsi="Times New Roman" w:cs="Times New Roman"/>
        </w:rPr>
        <w:t xml:space="preserve"> , oraz </w:t>
      </w:r>
      <w:r w:rsidR="00FA33DA" w:rsidRPr="00CE033E">
        <w:rPr>
          <w:rStyle w:val="Hipercze"/>
          <w:rFonts w:ascii="Times New Roman" w:hAnsi="Times New Roman" w:cs="Times New Roman"/>
        </w:rPr>
        <w:t>https://ezamowienia.gov.pl/</w:t>
      </w:r>
    </w:p>
    <w:p w14:paraId="2AA6693F" w14:textId="77777777" w:rsidR="0046189E" w:rsidRPr="00CE033E" w:rsidRDefault="0046189E" w:rsidP="00CF1922">
      <w:pPr>
        <w:rPr>
          <w:rStyle w:val="Hipercze"/>
          <w:rFonts w:ascii="Times New Roman" w:hAnsi="Times New Roman" w:cs="Times New Roman"/>
          <w:color w:val="auto"/>
          <w:u w:val="none"/>
        </w:rPr>
      </w:pPr>
    </w:p>
    <w:p w14:paraId="5755A773" w14:textId="6742FD57" w:rsidR="00E20CCD" w:rsidRPr="00CE033E" w:rsidRDefault="00E20CCD" w:rsidP="00C57EF7">
      <w:pPr>
        <w:pStyle w:val="Akapitzlist"/>
        <w:numPr>
          <w:ilvl w:val="1"/>
          <w:numId w:val="3"/>
        </w:numPr>
        <w:spacing w:line="276" w:lineRule="auto"/>
        <w:rPr>
          <w:rStyle w:val="PodtytuZnak"/>
          <w:rFonts w:ascii="Times New Roman" w:hAnsi="Times New Roman" w:cs="Times New Roman"/>
          <w:b/>
        </w:rPr>
      </w:pPr>
      <w:r w:rsidRPr="00CE033E">
        <w:rPr>
          <w:rStyle w:val="PodtytuZnak"/>
          <w:rFonts w:ascii="Times New Roman" w:hAnsi="Times New Roman" w:cs="Times New Roman"/>
          <w:b/>
        </w:rPr>
        <w:t>Tryb udzielenia zamówienia.</w:t>
      </w:r>
      <w:bookmarkEnd w:id="1"/>
      <w:bookmarkEnd w:id="2"/>
    </w:p>
    <w:p w14:paraId="0C05BD53" w14:textId="5147E552" w:rsidR="00E20CCD" w:rsidRPr="00CE033E" w:rsidRDefault="00E20CCD" w:rsidP="00C57EF7">
      <w:pPr>
        <w:pStyle w:val="WW-Domylny"/>
        <w:numPr>
          <w:ilvl w:val="0"/>
          <w:numId w:val="4"/>
        </w:numPr>
        <w:shd w:val="clear" w:color="auto" w:fill="FFFFFF"/>
        <w:tabs>
          <w:tab w:val="clear" w:pos="0"/>
        </w:tabs>
        <w:spacing w:after="0"/>
        <w:ind w:left="709"/>
        <w:jc w:val="both"/>
        <w:rPr>
          <w:sz w:val="22"/>
          <w:szCs w:val="22"/>
        </w:rPr>
      </w:pPr>
      <w:r w:rsidRPr="00CE033E">
        <w:rPr>
          <w:sz w:val="22"/>
          <w:szCs w:val="22"/>
        </w:rPr>
        <w:t>Postępowanie prowadzone jest w tryb</w:t>
      </w:r>
      <w:r w:rsidR="001632C5" w:rsidRPr="00CE033E">
        <w:rPr>
          <w:sz w:val="22"/>
          <w:szCs w:val="22"/>
        </w:rPr>
        <w:t xml:space="preserve">ie podstawowym </w:t>
      </w:r>
      <w:r w:rsidR="0098079D" w:rsidRPr="00CE033E">
        <w:rPr>
          <w:sz w:val="22"/>
          <w:szCs w:val="22"/>
        </w:rPr>
        <w:t xml:space="preserve">bez negocjacji </w:t>
      </w:r>
      <w:r w:rsidRPr="00CE033E">
        <w:rPr>
          <w:sz w:val="22"/>
          <w:szCs w:val="22"/>
        </w:rPr>
        <w:t xml:space="preserve">na podstawie art. </w:t>
      </w:r>
      <w:r w:rsidR="001632C5" w:rsidRPr="00CE033E">
        <w:rPr>
          <w:sz w:val="22"/>
          <w:szCs w:val="22"/>
        </w:rPr>
        <w:t>275</w:t>
      </w:r>
      <w:r w:rsidRPr="00CE033E">
        <w:rPr>
          <w:sz w:val="22"/>
          <w:szCs w:val="22"/>
        </w:rPr>
        <w:t xml:space="preserve"> ustawy z dnia </w:t>
      </w:r>
      <w:r w:rsidR="001632C5" w:rsidRPr="00CE033E">
        <w:rPr>
          <w:sz w:val="22"/>
          <w:szCs w:val="22"/>
        </w:rPr>
        <w:t xml:space="preserve">11 września 2019 </w:t>
      </w:r>
      <w:r w:rsidRPr="00CE033E">
        <w:rPr>
          <w:sz w:val="22"/>
          <w:szCs w:val="22"/>
        </w:rPr>
        <w:t xml:space="preserve"> r. Prawo zamówień publicznych (tekst jednolity: </w:t>
      </w:r>
      <w:r w:rsidR="00361AEE" w:rsidRPr="00CE033E">
        <w:t>Dz.U z Pzp - 2021, poz. 1129 ze zm</w:t>
      </w:r>
      <w:r w:rsidR="001632C5" w:rsidRPr="00CE033E">
        <w:rPr>
          <w:sz w:val="22"/>
          <w:szCs w:val="22"/>
        </w:rPr>
        <w:t>.</w:t>
      </w:r>
      <w:r w:rsidRPr="00CE033E">
        <w:rPr>
          <w:sz w:val="22"/>
          <w:szCs w:val="22"/>
        </w:rPr>
        <w:t xml:space="preserve">), zwanej w treści niniejszej dokumentacji </w:t>
      </w:r>
      <w:r w:rsidRPr="00CE033E">
        <w:rPr>
          <w:i/>
          <w:iCs/>
          <w:sz w:val="22"/>
          <w:szCs w:val="22"/>
        </w:rPr>
        <w:t>ustawą</w:t>
      </w:r>
      <w:r w:rsidRPr="00CE033E">
        <w:rPr>
          <w:sz w:val="22"/>
          <w:szCs w:val="22"/>
        </w:rPr>
        <w:t xml:space="preserve"> lub </w:t>
      </w:r>
      <w:r w:rsidRPr="00CE033E">
        <w:rPr>
          <w:i/>
          <w:iCs/>
          <w:sz w:val="22"/>
          <w:szCs w:val="22"/>
        </w:rPr>
        <w:t>Pzp</w:t>
      </w:r>
      <w:r w:rsidRPr="00CE033E">
        <w:rPr>
          <w:sz w:val="22"/>
          <w:szCs w:val="22"/>
        </w:rPr>
        <w:t xml:space="preserve">, </w:t>
      </w:r>
      <w:r w:rsidR="00367A86" w:rsidRPr="00CE033E">
        <w:rPr>
          <w:sz w:val="22"/>
          <w:szCs w:val="22"/>
        </w:rPr>
        <w:t>o wartości szacunkowej zamówienia mniejszej niż progi unijne</w:t>
      </w:r>
      <w:r w:rsidR="0026000F" w:rsidRPr="00CE033E">
        <w:rPr>
          <w:sz w:val="22"/>
          <w:szCs w:val="22"/>
        </w:rPr>
        <w:t xml:space="preserve"> dla robót budowlanych</w:t>
      </w:r>
      <w:r w:rsidR="00367A86" w:rsidRPr="00CE033E">
        <w:rPr>
          <w:sz w:val="22"/>
          <w:szCs w:val="22"/>
        </w:rPr>
        <w:t xml:space="preserve">, to jest poniżej kwoty </w:t>
      </w:r>
      <w:r w:rsidR="001B1982" w:rsidRPr="00CE033E">
        <w:rPr>
          <w:sz w:val="22"/>
          <w:szCs w:val="22"/>
        </w:rPr>
        <w:t> </w:t>
      </w:r>
      <w:r w:rsidR="0026000F" w:rsidRPr="00CE033E">
        <w:rPr>
          <w:rStyle w:val="text-justify"/>
          <w:sz w:val="22"/>
          <w:szCs w:val="22"/>
        </w:rPr>
        <w:t>5 350 000 euro, co stanowi równowartość kwoty 22 840 755 zł</w:t>
      </w:r>
      <w:r w:rsidR="00367A86" w:rsidRPr="00CE033E">
        <w:rPr>
          <w:sz w:val="22"/>
          <w:szCs w:val="22"/>
        </w:rPr>
        <w:t>.</w:t>
      </w:r>
      <w:r w:rsidRPr="00CE033E">
        <w:rPr>
          <w:sz w:val="22"/>
          <w:szCs w:val="22"/>
        </w:rPr>
        <w:t xml:space="preserve"> Specyfikacja Warunków Zamówienia w dalszej części tekstu określana będzie skrótem „SWZ”.</w:t>
      </w:r>
    </w:p>
    <w:p w14:paraId="533CC4C3" w14:textId="65E58F93" w:rsidR="00E20CCD" w:rsidRPr="00CE033E" w:rsidRDefault="00E20CCD" w:rsidP="00C57EF7">
      <w:pPr>
        <w:pStyle w:val="WW-Domylny"/>
        <w:numPr>
          <w:ilvl w:val="0"/>
          <w:numId w:val="4"/>
        </w:numPr>
        <w:tabs>
          <w:tab w:val="clear" w:pos="0"/>
        </w:tabs>
        <w:spacing w:after="0"/>
        <w:ind w:left="709"/>
        <w:jc w:val="both"/>
        <w:rPr>
          <w:sz w:val="22"/>
          <w:szCs w:val="22"/>
        </w:rPr>
      </w:pPr>
      <w:r w:rsidRPr="00CE033E">
        <w:rPr>
          <w:sz w:val="22"/>
          <w:szCs w:val="22"/>
        </w:rPr>
        <w:t xml:space="preserve">Rodzaj przedmiotu zamówienia: </w:t>
      </w:r>
      <w:r w:rsidR="0026000F" w:rsidRPr="00CE033E">
        <w:rPr>
          <w:sz w:val="22"/>
          <w:szCs w:val="22"/>
        </w:rPr>
        <w:t>roboty budowlane</w:t>
      </w:r>
      <w:r w:rsidRPr="00CE033E">
        <w:rPr>
          <w:sz w:val="22"/>
          <w:szCs w:val="22"/>
        </w:rPr>
        <w:t>.</w:t>
      </w:r>
    </w:p>
    <w:p w14:paraId="5D553BBD" w14:textId="7E202705" w:rsidR="00E20CCD" w:rsidRPr="00CE033E" w:rsidRDefault="00E20CCD" w:rsidP="00CF1922">
      <w:pPr>
        <w:pStyle w:val="WW-Domylny"/>
        <w:tabs>
          <w:tab w:val="left" w:pos="3229"/>
        </w:tabs>
        <w:spacing w:after="0"/>
        <w:ind w:left="709"/>
        <w:jc w:val="both"/>
        <w:rPr>
          <w:sz w:val="22"/>
          <w:szCs w:val="22"/>
        </w:rPr>
      </w:pPr>
      <w:r w:rsidRPr="00CE033E">
        <w:rPr>
          <w:sz w:val="22"/>
          <w:szCs w:val="22"/>
        </w:rPr>
        <w:t xml:space="preserve">Postępowanie, którego dotyczy niniejszy dokument oznaczone jest znakiem sprawy: </w:t>
      </w:r>
      <w:r w:rsidR="00A30A4F" w:rsidRPr="00CE033E">
        <w:rPr>
          <w:sz w:val="20"/>
          <w:szCs w:val="20"/>
        </w:rPr>
        <w:t>ZP.271.</w:t>
      </w:r>
      <w:r w:rsidR="004F2C28" w:rsidRPr="00CE033E">
        <w:rPr>
          <w:sz w:val="20"/>
          <w:szCs w:val="20"/>
        </w:rPr>
        <w:t>2</w:t>
      </w:r>
      <w:r w:rsidR="002849F3" w:rsidRPr="00CE033E">
        <w:rPr>
          <w:sz w:val="20"/>
          <w:szCs w:val="20"/>
        </w:rPr>
        <w:t>.2023</w:t>
      </w:r>
      <w:r w:rsidR="001D439D" w:rsidRPr="00CE033E">
        <w:rPr>
          <w:sz w:val="20"/>
          <w:szCs w:val="20"/>
        </w:rPr>
        <w:t xml:space="preserve"> </w:t>
      </w:r>
      <w:r w:rsidRPr="00CE033E">
        <w:rPr>
          <w:sz w:val="22"/>
          <w:szCs w:val="22"/>
        </w:rPr>
        <w:t>Wykonawcy winni we wszelkich kontaktach z Zamawiającym powoływać się na wyżej podane oznaczenie sprawy.</w:t>
      </w:r>
    </w:p>
    <w:p w14:paraId="29E1A5C4" w14:textId="77777777" w:rsidR="00E20CCD" w:rsidRPr="00CE033E" w:rsidRDefault="00E20CCD" w:rsidP="00C57EF7">
      <w:pPr>
        <w:pStyle w:val="WW-Domylny"/>
        <w:numPr>
          <w:ilvl w:val="0"/>
          <w:numId w:val="4"/>
        </w:numPr>
        <w:tabs>
          <w:tab w:val="clear" w:pos="0"/>
        </w:tabs>
        <w:ind w:left="709"/>
        <w:jc w:val="both"/>
        <w:rPr>
          <w:sz w:val="22"/>
          <w:szCs w:val="22"/>
        </w:rPr>
      </w:pPr>
      <w:r w:rsidRPr="00CE033E">
        <w:rPr>
          <w:sz w:val="22"/>
          <w:szCs w:val="22"/>
        </w:rPr>
        <w:t xml:space="preserve">Zamawiający </w:t>
      </w:r>
      <w:r w:rsidR="001632C5" w:rsidRPr="00CE033E">
        <w:rPr>
          <w:sz w:val="22"/>
          <w:szCs w:val="22"/>
        </w:rPr>
        <w:t xml:space="preserve">nie </w:t>
      </w:r>
      <w:r w:rsidRPr="00CE033E">
        <w:rPr>
          <w:sz w:val="22"/>
          <w:szCs w:val="22"/>
        </w:rPr>
        <w:t>dopuszcza składani</w:t>
      </w:r>
      <w:r w:rsidR="001632C5" w:rsidRPr="00CE033E">
        <w:rPr>
          <w:sz w:val="22"/>
          <w:szCs w:val="22"/>
        </w:rPr>
        <w:t>a</w:t>
      </w:r>
      <w:r w:rsidRPr="00CE033E">
        <w:rPr>
          <w:sz w:val="22"/>
          <w:szCs w:val="22"/>
        </w:rPr>
        <w:t xml:space="preserve"> ofert częściowych</w:t>
      </w:r>
      <w:r w:rsidR="001632C5" w:rsidRPr="00CE033E">
        <w:rPr>
          <w:sz w:val="22"/>
          <w:szCs w:val="22"/>
        </w:rPr>
        <w:t>.</w:t>
      </w:r>
    </w:p>
    <w:p w14:paraId="3254329F" w14:textId="653B7A37" w:rsidR="00326ECB" w:rsidRPr="00CE033E" w:rsidRDefault="00770FED" w:rsidP="008D26FB">
      <w:pPr>
        <w:pStyle w:val="Podtytu"/>
        <w:numPr>
          <w:ilvl w:val="1"/>
          <w:numId w:val="3"/>
        </w:numPr>
        <w:tabs>
          <w:tab w:val="clear" w:pos="0"/>
        </w:tabs>
        <w:spacing w:line="276" w:lineRule="auto"/>
        <w:ind w:left="0" w:firstLine="0"/>
        <w:jc w:val="both"/>
        <w:rPr>
          <w:rFonts w:ascii="Times New Roman" w:hAnsi="Times New Roman" w:cs="Times New Roman"/>
          <w:b/>
        </w:rPr>
      </w:pPr>
      <w:r w:rsidRPr="00CE033E">
        <w:rPr>
          <w:rFonts w:ascii="Times New Roman" w:hAnsi="Times New Roman" w:cs="Times New Roman"/>
        </w:rPr>
        <w:br w:type="page"/>
      </w:r>
      <w:bookmarkStart w:id="3" w:name="_Toc62846643"/>
      <w:r w:rsidR="00EB49D6" w:rsidRPr="00CE033E">
        <w:rPr>
          <w:rStyle w:val="PodtytuZnak"/>
          <w:rFonts w:ascii="Times New Roman" w:hAnsi="Times New Roman" w:cs="Times New Roman"/>
          <w:b/>
        </w:rPr>
        <w:lastRenderedPageBreak/>
        <w:t>Opis przedmiotu zamówienia wraz z oznaczeniem wynikającym ze Wspólnego Słownika Zamówień (CPV) oraz wskazaniem zakresu i warunków przewidywanych, ewentualnych zamówień podobnych.</w:t>
      </w:r>
      <w:bookmarkStart w:id="4" w:name="_Toc27127020"/>
      <w:bookmarkStart w:id="5" w:name="_Toc62846644"/>
      <w:bookmarkEnd w:id="3"/>
    </w:p>
    <w:p w14:paraId="4D289666" w14:textId="7B2891E5" w:rsidR="00316BF3" w:rsidRPr="00CE033E" w:rsidRDefault="008D26FB" w:rsidP="004F2C28">
      <w:pPr>
        <w:pStyle w:val="Podtytu"/>
        <w:numPr>
          <w:ilvl w:val="1"/>
          <w:numId w:val="18"/>
        </w:numPr>
        <w:spacing w:line="276" w:lineRule="auto"/>
        <w:jc w:val="both"/>
        <w:rPr>
          <w:rFonts w:ascii="Times New Roman" w:eastAsia="Times New Roman" w:hAnsi="Times New Roman" w:cs="Times New Roman"/>
          <w:color w:val="00000A"/>
          <w:spacing w:val="0"/>
          <w:lang w:eastAsia="ar-SA"/>
        </w:rPr>
      </w:pPr>
      <w:r w:rsidRPr="00CE033E">
        <w:rPr>
          <w:rFonts w:ascii="Times New Roman" w:eastAsia="Times New Roman" w:hAnsi="Times New Roman" w:cs="Times New Roman"/>
          <w:color w:val="00000A"/>
          <w:spacing w:val="0"/>
          <w:lang w:eastAsia="ar-SA"/>
        </w:rPr>
        <w:t xml:space="preserve">Przedmiotem zamówienia jest </w:t>
      </w:r>
      <w:r w:rsidR="004F2C28" w:rsidRPr="00CE033E">
        <w:rPr>
          <w:rFonts w:ascii="Times New Roman" w:eastAsia="Times New Roman" w:hAnsi="Times New Roman" w:cs="Times New Roman"/>
          <w:color w:val="00000A"/>
          <w:spacing w:val="0"/>
          <w:lang w:eastAsia="ar-SA"/>
        </w:rPr>
        <w:t>Przebudowa dróg gminnych nr 101675B Puńsk-Wołyńce, nr 101680B Oszkinie II oraz nr 101715B w m. Dziedziule w Gminie Puńsk</w:t>
      </w:r>
      <w:r w:rsidR="00FA33DA" w:rsidRPr="00CE033E">
        <w:rPr>
          <w:rFonts w:ascii="Times New Roman" w:eastAsia="Times New Roman" w:hAnsi="Times New Roman" w:cs="Times New Roman"/>
          <w:color w:val="00000A"/>
          <w:spacing w:val="0"/>
          <w:lang w:eastAsia="ar-SA"/>
        </w:rPr>
        <w:t xml:space="preserve"> </w:t>
      </w:r>
      <w:r w:rsidRPr="00CE033E">
        <w:rPr>
          <w:rFonts w:ascii="Times New Roman" w:eastAsia="Times New Roman" w:hAnsi="Times New Roman" w:cs="Times New Roman"/>
          <w:color w:val="00000A"/>
          <w:spacing w:val="0"/>
          <w:lang w:eastAsia="ar-SA"/>
        </w:rPr>
        <w:t>polegająca na:</w:t>
      </w:r>
    </w:p>
    <w:p w14:paraId="182BD610" w14:textId="3E8A1DE7" w:rsidR="00316BF3" w:rsidRPr="00CE033E" w:rsidRDefault="00316BF3" w:rsidP="00094144">
      <w:pPr>
        <w:pStyle w:val="Akapitzlist"/>
        <w:numPr>
          <w:ilvl w:val="0"/>
          <w:numId w:val="18"/>
        </w:numPr>
        <w:shd w:val="clear" w:color="auto" w:fill="FFFFFF" w:themeFill="background1"/>
        <w:rPr>
          <w:sz w:val="22"/>
          <w:szCs w:val="22"/>
        </w:rPr>
      </w:pPr>
      <w:r w:rsidRPr="00CE033E">
        <w:rPr>
          <w:sz w:val="22"/>
          <w:szCs w:val="22"/>
        </w:rPr>
        <w:t>- roboty przygotowawcze, rozbiórkowe i pomiarowe</w:t>
      </w:r>
    </w:p>
    <w:p w14:paraId="6D10F4BE" w14:textId="39EBC44D" w:rsidR="00316BF3" w:rsidRPr="00CE033E" w:rsidRDefault="00316BF3" w:rsidP="00094144">
      <w:pPr>
        <w:pStyle w:val="Akapitzlist"/>
        <w:numPr>
          <w:ilvl w:val="0"/>
          <w:numId w:val="18"/>
        </w:numPr>
        <w:shd w:val="clear" w:color="auto" w:fill="FFFFFF" w:themeFill="background1"/>
        <w:rPr>
          <w:sz w:val="22"/>
          <w:szCs w:val="22"/>
        </w:rPr>
      </w:pPr>
      <w:r w:rsidRPr="00CE033E">
        <w:rPr>
          <w:sz w:val="22"/>
          <w:szCs w:val="22"/>
        </w:rPr>
        <w:t>- roboty ziemne w tym: zdjęcie humusu, profilowanie, nasypy i wykopy</w:t>
      </w:r>
    </w:p>
    <w:p w14:paraId="53B3F5DB" w14:textId="4E4576AE" w:rsidR="00316BF3" w:rsidRPr="00CE033E" w:rsidRDefault="00316BF3" w:rsidP="00094144">
      <w:pPr>
        <w:pStyle w:val="Akapitzlist"/>
        <w:numPr>
          <w:ilvl w:val="0"/>
          <w:numId w:val="18"/>
        </w:numPr>
        <w:shd w:val="clear" w:color="auto" w:fill="FFFFFF" w:themeFill="background1"/>
        <w:rPr>
          <w:sz w:val="22"/>
          <w:szCs w:val="22"/>
        </w:rPr>
      </w:pPr>
      <w:r w:rsidRPr="00CE033E">
        <w:rPr>
          <w:sz w:val="22"/>
          <w:szCs w:val="22"/>
        </w:rPr>
        <w:t>- zabezpieczenie sieci gazociągowej</w:t>
      </w:r>
    </w:p>
    <w:p w14:paraId="12A13A47" w14:textId="07C32F7B" w:rsidR="00316BF3" w:rsidRPr="00CE033E" w:rsidRDefault="00316BF3" w:rsidP="00094144">
      <w:pPr>
        <w:pStyle w:val="Akapitzlist"/>
        <w:numPr>
          <w:ilvl w:val="0"/>
          <w:numId w:val="18"/>
        </w:numPr>
        <w:shd w:val="clear" w:color="auto" w:fill="FFFFFF" w:themeFill="background1"/>
        <w:rPr>
          <w:sz w:val="22"/>
          <w:szCs w:val="22"/>
        </w:rPr>
      </w:pPr>
      <w:r w:rsidRPr="00CE033E">
        <w:rPr>
          <w:sz w:val="22"/>
          <w:szCs w:val="22"/>
        </w:rPr>
        <w:t>- wykonanie podbudowy z kruszywa naturalnego</w:t>
      </w:r>
    </w:p>
    <w:p w14:paraId="59E6D696" w14:textId="732B9575" w:rsidR="00316BF3" w:rsidRPr="00CE033E" w:rsidRDefault="00316BF3" w:rsidP="00094144">
      <w:pPr>
        <w:pStyle w:val="Akapitzlist"/>
        <w:numPr>
          <w:ilvl w:val="0"/>
          <w:numId w:val="18"/>
        </w:numPr>
        <w:shd w:val="clear" w:color="auto" w:fill="FFFFFF" w:themeFill="background1"/>
        <w:rPr>
          <w:sz w:val="22"/>
          <w:szCs w:val="22"/>
        </w:rPr>
      </w:pPr>
      <w:r w:rsidRPr="00CE033E">
        <w:rPr>
          <w:sz w:val="22"/>
          <w:szCs w:val="22"/>
        </w:rPr>
        <w:t>- wykonanie nawierzchni bitumicznej szer. 5,5 m na obciążenie ruchem KR1-2</w:t>
      </w:r>
    </w:p>
    <w:p w14:paraId="37C4F64D" w14:textId="3C28A911" w:rsidR="00CB41C0" w:rsidRPr="00CE033E" w:rsidRDefault="00CB41C0" w:rsidP="00CB41C0">
      <w:pPr>
        <w:pStyle w:val="Akapitzlist"/>
        <w:numPr>
          <w:ilvl w:val="0"/>
          <w:numId w:val="18"/>
        </w:numPr>
        <w:shd w:val="clear" w:color="auto" w:fill="FFFFFF" w:themeFill="background1"/>
        <w:rPr>
          <w:sz w:val="22"/>
          <w:szCs w:val="22"/>
        </w:rPr>
      </w:pPr>
      <w:r w:rsidRPr="00CE033E">
        <w:rPr>
          <w:sz w:val="22"/>
          <w:szCs w:val="22"/>
        </w:rPr>
        <w:t>- wykonanie nawierzchni bitumicznej szer. 5,0 m na obciążenie ruchem KR1-2</w:t>
      </w:r>
    </w:p>
    <w:p w14:paraId="293703D2" w14:textId="2F8C7E93" w:rsidR="00491361" w:rsidRPr="00CE033E" w:rsidRDefault="00491361" w:rsidP="00094144">
      <w:pPr>
        <w:pStyle w:val="Akapitzlist"/>
        <w:numPr>
          <w:ilvl w:val="0"/>
          <w:numId w:val="18"/>
        </w:numPr>
        <w:shd w:val="clear" w:color="auto" w:fill="FFFFFF" w:themeFill="background1"/>
        <w:rPr>
          <w:sz w:val="22"/>
          <w:szCs w:val="22"/>
        </w:rPr>
      </w:pPr>
      <w:r w:rsidRPr="00CE033E">
        <w:rPr>
          <w:sz w:val="22"/>
          <w:szCs w:val="22"/>
        </w:rPr>
        <w:t>- wykonanie nawierzchni bitumicznej szer. 3,5 m na obciążenie ruchem KR1-2</w:t>
      </w:r>
    </w:p>
    <w:p w14:paraId="41F1C551" w14:textId="3F0C516B" w:rsidR="00316BF3"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wykonanie zjazdów gospodarczych</w:t>
      </w:r>
    </w:p>
    <w:p w14:paraId="21D6ABBE" w14:textId="692D88BB" w:rsidR="00D6215B"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wykonanie poboczy drogi z kruszywa naturalnego</w:t>
      </w:r>
    </w:p>
    <w:p w14:paraId="12E35E7B" w14:textId="41E17A27" w:rsidR="00D6215B"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wycinka drzew i krzaków zlokalizowanych w pasie drogowym</w:t>
      </w:r>
    </w:p>
    <w:p w14:paraId="1C353FE8" w14:textId="24C6E237" w:rsidR="00D6215B"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roboty wykończeniowe</w:t>
      </w:r>
    </w:p>
    <w:p w14:paraId="4E516CC7" w14:textId="63053C34" w:rsidR="00D6215B"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oznakowanie pionowe</w:t>
      </w:r>
    </w:p>
    <w:p w14:paraId="5AE39465" w14:textId="6113564C" w:rsidR="00D6215B" w:rsidRPr="00CE033E" w:rsidRDefault="00D6215B" w:rsidP="00094144">
      <w:pPr>
        <w:pStyle w:val="Akapitzlist"/>
        <w:numPr>
          <w:ilvl w:val="0"/>
          <w:numId w:val="18"/>
        </w:numPr>
        <w:shd w:val="clear" w:color="auto" w:fill="FFFFFF" w:themeFill="background1"/>
        <w:rPr>
          <w:sz w:val="22"/>
          <w:szCs w:val="22"/>
        </w:rPr>
      </w:pPr>
      <w:r w:rsidRPr="00CE033E">
        <w:rPr>
          <w:sz w:val="22"/>
          <w:szCs w:val="22"/>
        </w:rPr>
        <w:t>- wykonanie inwentaryzacji geodezyjnej</w:t>
      </w:r>
    </w:p>
    <w:p w14:paraId="7D73B6AC" w14:textId="7DF96C7F" w:rsidR="00631FA6" w:rsidRPr="00CE033E" w:rsidRDefault="00631FA6" w:rsidP="00094144">
      <w:pPr>
        <w:pStyle w:val="Akapitzlist"/>
        <w:numPr>
          <w:ilvl w:val="0"/>
          <w:numId w:val="18"/>
        </w:numPr>
        <w:shd w:val="clear" w:color="auto" w:fill="FFFFFF" w:themeFill="background1"/>
        <w:rPr>
          <w:sz w:val="22"/>
          <w:szCs w:val="22"/>
        </w:rPr>
      </w:pPr>
      <w:r w:rsidRPr="00CE033E">
        <w:rPr>
          <w:sz w:val="22"/>
          <w:szCs w:val="22"/>
        </w:rPr>
        <w:t>- wykonanie progów zwalniających</w:t>
      </w:r>
    </w:p>
    <w:p w14:paraId="2E1D6C2B" w14:textId="7486DFE8" w:rsidR="00CB41C0" w:rsidRPr="00CE033E" w:rsidRDefault="00CB41C0" w:rsidP="00094144">
      <w:pPr>
        <w:pStyle w:val="Akapitzlist"/>
        <w:numPr>
          <w:ilvl w:val="0"/>
          <w:numId w:val="18"/>
        </w:numPr>
        <w:shd w:val="clear" w:color="auto" w:fill="FFFFFF" w:themeFill="background1"/>
        <w:rPr>
          <w:sz w:val="22"/>
          <w:szCs w:val="22"/>
        </w:rPr>
      </w:pPr>
      <w:r w:rsidRPr="00CE033E">
        <w:rPr>
          <w:sz w:val="22"/>
          <w:szCs w:val="22"/>
        </w:rPr>
        <w:t>- rozbiórka i budowa przepustów pod drogą i zjazdami</w:t>
      </w:r>
    </w:p>
    <w:p w14:paraId="23570DE2" w14:textId="155005C9" w:rsidR="00A30A4F" w:rsidRPr="00CE033E" w:rsidRDefault="00A30A4F" w:rsidP="00E30FC4">
      <w:pPr>
        <w:pStyle w:val="Akapitzlist"/>
        <w:numPr>
          <w:ilvl w:val="0"/>
          <w:numId w:val="18"/>
        </w:numPr>
        <w:rPr>
          <w:sz w:val="22"/>
          <w:szCs w:val="22"/>
        </w:rPr>
      </w:pPr>
    </w:p>
    <w:p w14:paraId="6588A309" w14:textId="594DD9CF" w:rsidR="008D26FB" w:rsidRPr="00CE033E" w:rsidRDefault="008D26FB" w:rsidP="00E30FC4">
      <w:pPr>
        <w:pStyle w:val="Akapitzlist"/>
        <w:numPr>
          <w:ilvl w:val="0"/>
          <w:numId w:val="22"/>
        </w:numPr>
        <w:autoSpaceDE w:val="0"/>
        <w:autoSpaceDN w:val="0"/>
        <w:adjustRightInd w:val="0"/>
      </w:pPr>
      <w:r w:rsidRPr="00CE033E">
        <w:rPr>
          <w:sz w:val="22"/>
          <w:szCs w:val="22"/>
        </w:rPr>
        <w:t xml:space="preserve">Dane techniczne </w:t>
      </w:r>
      <w:r w:rsidR="001C290E" w:rsidRPr="00CE033E">
        <w:t>i użytkowe dróg</w:t>
      </w:r>
      <w:r w:rsidRPr="00CE033E">
        <w:t>:</w:t>
      </w:r>
    </w:p>
    <w:p w14:paraId="45E3903F" w14:textId="7376E2C3" w:rsidR="008D26FB" w:rsidRPr="00CE033E" w:rsidRDefault="008D26FB" w:rsidP="008D26FB">
      <w:pPr>
        <w:suppressAutoHyphens w:val="0"/>
        <w:autoSpaceDE w:val="0"/>
        <w:autoSpaceDN w:val="0"/>
        <w:adjustRightInd w:val="0"/>
        <w:spacing w:after="0" w:line="240" w:lineRule="auto"/>
        <w:rPr>
          <w:rFonts w:ascii="Times New Roman" w:hAnsi="Times New Roman" w:cs="Times New Roman"/>
          <w:lang w:eastAsia="pl-PL"/>
        </w:rPr>
      </w:pPr>
    </w:p>
    <w:p w14:paraId="4F19B65C" w14:textId="2D870ACE" w:rsidR="00631FA6" w:rsidRPr="00CE033E" w:rsidRDefault="00631FA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101675B Puńsk-Wołyńce:</w:t>
      </w:r>
    </w:p>
    <w:p w14:paraId="30B65C53" w14:textId="6675EF60" w:rsidR="00631FA6" w:rsidRPr="00CE033E" w:rsidRDefault="00631FA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xml:space="preserve">- długość drogi – </w:t>
      </w:r>
      <w:r w:rsidR="007F77E6" w:rsidRPr="00CE033E">
        <w:rPr>
          <w:rFonts w:ascii="Times New Roman" w:hAnsi="Times New Roman" w:cs="Times New Roman"/>
          <w:shd w:val="clear" w:color="auto" w:fill="FFFFFF" w:themeFill="background1"/>
          <w:lang w:eastAsia="pl-PL"/>
        </w:rPr>
        <w:t>ok. 2,2</w:t>
      </w:r>
      <w:r w:rsidRPr="00CE033E">
        <w:rPr>
          <w:rFonts w:ascii="Times New Roman" w:hAnsi="Times New Roman" w:cs="Times New Roman"/>
          <w:shd w:val="clear" w:color="auto" w:fill="FFFFFF" w:themeFill="background1"/>
          <w:lang w:eastAsia="pl-PL"/>
        </w:rPr>
        <w:t xml:space="preserve"> </w:t>
      </w:r>
      <w:r w:rsidR="007F77E6" w:rsidRPr="00CE033E">
        <w:rPr>
          <w:rFonts w:ascii="Times New Roman" w:hAnsi="Times New Roman" w:cs="Times New Roman"/>
          <w:shd w:val="clear" w:color="auto" w:fill="FFFFFF" w:themeFill="background1"/>
          <w:lang w:eastAsia="pl-PL"/>
        </w:rPr>
        <w:t>k</w:t>
      </w:r>
      <w:r w:rsidRPr="00CE033E">
        <w:rPr>
          <w:rFonts w:ascii="Times New Roman" w:hAnsi="Times New Roman" w:cs="Times New Roman"/>
          <w:shd w:val="clear" w:color="auto" w:fill="FFFFFF" w:themeFill="background1"/>
          <w:lang w:eastAsia="pl-PL"/>
        </w:rPr>
        <w:t>m</w:t>
      </w:r>
    </w:p>
    <w:p w14:paraId="374118D8" w14:textId="31734BF3" w:rsidR="00631FA6" w:rsidRPr="00CE033E" w:rsidRDefault="00631FA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kategoria – droga gminna</w:t>
      </w:r>
    </w:p>
    <w:p w14:paraId="06C0E73A" w14:textId="1DEB09D1" w:rsidR="00631FA6" w:rsidRPr="00CE033E" w:rsidRDefault="00631FA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obciążenie ruchem – KR1-2</w:t>
      </w:r>
    </w:p>
    <w:p w14:paraId="7D024036" w14:textId="7516B3F9" w:rsidR="00631FA6" w:rsidRPr="00CE033E" w:rsidRDefault="007F77E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szerokość jezdni – 3,50 m</w:t>
      </w:r>
    </w:p>
    <w:p w14:paraId="15B2061D" w14:textId="77777777" w:rsidR="007F77E6" w:rsidRPr="00CE033E" w:rsidRDefault="007F77E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p>
    <w:p w14:paraId="69AE5196" w14:textId="2A6B798F"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101680B Oszkinie II:</w:t>
      </w:r>
    </w:p>
    <w:p w14:paraId="5F7CDBDB" w14:textId="7A7B4794"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długość drogi – ok. 2 m</w:t>
      </w:r>
    </w:p>
    <w:p w14:paraId="540B3DC5" w14:textId="77777777"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kategoria – droga gminna</w:t>
      </w:r>
    </w:p>
    <w:p w14:paraId="4E4D86E8" w14:textId="77777777"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obciążenie ruchem – KR1-2</w:t>
      </w:r>
    </w:p>
    <w:p w14:paraId="0F3D520B" w14:textId="3E80079A"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szerokość jezdni – 5 m</w:t>
      </w:r>
    </w:p>
    <w:p w14:paraId="69A13D01" w14:textId="77777777" w:rsidR="007F77E6" w:rsidRPr="00CE033E" w:rsidRDefault="007F77E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p>
    <w:p w14:paraId="33848900" w14:textId="75EB4C9F"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101715</w:t>
      </w:r>
      <w:r w:rsidR="000564C7" w:rsidRPr="00CE033E">
        <w:rPr>
          <w:rFonts w:ascii="Times New Roman" w:hAnsi="Times New Roman" w:cs="Times New Roman"/>
          <w:shd w:val="clear" w:color="auto" w:fill="FFFFFF" w:themeFill="background1"/>
          <w:lang w:eastAsia="pl-PL"/>
        </w:rPr>
        <w:t>B</w:t>
      </w:r>
      <w:r w:rsidRPr="00CE033E">
        <w:rPr>
          <w:rFonts w:ascii="Times New Roman" w:hAnsi="Times New Roman" w:cs="Times New Roman"/>
          <w:shd w:val="clear" w:color="auto" w:fill="FFFFFF" w:themeFill="background1"/>
          <w:lang w:eastAsia="pl-PL"/>
        </w:rPr>
        <w:t xml:space="preserve"> Dziedziule:</w:t>
      </w:r>
    </w:p>
    <w:p w14:paraId="7E889445" w14:textId="732F65F3"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długość drogi – ok. 1,34 km</w:t>
      </w:r>
    </w:p>
    <w:p w14:paraId="58AD2203" w14:textId="77777777"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kategoria – droga gminna</w:t>
      </w:r>
    </w:p>
    <w:p w14:paraId="04FEAC2E" w14:textId="77777777"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obciążenie ruchem – KR1-2</w:t>
      </w:r>
    </w:p>
    <w:p w14:paraId="39200115" w14:textId="18E6E2D5" w:rsidR="007F77E6" w:rsidRPr="00CE033E" w:rsidRDefault="007F77E6" w:rsidP="007F77E6">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r w:rsidRPr="00CE033E">
        <w:rPr>
          <w:rFonts w:ascii="Times New Roman" w:hAnsi="Times New Roman" w:cs="Times New Roman"/>
          <w:shd w:val="clear" w:color="auto" w:fill="FFFFFF" w:themeFill="background1"/>
          <w:lang w:eastAsia="pl-PL"/>
        </w:rPr>
        <w:t>- szerokość jezdni – 3,5 m</w:t>
      </w:r>
    </w:p>
    <w:p w14:paraId="158BE95E" w14:textId="77777777" w:rsidR="007F77E6" w:rsidRPr="00CE033E" w:rsidRDefault="007F77E6" w:rsidP="00094144">
      <w:pPr>
        <w:shd w:val="clear" w:color="auto" w:fill="FFFFFF" w:themeFill="background1"/>
        <w:suppressAutoHyphens w:val="0"/>
        <w:autoSpaceDE w:val="0"/>
        <w:autoSpaceDN w:val="0"/>
        <w:adjustRightInd w:val="0"/>
        <w:spacing w:after="0" w:line="240" w:lineRule="auto"/>
        <w:rPr>
          <w:rFonts w:ascii="Times New Roman" w:hAnsi="Times New Roman" w:cs="Times New Roman"/>
          <w:shd w:val="clear" w:color="auto" w:fill="FFFFFF" w:themeFill="background1"/>
          <w:lang w:eastAsia="pl-PL"/>
        </w:rPr>
      </w:pPr>
    </w:p>
    <w:p w14:paraId="0E0FF260" w14:textId="77777777" w:rsidR="008D26FB" w:rsidRPr="00CE033E" w:rsidRDefault="008D26FB" w:rsidP="008D26FB">
      <w:pPr>
        <w:rPr>
          <w:rFonts w:ascii="Times New Roman" w:hAnsi="Times New Roman" w:cs="Times New Roman"/>
          <w:shd w:val="clear" w:color="auto" w:fill="FFFFFF" w:themeFill="background1"/>
          <w:lang w:eastAsia="pl-PL"/>
        </w:rPr>
      </w:pPr>
    </w:p>
    <w:p w14:paraId="78E7058D" w14:textId="77777777" w:rsidR="007C18D6" w:rsidRPr="00CE033E" w:rsidRDefault="007C18D6" w:rsidP="008D26FB">
      <w:pPr>
        <w:rPr>
          <w:rFonts w:ascii="Times New Roman" w:hAnsi="Times New Roman" w:cs="Times New Roman"/>
          <w:shd w:val="clear" w:color="auto" w:fill="FFFFFF" w:themeFill="background1"/>
          <w:lang w:eastAsia="pl-PL"/>
        </w:rPr>
      </w:pPr>
    </w:p>
    <w:p w14:paraId="51CCE6CF" w14:textId="77777777" w:rsidR="007C18D6" w:rsidRPr="00CE033E" w:rsidRDefault="007C18D6" w:rsidP="008D26FB">
      <w:pPr>
        <w:rPr>
          <w:rFonts w:ascii="Times New Roman" w:hAnsi="Times New Roman" w:cs="Times New Roman"/>
        </w:rPr>
      </w:pPr>
    </w:p>
    <w:p w14:paraId="14D20D8B" w14:textId="3BD80EFB" w:rsidR="008D26FB" w:rsidRPr="00CE033E" w:rsidRDefault="008D26FB" w:rsidP="00E30FC4">
      <w:pPr>
        <w:pStyle w:val="Podtytu"/>
        <w:numPr>
          <w:ilvl w:val="1"/>
          <w:numId w:val="23"/>
        </w:numPr>
        <w:spacing w:line="276" w:lineRule="auto"/>
        <w:jc w:val="both"/>
        <w:rPr>
          <w:rFonts w:ascii="Times New Roman" w:eastAsia="Times New Roman" w:hAnsi="Times New Roman" w:cs="Times New Roman"/>
          <w:color w:val="00000A"/>
          <w:spacing w:val="0"/>
          <w:lang w:eastAsia="ar-SA"/>
        </w:rPr>
      </w:pPr>
      <w:r w:rsidRPr="00CE033E">
        <w:rPr>
          <w:rFonts w:ascii="Times New Roman" w:eastAsia="Times New Roman" w:hAnsi="Times New Roman" w:cs="Times New Roman"/>
          <w:color w:val="00000A"/>
          <w:spacing w:val="0"/>
          <w:lang w:eastAsia="ar-SA"/>
        </w:rPr>
        <w:lastRenderedPageBreak/>
        <w:t>Szczegółowy opis przedmiotu zamówienia określają</w:t>
      </w:r>
    </w:p>
    <w:p w14:paraId="0E7A38F8" w14:textId="17E4D58E" w:rsidR="00994BA7" w:rsidRPr="00CE033E" w:rsidRDefault="00994BA7" w:rsidP="00994BA7">
      <w:pPr>
        <w:rPr>
          <w:rFonts w:ascii="Times New Roman" w:hAnsi="Times New Roman" w:cs="Times New Roman"/>
        </w:rPr>
      </w:pPr>
      <w:r w:rsidRPr="00CE033E">
        <w:rPr>
          <w:rFonts w:ascii="Times New Roman" w:hAnsi="Times New Roman" w:cs="Times New Roman"/>
        </w:rPr>
        <w:t xml:space="preserve">a) Przedmiar robót (zał. nr </w:t>
      </w:r>
      <w:r w:rsidR="00812C92" w:rsidRPr="00CE033E">
        <w:rPr>
          <w:rFonts w:ascii="Times New Roman" w:hAnsi="Times New Roman" w:cs="Times New Roman"/>
        </w:rPr>
        <w:t>8)</w:t>
      </w:r>
    </w:p>
    <w:p w14:paraId="06C09159" w14:textId="001DAD09" w:rsidR="00994BA7" w:rsidRPr="00CE033E" w:rsidRDefault="00812C92" w:rsidP="00994BA7">
      <w:pPr>
        <w:rPr>
          <w:rFonts w:ascii="Times New Roman" w:hAnsi="Times New Roman" w:cs="Times New Roman"/>
        </w:rPr>
      </w:pPr>
      <w:r w:rsidRPr="00CE033E">
        <w:rPr>
          <w:rFonts w:ascii="Times New Roman" w:hAnsi="Times New Roman" w:cs="Times New Roman"/>
        </w:rPr>
        <w:t>b</w:t>
      </w:r>
      <w:r w:rsidR="00994BA7" w:rsidRPr="00CE033E">
        <w:rPr>
          <w:rFonts w:ascii="Times New Roman" w:hAnsi="Times New Roman" w:cs="Times New Roman"/>
        </w:rPr>
        <w:t>) Szczegół</w:t>
      </w:r>
      <w:r w:rsidR="009061BA" w:rsidRPr="00CE033E">
        <w:rPr>
          <w:rFonts w:ascii="Times New Roman" w:hAnsi="Times New Roman" w:cs="Times New Roman"/>
        </w:rPr>
        <w:t xml:space="preserve">owa specyfikacja techniczna </w:t>
      </w:r>
      <w:r w:rsidR="00994BA7" w:rsidRPr="00CE033E">
        <w:rPr>
          <w:rFonts w:ascii="Times New Roman" w:hAnsi="Times New Roman" w:cs="Times New Roman"/>
        </w:rPr>
        <w:t>(zał. nr</w:t>
      </w:r>
      <w:r w:rsidRPr="00CE033E">
        <w:rPr>
          <w:rFonts w:ascii="Times New Roman" w:hAnsi="Times New Roman" w:cs="Times New Roman"/>
        </w:rPr>
        <w:t xml:space="preserve"> 9)</w:t>
      </w:r>
    </w:p>
    <w:p w14:paraId="60C5E19E" w14:textId="01BD23C1" w:rsidR="00994BA7" w:rsidRPr="00CE033E" w:rsidRDefault="00812C92" w:rsidP="00994BA7">
      <w:pPr>
        <w:rPr>
          <w:rFonts w:ascii="Times New Roman" w:hAnsi="Times New Roman" w:cs="Times New Roman"/>
        </w:rPr>
      </w:pPr>
      <w:r w:rsidRPr="00CE033E">
        <w:rPr>
          <w:rFonts w:ascii="Times New Roman" w:hAnsi="Times New Roman" w:cs="Times New Roman"/>
        </w:rPr>
        <w:t>c</w:t>
      </w:r>
      <w:r w:rsidR="00994BA7" w:rsidRPr="00CE033E">
        <w:rPr>
          <w:rFonts w:ascii="Times New Roman" w:hAnsi="Times New Roman" w:cs="Times New Roman"/>
        </w:rPr>
        <w:t xml:space="preserve">) Projekt stałej organizacji ruchu (zał. nr </w:t>
      </w:r>
      <w:r w:rsidRPr="00CE033E">
        <w:rPr>
          <w:rFonts w:ascii="Times New Roman" w:hAnsi="Times New Roman" w:cs="Times New Roman"/>
        </w:rPr>
        <w:t>10)</w:t>
      </w:r>
    </w:p>
    <w:p w14:paraId="11A9B64D" w14:textId="0BAB247F" w:rsidR="00812C92" w:rsidRPr="00CE033E" w:rsidRDefault="00812C92" w:rsidP="00994BA7">
      <w:pPr>
        <w:rPr>
          <w:rFonts w:ascii="Times New Roman" w:hAnsi="Times New Roman" w:cs="Times New Roman"/>
        </w:rPr>
      </w:pPr>
      <w:r w:rsidRPr="00CE033E">
        <w:rPr>
          <w:rFonts w:ascii="Times New Roman" w:hAnsi="Times New Roman" w:cs="Times New Roman"/>
        </w:rPr>
        <w:t xml:space="preserve">d) </w:t>
      </w:r>
      <w:r w:rsidR="001C290E" w:rsidRPr="00CE033E">
        <w:rPr>
          <w:rFonts w:ascii="Times New Roman" w:hAnsi="Times New Roman" w:cs="Times New Roman"/>
        </w:rPr>
        <w:t>Projekt Techniczny</w:t>
      </w:r>
      <w:r w:rsidRPr="00CE033E">
        <w:rPr>
          <w:rFonts w:ascii="Times New Roman" w:hAnsi="Times New Roman" w:cs="Times New Roman"/>
        </w:rPr>
        <w:t xml:space="preserve"> (zał. nr 11)</w:t>
      </w:r>
    </w:p>
    <w:p w14:paraId="2A17470D" w14:textId="4ECAF4EA" w:rsidR="009061BA" w:rsidRPr="00CE033E" w:rsidRDefault="009061BA" w:rsidP="009061BA">
      <w:pPr>
        <w:widowControl w:val="0"/>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CE033E">
        <w:rPr>
          <w:rFonts w:ascii="Times New Roman" w:hAnsi="Times New Roman" w:cs="Times New Roman"/>
        </w:rPr>
        <w:t>4.</w:t>
      </w:r>
      <w:r w:rsidRPr="00CE033E">
        <w:rPr>
          <w:rFonts w:ascii="Times New Roman" w:hAnsi="Times New Roman" w:cs="Times New Roman"/>
        </w:rPr>
        <w:tab/>
        <w:t>Przedmiot zamówienia obejmuje również:</w:t>
      </w:r>
    </w:p>
    <w:p w14:paraId="6B2FB1EB" w14:textId="5A0D995C"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CE033E">
        <w:rPr>
          <w:rFonts w:ascii="Times New Roman" w:hAnsi="Times New Roman" w:cs="Times New Roman"/>
          <w:color w:val="000000"/>
          <w:kern w:val="3"/>
        </w:rPr>
        <w:t>urządzenia oraz oznakowania terenu budowy,</w:t>
      </w:r>
    </w:p>
    <w:p w14:paraId="1FC97152"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s="Times New Roman"/>
          <w:color w:val="000000"/>
          <w:kern w:val="3"/>
        </w:rPr>
      </w:pPr>
      <w:r w:rsidRPr="00CE033E">
        <w:rPr>
          <w:rFonts w:ascii="Times New Roman" w:hAnsi="Times New Roman" w:cs="Times New Roman"/>
          <w:color w:val="000000"/>
          <w:kern w:val="3"/>
        </w:rPr>
        <w:t>obsługa geodezyjna,</w:t>
      </w:r>
    </w:p>
    <w:p w14:paraId="0E0D0E77" w14:textId="553CB4BC"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s="Times New Roman"/>
          <w:color w:val="000000"/>
          <w:kern w:val="3"/>
        </w:rPr>
        <w:t>oznakowania miejsca robót zgodnie z zatwierdzonym projektem organiza</w:t>
      </w:r>
      <w:r w:rsidR="00FA33DA" w:rsidRPr="00CE033E">
        <w:rPr>
          <w:rFonts w:ascii="Times New Roman" w:hAnsi="Times New Roman" w:cs="Times New Roman"/>
          <w:color w:val="000000"/>
          <w:kern w:val="3"/>
        </w:rPr>
        <w:t xml:space="preserve">cji ruchu i </w:t>
      </w:r>
      <w:r w:rsidRPr="00CE033E">
        <w:rPr>
          <w:rFonts w:ascii="Times New Roman" w:hAnsi="Times New Roman" w:cs="Times New Roman"/>
          <w:color w:val="000000"/>
          <w:kern w:val="3"/>
        </w:rPr>
        <w:t>utrzymywania tego oznakowania w należytym</w:t>
      </w:r>
      <w:r w:rsidRPr="00CE033E">
        <w:rPr>
          <w:rFonts w:ascii="Times New Roman" w:hAnsi="Times New Roman"/>
          <w:color w:val="000000"/>
          <w:kern w:val="3"/>
        </w:rPr>
        <w:t xml:space="preserve"> stanie przez cały czas wykonywania robót.</w:t>
      </w:r>
    </w:p>
    <w:p w14:paraId="25F09D22"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w przypadku zniszczenia lub uszkodzenia robót, ich części bądź urządzeń w toku realizacji - naprawienia ich i doprowadzenie do stanu pierwotnego,</w:t>
      </w:r>
    </w:p>
    <w:p w14:paraId="1AC8FA25"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demontażu, napraw, montażu ogrodzeń posesji oraz innych uszkodzeń obiektów istniejących i elementów zagospodarowania terenu,</w:t>
      </w:r>
    </w:p>
    <w:p w14:paraId="2B311A49"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zapewnienia dozoru terenu budowy, a także właściwych warunków bezpieczeństwa i higieny pracy,</w:t>
      </w:r>
    </w:p>
    <w:p w14:paraId="15CA28E1"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umożliwienia wstępu na teren budowy pracownikom organu nadzoru budowlanego i pracownikom jednostek sprawujących funkcje kontrolne oraz uprawnionym przedstawicielom Zamawiającego,</w:t>
      </w:r>
    </w:p>
    <w:p w14:paraId="078F08B9"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wykonanie geodezyjnej inwentaryzacji powykonawczej,</w:t>
      </w:r>
    </w:p>
    <w:p w14:paraId="154E518A" w14:textId="77777777" w:rsidR="009061BA" w:rsidRPr="00CE033E" w:rsidRDefault="009061BA" w:rsidP="00E30FC4">
      <w:pPr>
        <w:widowControl w:val="0"/>
        <w:numPr>
          <w:ilvl w:val="0"/>
          <w:numId w:val="24"/>
        </w:numPr>
        <w:tabs>
          <w:tab w:val="left" w:pos="568"/>
        </w:tabs>
        <w:autoSpaceDE w:val="0"/>
        <w:autoSpaceDN w:val="0"/>
        <w:spacing w:after="0" w:line="240" w:lineRule="auto"/>
        <w:jc w:val="both"/>
        <w:textAlignment w:val="baseline"/>
        <w:rPr>
          <w:rFonts w:ascii="Times New Roman" w:hAnsi="Times New Roman"/>
          <w:color w:val="000000"/>
          <w:kern w:val="3"/>
        </w:rPr>
      </w:pPr>
      <w:r w:rsidRPr="00CE033E">
        <w:rPr>
          <w:rFonts w:ascii="Times New Roman" w:hAnsi="Times New Roman"/>
          <w:color w:val="000000"/>
          <w:kern w:val="3"/>
        </w:rPr>
        <w:t>sporządzenie i przekazanie Zamawiającemu dokumentacji powykonawczej,</w:t>
      </w:r>
    </w:p>
    <w:p w14:paraId="789AD4AD" w14:textId="77777777" w:rsidR="009061BA" w:rsidRPr="00CE033E" w:rsidRDefault="009061BA" w:rsidP="00E30FC4">
      <w:pPr>
        <w:widowControl w:val="0"/>
        <w:numPr>
          <w:ilvl w:val="0"/>
          <w:numId w:val="24"/>
        </w:numPr>
        <w:tabs>
          <w:tab w:val="left" w:pos="568"/>
        </w:tabs>
        <w:autoSpaceDE w:val="0"/>
        <w:autoSpaceDN w:val="0"/>
        <w:spacing w:line="240" w:lineRule="auto"/>
        <w:jc w:val="both"/>
        <w:textAlignment w:val="baseline"/>
        <w:rPr>
          <w:rFonts w:ascii="Times New Roman" w:hAnsi="Times New Roman"/>
          <w:color w:val="000000"/>
          <w:kern w:val="3"/>
        </w:rPr>
      </w:pPr>
      <w:r w:rsidRPr="00CE033E">
        <w:rPr>
          <w:rFonts w:ascii="Times New Roman" w:hAnsi="Times New Roman"/>
          <w:color w:val="000000"/>
          <w:kern w:val="3"/>
        </w:rPr>
        <w:t>uporządkowanie terenu po realizacji przedmiotu zamówienia.</w:t>
      </w:r>
    </w:p>
    <w:p w14:paraId="66DDDDDE" w14:textId="77777777" w:rsidR="009061BA" w:rsidRPr="00CE033E" w:rsidRDefault="009061BA" w:rsidP="009061BA">
      <w:pPr>
        <w:autoSpaceDE w:val="0"/>
        <w:autoSpaceDN w:val="0"/>
        <w:spacing w:after="120" w:line="240" w:lineRule="auto"/>
        <w:jc w:val="both"/>
        <w:textAlignment w:val="baseline"/>
        <w:rPr>
          <w:rFonts w:ascii="Times New Roman" w:hAnsi="Times New Roman"/>
          <w:color w:val="000000"/>
          <w:kern w:val="3"/>
        </w:rPr>
      </w:pPr>
      <w:r w:rsidRPr="00CE033E">
        <w:rPr>
          <w:rFonts w:ascii="Times New Roman" w:hAnsi="Times New Roman"/>
          <w:color w:val="000000"/>
          <w:kern w:val="3"/>
        </w:rPr>
        <w:t>Przedmiot zamówienia należy wykonać z zastosowaniem materiałów i urządzeń określonych w dokumentacji technicznej.</w:t>
      </w:r>
    </w:p>
    <w:p w14:paraId="68957293" w14:textId="7F45773B" w:rsidR="009061BA" w:rsidRPr="00CE033E" w:rsidRDefault="009061BA" w:rsidP="009061BA">
      <w:pPr>
        <w:autoSpaceDE w:val="0"/>
        <w:autoSpaceDN w:val="0"/>
        <w:spacing w:after="120" w:line="240" w:lineRule="auto"/>
        <w:jc w:val="both"/>
        <w:textAlignment w:val="baseline"/>
        <w:rPr>
          <w:rFonts w:ascii="Times New Roman" w:hAnsi="Times New Roman"/>
          <w:color w:val="000000"/>
          <w:kern w:val="3"/>
        </w:rPr>
      </w:pPr>
      <w:r w:rsidRPr="00CE033E">
        <w:rPr>
          <w:rFonts w:ascii="Times New Roman" w:hAnsi="Times New Roman"/>
          <w:color w:val="000000"/>
          <w:kern w:val="3"/>
        </w:rPr>
        <w:t>Integralną częścią niniejszej specyfikacji jest przedmiar robót. Wszystkie obiekty należy wykonać zgodnie z projektem budowlanym, szczegółową specyfikacją techniczną, projektem stałej organizacji ruchu oraz opisem przedmiaru robót.</w:t>
      </w:r>
    </w:p>
    <w:p w14:paraId="485964F1" w14:textId="77777777" w:rsidR="009061BA" w:rsidRPr="00CE033E" w:rsidRDefault="009061BA" w:rsidP="009061BA">
      <w:pPr>
        <w:autoSpaceDE w:val="0"/>
        <w:autoSpaceDN w:val="0"/>
        <w:spacing w:after="120" w:line="240" w:lineRule="auto"/>
        <w:jc w:val="both"/>
        <w:textAlignment w:val="baseline"/>
        <w:rPr>
          <w:rFonts w:ascii="Times New Roman" w:hAnsi="Times New Roman" w:cs="Times New Roman"/>
          <w:color w:val="000000"/>
          <w:kern w:val="3"/>
        </w:rPr>
      </w:pPr>
      <w:r w:rsidRPr="00CE033E">
        <w:rPr>
          <w:rFonts w:ascii="Times New Roman" w:hAnsi="Times New Roman"/>
          <w:color w:val="000000"/>
          <w:kern w:val="3"/>
        </w:rPr>
        <w:t xml:space="preserve">Zamawiający dopuszcza składanie ofert, w których poszczególne materiały/urządzenia, wymienione w szczegółowej specyfikacji technicznej oraz przedmiarach robót, poprzez wskazanie nazwy handlowej, bądź producenta zostaną zastąpione urządzeniami równoważnymi. W takim przypadku do oferty należy załączyć dokumenty potwierdzające równoważność materiałów/urządzeń, tzn. parametry techniczne np. karty katalogowe w języku polskim, atesty, </w:t>
      </w:r>
      <w:r w:rsidRPr="00CE033E">
        <w:rPr>
          <w:rFonts w:ascii="Times New Roman" w:hAnsi="Times New Roman" w:cs="Times New Roman"/>
          <w:color w:val="000000"/>
          <w:kern w:val="3"/>
        </w:rPr>
        <w:t>certyfikaty, znak zgodności.</w:t>
      </w:r>
    </w:p>
    <w:p w14:paraId="28824ED7" w14:textId="77777777" w:rsidR="009061BA" w:rsidRPr="00CE033E" w:rsidRDefault="009061BA" w:rsidP="009061BA">
      <w:pPr>
        <w:autoSpaceDE w:val="0"/>
        <w:autoSpaceDN w:val="0"/>
        <w:spacing w:after="120" w:line="240" w:lineRule="auto"/>
        <w:jc w:val="both"/>
        <w:textAlignment w:val="baseline"/>
        <w:rPr>
          <w:rFonts w:ascii="Times New Roman" w:hAnsi="Times New Roman" w:cs="Times New Roman"/>
          <w:color w:val="000000"/>
          <w:kern w:val="3"/>
        </w:rPr>
      </w:pPr>
      <w:r w:rsidRPr="00CE033E">
        <w:rPr>
          <w:rFonts w:ascii="Times New Roman" w:hAnsi="Times New Roman" w:cs="Times New Roman"/>
          <w:color w:val="000000"/>
          <w:kern w:val="3"/>
        </w:rPr>
        <w:t>Za materiały/urządzenia równoważne uważa się takie, które posiadają co najmniej te same parametry techniczne i jakościowe, a zastosowanie ich w żaden sposób nie wpłynie na pogorszenie funkcjonowania rozwiązań technicznych przewidzianych w dokumentacji wykonawczej.</w:t>
      </w:r>
    </w:p>
    <w:p w14:paraId="4732AAA4" w14:textId="2B18A2F1" w:rsidR="009061BA" w:rsidRPr="00CE033E" w:rsidRDefault="009061BA" w:rsidP="00994BA7">
      <w:pPr>
        <w:rPr>
          <w:rFonts w:ascii="Times New Roman" w:hAnsi="Times New Roman" w:cs="Times New Roman"/>
        </w:rPr>
      </w:pPr>
    </w:p>
    <w:p w14:paraId="26625FCC" w14:textId="69BA5A81" w:rsidR="009718C1" w:rsidRPr="00CE033E" w:rsidRDefault="009718C1" w:rsidP="00E30FC4">
      <w:pPr>
        <w:pStyle w:val="Podtytu"/>
        <w:numPr>
          <w:ilvl w:val="1"/>
          <w:numId w:val="23"/>
        </w:numPr>
        <w:spacing w:line="276" w:lineRule="auto"/>
        <w:jc w:val="both"/>
        <w:rPr>
          <w:rFonts w:ascii="Times New Roman" w:eastAsia="Times New Roman" w:hAnsi="Times New Roman" w:cs="Times New Roman"/>
          <w:color w:val="00000A"/>
          <w:spacing w:val="0"/>
          <w:lang w:eastAsia="ar-SA"/>
        </w:rPr>
      </w:pPr>
      <w:r w:rsidRPr="00CE033E">
        <w:rPr>
          <w:rFonts w:ascii="Times New Roman" w:eastAsia="Times New Roman" w:hAnsi="Times New Roman" w:cs="Times New Roman"/>
          <w:color w:val="00000A"/>
          <w:spacing w:val="0"/>
          <w:lang w:eastAsia="ar-SA"/>
        </w:rPr>
        <w:t>Kod i nazwa zamówienia według Wspólnego Słownika Zamówień (CPV):</w:t>
      </w:r>
    </w:p>
    <w:p w14:paraId="22696EDE" w14:textId="6A235CDF" w:rsidR="00631FA6" w:rsidRPr="00CE033E" w:rsidRDefault="009061BA" w:rsidP="00631FA6">
      <w:pPr>
        <w:ind w:left="576"/>
        <w:rPr>
          <w:rFonts w:ascii="Times New Roman" w:hAnsi="Times New Roman" w:cs="Times New Roman"/>
          <w:b/>
        </w:rPr>
      </w:pPr>
      <w:r w:rsidRPr="00CE033E">
        <w:rPr>
          <w:rFonts w:ascii="Times New Roman" w:hAnsi="Times New Roman" w:cs="Times New Roman"/>
          <w:b/>
        </w:rPr>
        <w:lastRenderedPageBreak/>
        <w:t xml:space="preserve">Główny kod CPV: </w:t>
      </w:r>
      <w:r w:rsidRPr="00CE033E">
        <w:rPr>
          <w:rFonts w:ascii="Times New Roman" w:hAnsi="Times New Roman" w:cs="Times New Roman"/>
          <w:b/>
          <w:color w:val="000000"/>
          <w:kern w:val="3"/>
        </w:rPr>
        <w:t>45 233120-6 Roboty w zakresie budowy dróg</w:t>
      </w:r>
    </w:p>
    <w:p w14:paraId="69AEBEC9" w14:textId="7A39C12D" w:rsidR="00631FA6" w:rsidRPr="00CE033E" w:rsidRDefault="00631FA6" w:rsidP="009061BA">
      <w:pPr>
        <w:pStyle w:val="Akapitzlist"/>
        <w:autoSpaceDE w:val="0"/>
        <w:autoSpaceDN w:val="0"/>
        <w:ind w:left="432"/>
        <w:jc w:val="both"/>
        <w:textAlignment w:val="baseline"/>
        <w:rPr>
          <w:color w:val="000000"/>
          <w:kern w:val="3"/>
        </w:rPr>
      </w:pPr>
      <w:r w:rsidRPr="00CE033E">
        <w:rPr>
          <w:color w:val="000000"/>
          <w:kern w:val="3"/>
        </w:rPr>
        <w:t>45 111200-1 Roboty w zakresie przygotowania terenu pod budowę</w:t>
      </w:r>
    </w:p>
    <w:p w14:paraId="14B4CD51" w14:textId="1E8F6E8D" w:rsidR="00631FA6" w:rsidRPr="00CE033E" w:rsidRDefault="00631FA6" w:rsidP="009061BA">
      <w:pPr>
        <w:pStyle w:val="Akapitzlist"/>
        <w:autoSpaceDE w:val="0"/>
        <w:autoSpaceDN w:val="0"/>
        <w:ind w:left="432"/>
        <w:jc w:val="both"/>
        <w:textAlignment w:val="baseline"/>
        <w:rPr>
          <w:color w:val="000000"/>
          <w:kern w:val="3"/>
        </w:rPr>
      </w:pPr>
      <w:r w:rsidRPr="00CE033E">
        <w:rPr>
          <w:color w:val="000000"/>
          <w:kern w:val="3"/>
        </w:rPr>
        <w:t>45 112730-1 Roboty w zakresie kształtowania dróg i autostrad</w:t>
      </w:r>
    </w:p>
    <w:p w14:paraId="27F935BD" w14:textId="638A9D92" w:rsidR="00631FA6" w:rsidRPr="00CE033E" w:rsidRDefault="00631FA6" w:rsidP="009061BA">
      <w:pPr>
        <w:pStyle w:val="Akapitzlist"/>
        <w:autoSpaceDE w:val="0"/>
        <w:autoSpaceDN w:val="0"/>
        <w:ind w:left="432"/>
        <w:jc w:val="both"/>
        <w:textAlignment w:val="baseline"/>
        <w:rPr>
          <w:color w:val="000000"/>
          <w:kern w:val="3"/>
        </w:rPr>
      </w:pPr>
      <w:r w:rsidRPr="00CE033E">
        <w:rPr>
          <w:color w:val="000000"/>
          <w:kern w:val="3"/>
        </w:rPr>
        <w:t>45 233123-7 Roboty budowlane w zakresie dróg podrzędnych</w:t>
      </w:r>
    </w:p>
    <w:p w14:paraId="0CD5A880"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p>
    <w:p w14:paraId="649E8D28"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r w:rsidRPr="00CE033E">
        <w:rPr>
          <w:rFonts w:ascii="Times New Roman" w:hAnsi="Times New Roman" w:cs="Times New Roman"/>
          <w:b/>
          <w:sz w:val="24"/>
          <w:shd w:val="clear" w:color="auto" w:fill="FFFFFF" w:themeFill="background1"/>
          <w:lang w:eastAsia="pl-PL"/>
        </w:rPr>
        <w:t>101675B Puńsk-Wołyńce:</w:t>
      </w:r>
    </w:p>
    <w:p w14:paraId="50BCDAF4"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p>
    <w:p w14:paraId="7FE0FB7F" w14:textId="62FE073D" w:rsidR="00C54C50" w:rsidRPr="00CE033E" w:rsidRDefault="00C54C50"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 110000-1 Roboty w zakresie burzenia i rozbiórki obiektów budowlanych; roboty ziemne</w:t>
      </w:r>
    </w:p>
    <w:p w14:paraId="466894B0" w14:textId="0D0F8F6A" w:rsidR="00C54C50" w:rsidRPr="00CE033E" w:rsidRDefault="00C54C50"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 232452-5 Roboty odwadniające</w:t>
      </w:r>
    </w:p>
    <w:p w14:paraId="781CB1E1" w14:textId="77777777" w:rsidR="00C54C50" w:rsidRPr="00CE033E" w:rsidRDefault="00C54C50"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p>
    <w:p w14:paraId="7828A252"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b/>
          <w:sz w:val="24"/>
          <w:shd w:val="clear" w:color="auto" w:fill="FFFFFF" w:themeFill="background1"/>
          <w:lang w:eastAsia="pl-PL"/>
        </w:rPr>
      </w:pPr>
      <w:r w:rsidRPr="00CE033E">
        <w:rPr>
          <w:rFonts w:ascii="Times New Roman" w:hAnsi="Times New Roman" w:cs="Times New Roman"/>
          <w:b/>
          <w:sz w:val="24"/>
          <w:shd w:val="clear" w:color="auto" w:fill="FFFFFF" w:themeFill="background1"/>
          <w:lang w:eastAsia="pl-PL"/>
        </w:rPr>
        <w:t>101680B Oszkinie II:</w:t>
      </w:r>
    </w:p>
    <w:p w14:paraId="13A18995"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p>
    <w:p w14:paraId="4A2E354F" w14:textId="4DA15CE8" w:rsidR="003373CD" w:rsidRPr="00CE033E" w:rsidRDefault="003373CD" w:rsidP="009548DB">
      <w:pPr>
        <w:autoSpaceDE w:val="0"/>
        <w:autoSpaceDN w:val="0"/>
        <w:textAlignment w:val="baseline"/>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45110000-1 Roboty w zakresie burzenia i rozbiórki obiektów budowlanych; roboty ziemne</w:t>
      </w:r>
    </w:p>
    <w:p w14:paraId="01CA7DD1" w14:textId="77777777" w:rsidR="009548DB" w:rsidRPr="00CE033E" w:rsidRDefault="009548DB" w:rsidP="009548DB">
      <w:pPr>
        <w:autoSpaceDE w:val="0"/>
        <w:autoSpaceDN w:val="0"/>
        <w:textAlignment w:val="baseline"/>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45000000-7 Roboty budowlane</w:t>
      </w:r>
    </w:p>
    <w:p w14:paraId="50497080" w14:textId="77777777" w:rsidR="009548DB" w:rsidRPr="00CE033E" w:rsidRDefault="009548DB" w:rsidP="009548DB">
      <w:pPr>
        <w:autoSpaceDE w:val="0"/>
        <w:autoSpaceDN w:val="0"/>
        <w:jc w:val="both"/>
        <w:textAlignment w:val="baseline"/>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45200000-9 Roboty budowlane w zakresie wznoszenia kompletnych obiektów budowlanych lub ich części oraz roboty w zakresie inżynierii lądowej i wodnej</w:t>
      </w:r>
    </w:p>
    <w:p w14:paraId="2C6DB379" w14:textId="77777777" w:rsidR="009548DB" w:rsidRPr="00CE033E" w:rsidRDefault="009548DB" w:rsidP="009548DB">
      <w:pPr>
        <w:autoSpaceDE w:val="0"/>
        <w:autoSpaceDN w:val="0"/>
        <w:textAlignment w:val="baseline"/>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45111200-0 Roboty ziemne w zakresie przygotowania terenu pod budowę i roboty ziemne</w:t>
      </w:r>
    </w:p>
    <w:p w14:paraId="6E02F052" w14:textId="2F204E24" w:rsidR="009548DB" w:rsidRPr="00CE033E" w:rsidRDefault="009548DB" w:rsidP="009548DB">
      <w:pPr>
        <w:autoSpaceDE w:val="0"/>
        <w:autoSpaceDN w:val="0"/>
        <w:textAlignment w:val="baseline"/>
        <w:rPr>
          <w:rFonts w:ascii="Times New Roman" w:hAnsi="Times New Roman" w:cs="Times New Roman"/>
          <w:sz w:val="24"/>
          <w:shd w:val="clear" w:color="auto" w:fill="FFFFFF" w:themeFill="background1"/>
          <w:lang w:eastAsia="pl-PL"/>
        </w:rPr>
      </w:pPr>
      <w:r w:rsidRPr="00CE033E">
        <w:rPr>
          <w:rFonts w:ascii="Times New Roman" w:hAnsi="Times New Roman" w:cs="Times New Roman"/>
          <w:sz w:val="24"/>
          <w:shd w:val="clear" w:color="auto" w:fill="FFFFFF" w:themeFill="background1"/>
          <w:lang w:eastAsia="pl-PL"/>
        </w:rPr>
        <w:t>45233120-6 Roboty w zakresie budowy dróg</w:t>
      </w:r>
      <w:r w:rsidRPr="00CE033E">
        <w:rPr>
          <w:rFonts w:ascii="Times New Roman" w:hAnsi="Times New Roman" w:cs="Times New Roman"/>
          <w:sz w:val="24"/>
          <w:shd w:val="clear" w:color="auto" w:fill="FFFFFF" w:themeFill="background1"/>
          <w:lang w:eastAsia="pl-PL"/>
        </w:rPr>
        <w:tab/>
        <w:t>`</w:t>
      </w:r>
    </w:p>
    <w:p w14:paraId="3727CC4E" w14:textId="77777777" w:rsidR="009548DB" w:rsidRPr="00CE033E" w:rsidRDefault="009548DB" w:rsidP="009548DB">
      <w:pPr>
        <w:shd w:val="clear" w:color="auto" w:fill="FFFFFF" w:themeFill="background1"/>
        <w:suppressAutoHyphens w:val="0"/>
        <w:autoSpaceDE w:val="0"/>
        <w:autoSpaceDN w:val="0"/>
        <w:adjustRightInd w:val="0"/>
        <w:spacing w:after="0" w:line="240" w:lineRule="auto"/>
        <w:rPr>
          <w:rFonts w:ascii="Times New Roman" w:hAnsi="Times New Roman" w:cs="Times New Roman"/>
          <w:sz w:val="24"/>
          <w:shd w:val="clear" w:color="auto" w:fill="FFFFFF" w:themeFill="background1"/>
          <w:lang w:eastAsia="pl-PL"/>
        </w:rPr>
      </w:pPr>
      <w:r w:rsidRPr="00CE033E">
        <w:rPr>
          <w:rFonts w:ascii="Times New Roman" w:hAnsi="Times New Roman" w:cs="Times New Roman"/>
          <w:b/>
          <w:sz w:val="24"/>
          <w:shd w:val="clear" w:color="auto" w:fill="FFFFFF" w:themeFill="background1"/>
          <w:lang w:eastAsia="pl-PL"/>
        </w:rPr>
        <w:t>101715B Dziedziule</w:t>
      </w:r>
      <w:r w:rsidRPr="00CE033E">
        <w:rPr>
          <w:rFonts w:ascii="Times New Roman" w:hAnsi="Times New Roman" w:cs="Times New Roman"/>
          <w:sz w:val="24"/>
          <w:shd w:val="clear" w:color="auto" w:fill="FFFFFF" w:themeFill="background1"/>
          <w:lang w:eastAsia="pl-PL"/>
        </w:rPr>
        <w:t>:</w:t>
      </w:r>
    </w:p>
    <w:p w14:paraId="1193327B" w14:textId="77777777" w:rsidR="009548DB" w:rsidRPr="00CE033E" w:rsidRDefault="009548DB" w:rsidP="009548DB">
      <w:pPr>
        <w:autoSpaceDE w:val="0"/>
        <w:autoSpaceDN w:val="0"/>
        <w:jc w:val="both"/>
        <w:textAlignment w:val="baseline"/>
        <w:rPr>
          <w:rFonts w:ascii="Times New Roman" w:hAnsi="Times New Roman" w:cs="Times New Roman"/>
          <w:sz w:val="24"/>
          <w:shd w:val="clear" w:color="auto" w:fill="FFFFFF" w:themeFill="background1"/>
          <w:lang w:eastAsia="pl-PL"/>
        </w:rPr>
      </w:pPr>
    </w:p>
    <w:p w14:paraId="1E54C259" w14:textId="77777777" w:rsidR="001A0EA6" w:rsidRPr="00CE033E" w:rsidRDefault="001A0EA6" w:rsidP="001A0EA6">
      <w:pPr>
        <w:suppressAutoHyphens w:val="0"/>
        <w:spacing w:line="240" w:lineRule="auto"/>
        <w:jc w:val="both"/>
        <w:rPr>
          <w:lang w:eastAsia="pl-PL"/>
        </w:rPr>
      </w:pPr>
      <w:r w:rsidRPr="00CE033E">
        <w:rPr>
          <w:rFonts w:ascii="Times New Roman" w:hAnsi="Times New Roman" w:cs="Times New Roman"/>
          <w:sz w:val="24"/>
          <w:szCs w:val="24"/>
          <w:lang w:eastAsia="pl-PL"/>
        </w:rPr>
        <w:t>45 110000-1 Roboty w zakresie burzenia i rozbiórki obiektów budowlanych, roboty ziemne</w:t>
      </w:r>
    </w:p>
    <w:p w14:paraId="34B0A2C1" w14:textId="77777777" w:rsidR="001A0EA6" w:rsidRPr="00CE033E" w:rsidRDefault="001A0EA6" w:rsidP="001A0EA6">
      <w:pPr>
        <w:suppressAutoHyphens w:val="0"/>
        <w:spacing w:line="240" w:lineRule="auto"/>
        <w:jc w:val="both"/>
        <w:rPr>
          <w:lang w:eastAsia="pl-PL"/>
        </w:rPr>
      </w:pPr>
      <w:r w:rsidRPr="00CE033E">
        <w:rPr>
          <w:rFonts w:ascii="Times New Roman" w:hAnsi="Times New Roman" w:cs="Times New Roman"/>
          <w:sz w:val="24"/>
          <w:szCs w:val="24"/>
          <w:lang w:eastAsia="pl-PL"/>
        </w:rPr>
        <w:t>45 230000-8 Roboty budowlane w zakresie dróg, wyrównanie terenu</w:t>
      </w:r>
    </w:p>
    <w:p w14:paraId="77609875" w14:textId="77777777" w:rsidR="001A0EA6" w:rsidRPr="00CE033E" w:rsidRDefault="001A0EA6" w:rsidP="001A0EA6">
      <w:pPr>
        <w:suppressAutoHyphens w:val="0"/>
        <w:spacing w:line="240" w:lineRule="auto"/>
        <w:jc w:val="both"/>
        <w:rPr>
          <w:lang w:eastAsia="pl-PL"/>
        </w:rPr>
      </w:pPr>
      <w:r w:rsidRPr="00CE033E">
        <w:rPr>
          <w:rFonts w:ascii="Times New Roman" w:hAnsi="Times New Roman" w:cs="Times New Roman"/>
          <w:sz w:val="24"/>
          <w:szCs w:val="24"/>
          <w:lang w:eastAsia="pl-PL"/>
        </w:rPr>
        <w:t>45 233000-9  Roboty w zakresie konstruowania, fundamentowania oraz wykonywania nawierzchni dróg</w:t>
      </w:r>
    </w:p>
    <w:p w14:paraId="4FC5B23F" w14:textId="245966D5" w:rsidR="001A0EA6" w:rsidRPr="00CE033E" w:rsidRDefault="001A0EA6" w:rsidP="001A0EA6">
      <w:pPr>
        <w:suppressAutoHyphens w:val="0"/>
        <w:spacing w:line="240" w:lineRule="auto"/>
        <w:jc w:val="both"/>
        <w:rPr>
          <w:lang w:eastAsia="pl-PL"/>
        </w:rPr>
      </w:pPr>
      <w:r w:rsidRPr="00CE033E">
        <w:rPr>
          <w:rFonts w:ascii="Times New Roman" w:hAnsi="Times New Roman" w:cs="Times New Roman"/>
          <w:sz w:val="24"/>
          <w:szCs w:val="24"/>
          <w:lang w:eastAsia="pl-PL"/>
        </w:rPr>
        <w:t>45 112730-1 Roboty w zakresie kształtowania dróg i autostrad</w:t>
      </w:r>
    </w:p>
    <w:p w14:paraId="6E53EA88" w14:textId="77777777" w:rsidR="001A0EA6" w:rsidRPr="00CE033E" w:rsidRDefault="001A0EA6" w:rsidP="001A0EA6">
      <w:pPr>
        <w:suppressAutoHyphens w:val="0"/>
        <w:spacing w:line="240" w:lineRule="auto"/>
        <w:jc w:val="both"/>
        <w:rPr>
          <w:lang w:eastAsia="pl-PL"/>
        </w:rPr>
      </w:pPr>
      <w:r w:rsidRPr="00CE033E">
        <w:rPr>
          <w:rFonts w:ascii="Times New Roman" w:hAnsi="Times New Roman" w:cs="Times New Roman"/>
          <w:sz w:val="24"/>
          <w:szCs w:val="24"/>
          <w:lang w:eastAsia="pl-PL"/>
        </w:rPr>
        <w:t>45 233123-7 Roboty budowlane w zakresie dróg podrzędnych</w:t>
      </w:r>
    </w:p>
    <w:p w14:paraId="666C204B" w14:textId="77777777" w:rsidR="009061BA" w:rsidRPr="00CE033E" w:rsidRDefault="009061BA" w:rsidP="009061BA">
      <w:pPr>
        <w:pStyle w:val="Akapitzlist"/>
        <w:autoSpaceDE w:val="0"/>
        <w:autoSpaceDN w:val="0"/>
        <w:ind w:left="432"/>
        <w:jc w:val="both"/>
        <w:textAlignment w:val="baseline"/>
        <w:rPr>
          <w:color w:val="FF0000"/>
          <w:kern w:val="3"/>
        </w:rPr>
      </w:pPr>
    </w:p>
    <w:p w14:paraId="4E1EC5DB" w14:textId="5569B014" w:rsidR="00E20CCD" w:rsidRPr="00CE033E" w:rsidRDefault="00E20CCD"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Termin wykonania zamówienia.</w:t>
      </w:r>
      <w:bookmarkEnd w:id="4"/>
      <w:bookmarkEnd w:id="5"/>
    </w:p>
    <w:p w14:paraId="2664265C" w14:textId="17FAA2F1" w:rsidR="00FF466A" w:rsidRPr="00CE033E" w:rsidRDefault="00E20CCD" w:rsidP="00CF1922">
      <w:pPr>
        <w:pStyle w:val="WW-Domylny"/>
        <w:spacing w:after="0"/>
        <w:ind w:left="360"/>
        <w:jc w:val="both"/>
        <w:rPr>
          <w:color w:val="000000"/>
          <w:sz w:val="22"/>
          <w:szCs w:val="22"/>
        </w:rPr>
      </w:pPr>
      <w:r w:rsidRPr="00CE033E">
        <w:rPr>
          <w:color w:val="000000"/>
          <w:sz w:val="22"/>
          <w:szCs w:val="22"/>
        </w:rPr>
        <w:t>Wykonawca jest zobowiązany do realizacji zamówienia</w:t>
      </w:r>
      <w:bookmarkStart w:id="6" w:name="_Toc62846645"/>
      <w:r w:rsidR="00603DB3" w:rsidRPr="00CE033E">
        <w:rPr>
          <w:color w:val="000000"/>
          <w:sz w:val="22"/>
          <w:szCs w:val="22"/>
        </w:rPr>
        <w:t xml:space="preserve"> w terminie </w:t>
      </w:r>
      <w:r w:rsidR="00F75FA4" w:rsidRPr="00CE033E">
        <w:rPr>
          <w:color w:val="000000"/>
          <w:sz w:val="22"/>
          <w:szCs w:val="22"/>
        </w:rPr>
        <w:t xml:space="preserve">do </w:t>
      </w:r>
      <w:r w:rsidR="008509B9" w:rsidRPr="00CE033E">
        <w:rPr>
          <w:color w:val="000000"/>
          <w:sz w:val="22"/>
          <w:szCs w:val="22"/>
        </w:rPr>
        <w:t>3</w:t>
      </w:r>
      <w:r w:rsidR="00943EA2" w:rsidRPr="00CE033E">
        <w:rPr>
          <w:color w:val="000000"/>
          <w:sz w:val="22"/>
          <w:szCs w:val="22"/>
        </w:rPr>
        <w:t>1</w:t>
      </w:r>
      <w:r w:rsidR="001C290E" w:rsidRPr="00CE033E">
        <w:rPr>
          <w:color w:val="000000"/>
          <w:sz w:val="22"/>
          <w:szCs w:val="22"/>
        </w:rPr>
        <w:t>.1</w:t>
      </w:r>
      <w:r w:rsidR="008509B9" w:rsidRPr="00CE033E">
        <w:rPr>
          <w:color w:val="000000"/>
          <w:sz w:val="22"/>
          <w:szCs w:val="22"/>
        </w:rPr>
        <w:t>0</w:t>
      </w:r>
      <w:r w:rsidR="00FA33DA" w:rsidRPr="00CE033E">
        <w:rPr>
          <w:color w:val="000000"/>
          <w:sz w:val="22"/>
          <w:szCs w:val="22"/>
        </w:rPr>
        <w:t>.2023</w:t>
      </w:r>
      <w:r w:rsidR="00943EA2" w:rsidRPr="00CE033E">
        <w:rPr>
          <w:color w:val="000000"/>
          <w:sz w:val="22"/>
          <w:szCs w:val="22"/>
        </w:rPr>
        <w:t>.</w:t>
      </w:r>
    </w:p>
    <w:p w14:paraId="68C2325E" w14:textId="77777777" w:rsidR="005D4FC0" w:rsidRPr="00CE033E" w:rsidRDefault="005D4FC0" w:rsidP="00CF1922">
      <w:pPr>
        <w:pStyle w:val="WW-Domylny"/>
        <w:spacing w:after="0"/>
        <w:ind w:left="360"/>
        <w:jc w:val="both"/>
        <w:rPr>
          <w:color w:val="000000"/>
          <w:sz w:val="22"/>
          <w:szCs w:val="22"/>
        </w:rPr>
      </w:pPr>
    </w:p>
    <w:p w14:paraId="0AE90109" w14:textId="589E0B68" w:rsidR="005D4FC0" w:rsidRPr="00CE033E" w:rsidRDefault="00D00810" w:rsidP="005D4FC0">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Informacje o w</w:t>
      </w:r>
      <w:r w:rsidR="00AE0A86" w:rsidRPr="00CE033E">
        <w:rPr>
          <w:rStyle w:val="PodtytuZnak"/>
          <w:rFonts w:ascii="Times New Roman" w:hAnsi="Times New Roman" w:cs="Times New Roman"/>
          <w:b/>
        </w:rPr>
        <w:t>adium.</w:t>
      </w:r>
    </w:p>
    <w:p w14:paraId="5F98FB2E" w14:textId="77777777" w:rsidR="005D4FC0" w:rsidRPr="00CE033E" w:rsidRDefault="005D4FC0" w:rsidP="00CF1922">
      <w:pPr>
        <w:pStyle w:val="WW-Domylny"/>
        <w:spacing w:after="0"/>
        <w:ind w:left="360"/>
        <w:jc w:val="both"/>
        <w:rPr>
          <w:color w:val="000000"/>
          <w:sz w:val="22"/>
          <w:szCs w:val="22"/>
        </w:rPr>
      </w:pPr>
    </w:p>
    <w:p w14:paraId="3C7F0869" w14:textId="77777777" w:rsidR="005D4FC0" w:rsidRPr="00CE033E" w:rsidRDefault="005D4FC0" w:rsidP="00CF1922">
      <w:pPr>
        <w:pStyle w:val="WW-Domylny"/>
        <w:spacing w:after="0"/>
        <w:ind w:left="360"/>
        <w:jc w:val="both"/>
        <w:rPr>
          <w:color w:val="000000"/>
          <w:sz w:val="22"/>
          <w:szCs w:val="22"/>
        </w:rPr>
      </w:pPr>
    </w:p>
    <w:p w14:paraId="2E950C9C" w14:textId="7E1C3C38"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Zamawiający określa wadium na całość przedmiotu zamówienia w</w:t>
      </w:r>
      <w:r w:rsidR="001C290E" w:rsidRPr="00CE033E">
        <w:rPr>
          <w:rFonts w:ascii="Times New Roman" w:hAnsi="Times New Roman"/>
          <w:szCs w:val="24"/>
        </w:rPr>
        <w:t xml:space="preserve"> wysokości: </w:t>
      </w:r>
      <w:r w:rsidR="007C3643" w:rsidRPr="00CE033E">
        <w:rPr>
          <w:rFonts w:ascii="Times New Roman" w:hAnsi="Times New Roman"/>
          <w:szCs w:val="24"/>
        </w:rPr>
        <w:t>5</w:t>
      </w:r>
      <w:r w:rsidR="00160DCC" w:rsidRPr="00CE033E">
        <w:rPr>
          <w:rFonts w:ascii="Times New Roman" w:hAnsi="Times New Roman"/>
          <w:szCs w:val="24"/>
        </w:rPr>
        <w:t>5</w:t>
      </w:r>
      <w:r w:rsidRPr="00CE033E">
        <w:rPr>
          <w:rFonts w:ascii="Times New Roman" w:hAnsi="Times New Roman"/>
          <w:szCs w:val="24"/>
        </w:rPr>
        <w:t xml:space="preserve"> 000,00 zł, (słownie: </w:t>
      </w:r>
      <w:r w:rsidR="007C3643" w:rsidRPr="00CE033E">
        <w:rPr>
          <w:rFonts w:ascii="Times New Roman" w:hAnsi="Times New Roman"/>
          <w:szCs w:val="24"/>
        </w:rPr>
        <w:t>pięćdziesiąt</w:t>
      </w:r>
      <w:r w:rsidR="00160DCC" w:rsidRPr="00CE033E">
        <w:rPr>
          <w:rFonts w:ascii="Times New Roman" w:hAnsi="Times New Roman"/>
          <w:szCs w:val="24"/>
        </w:rPr>
        <w:t xml:space="preserve"> pięć tysięcy</w:t>
      </w:r>
      <w:r w:rsidRPr="00CE033E">
        <w:rPr>
          <w:rFonts w:ascii="Times New Roman" w:hAnsi="Times New Roman"/>
          <w:szCs w:val="24"/>
        </w:rPr>
        <w:t xml:space="preserve"> 00/100).</w:t>
      </w:r>
    </w:p>
    <w:p w14:paraId="27117E03"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Wadium może być wnoszone w jednej lub kilku następujących formach:</w:t>
      </w:r>
    </w:p>
    <w:p w14:paraId="651BFB8D" w14:textId="77777777" w:rsidR="005D4FC0" w:rsidRPr="00CE033E" w:rsidRDefault="005D4FC0" w:rsidP="00E30FC4">
      <w:pPr>
        <w:numPr>
          <w:ilvl w:val="2"/>
          <w:numId w:val="32"/>
        </w:numPr>
        <w:suppressAutoHyphens w:val="0"/>
        <w:spacing w:after="0" w:line="240" w:lineRule="auto"/>
        <w:jc w:val="both"/>
        <w:rPr>
          <w:rFonts w:ascii="Times New Roman" w:hAnsi="Times New Roman"/>
          <w:szCs w:val="24"/>
        </w:rPr>
      </w:pPr>
      <w:r w:rsidRPr="00CE033E">
        <w:rPr>
          <w:rFonts w:ascii="Times New Roman" w:hAnsi="Times New Roman"/>
          <w:szCs w:val="24"/>
        </w:rPr>
        <w:t>Pieniądzu</w:t>
      </w:r>
    </w:p>
    <w:p w14:paraId="7D8E2E7B" w14:textId="77777777" w:rsidR="005D4FC0" w:rsidRPr="00CE033E" w:rsidRDefault="005D4FC0" w:rsidP="00E30FC4">
      <w:pPr>
        <w:numPr>
          <w:ilvl w:val="2"/>
          <w:numId w:val="32"/>
        </w:numPr>
        <w:suppressAutoHyphens w:val="0"/>
        <w:spacing w:after="0" w:line="240" w:lineRule="auto"/>
        <w:jc w:val="both"/>
        <w:rPr>
          <w:rFonts w:ascii="Times New Roman" w:hAnsi="Times New Roman"/>
          <w:szCs w:val="24"/>
        </w:rPr>
      </w:pPr>
      <w:r w:rsidRPr="00CE033E">
        <w:rPr>
          <w:rFonts w:ascii="Times New Roman" w:hAnsi="Times New Roman"/>
          <w:szCs w:val="24"/>
        </w:rPr>
        <w:t>gwarancjach bankowych</w:t>
      </w:r>
    </w:p>
    <w:p w14:paraId="529A11DA" w14:textId="77777777" w:rsidR="005D4FC0" w:rsidRPr="00CE033E" w:rsidRDefault="005D4FC0" w:rsidP="00E30FC4">
      <w:pPr>
        <w:numPr>
          <w:ilvl w:val="2"/>
          <w:numId w:val="32"/>
        </w:numPr>
        <w:suppressAutoHyphens w:val="0"/>
        <w:spacing w:after="0" w:line="240" w:lineRule="auto"/>
        <w:jc w:val="both"/>
        <w:rPr>
          <w:rFonts w:ascii="Times New Roman" w:hAnsi="Times New Roman" w:cs="Times New Roman"/>
          <w:szCs w:val="24"/>
        </w:rPr>
      </w:pPr>
      <w:r w:rsidRPr="00CE033E">
        <w:rPr>
          <w:rFonts w:ascii="Times New Roman" w:hAnsi="Times New Roman" w:cs="Times New Roman"/>
          <w:szCs w:val="24"/>
        </w:rPr>
        <w:t>gwarancjach ubezpieczeniowych</w:t>
      </w:r>
    </w:p>
    <w:p w14:paraId="7BABCB0F" w14:textId="77777777" w:rsidR="005D4FC0" w:rsidRPr="00CE033E" w:rsidRDefault="005D4FC0" w:rsidP="00E30FC4">
      <w:pPr>
        <w:numPr>
          <w:ilvl w:val="2"/>
          <w:numId w:val="32"/>
        </w:numPr>
        <w:suppressAutoHyphens w:val="0"/>
        <w:spacing w:after="0" w:line="240" w:lineRule="auto"/>
        <w:jc w:val="both"/>
        <w:rPr>
          <w:rFonts w:ascii="Times New Roman" w:hAnsi="Times New Roman" w:cs="Times New Roman"/>
          <w:szCs w:val="24"/>
        </w:rPr>
      </w:pPr>
      <w:r w:rsidRPr="00CE033E">
        <w:rPr>
          <w:rFonts w:ascii="Times New Roman" w:hAnsi="Times New Roman" w:cs="Times New Roman"/>
        </w:rPr>
        <w:t>poręczeniach udzielanych przez podmioty, o których mowa w art. 6b ust. 5 pkt 2 ustawy z dnia 9 listopada 2000 r. o utworzeniu Polskiej Agencji Rozwoju Przedsiębiorczości (Dz. U. z 2019 r. poz. 310, 836 i 1572). </w:t>
      </w:r>
    </w:p>
    <w:p w14:paraId="0899E9C0" w14:textId="77777777" w:rsidR="005D4FC0" w:rsidRPr="00CE033E" w:rsidRDefault="005D4FC0" w:rsidP="00E30FC4">
      <w:pPr>
        <w:numPr>
          <w:ilvl w:val="1"/>
          <w:numId w:val="33"/>
        </w:numPr>
        <w:suppressAutoHyphens w:val="0"/>
        <w:spacing w:after="0" w:line="240" w:lineRule="auto"/>
        <w:jc w:val="both"/>
        <w:rPr>
          <w:rFonts w:ascii="Times New Roman" w:hAnsi="Times New Roman" w:cs="Times New Roman"/>
          <w:szCs w:val="24"/>
        </w:rPr>
      </w:pPr>
      <w:r w:rsidRPr="00CE033E">
        <w:rPr>
          <w:rFonts w:ascii="Times New Roman" w:hAnsi="Times New Roman" w:cs="Times New Roman"/>
          <w:szCs w:val="24"/>
        </w:rPr>
        <w:t xml:space="preserve">Wadium wnoszone w pieniądzu wpłaca się przelewem na rachunek bankowy Zamawiającego </w:t>
      </w:r>
    </w:p>
    <w:p w14:paraId="13A9226D" w14:textId="77777777" w:rsidR="005D4FC0" w:rsidRPr="00CE033E" w:rsidRDefault="005D4FC0" w:rsidP="005D4FC0">
      <w:pPr>
        <w:spacing w:after="0" w:line="240" w:lineRule="auto"/>
        <w:ind w:left="574" w:firstLine="134"/>
        <w:jc w:val="both"/>
        <w:rPr>
          <w:rFonts w:ascii="Times New Roman" w:hAnsi="Times New Roman" w:cs="Times New Roman"/>
          <w:szCs w:val="24"/>
        </w:rPr>
      </w:pPr>
      <w:r w:rsidRPr="00CE033E">
        <w:rPr>
          <w:rFonts w:ascii="Times New Roman" w:hAnsi="Times New Roman" w:cs="Times New Roman"/>
          <w:szCs w:val="24"/>
        </w:rPr>
        <w:t>nr 09 9354 0007 0070 0700 0420 0039 BS Sejny, o/Puńsk.</w:t>
      </w:r>
    </w:p>
    <w:p w14:paraId="5A9A6180" w14:textId="77777777" w:rsidR="005D4FC0" w:rsidRPr="00CE033E" w:rsidRDefault="005D4FC0" w:rsidP="00E30FC4">
      <w:pPr>
        <w:numPr>
          <w:ilvl w:val="1"/>
          <w:numId w:val="33"/>
        </w:numPr>
        <w:suppressAutoHyphens w:val="0"/>
        <w:spacing w:after="0" w:line="240" w:lineRule="auto"/>
        <w:jc w:val="both"/>
        <w:rPr>
          <w:rFonts w:ascii="Times New Roman" w:hAnsi="Times New Roman" w:cs="Times New Roman"/>
          <w:szCs w:val="24"/>
        </w:rPr>
      </w:pPr>
      <w:r w:rsidRPr="00CE033E">
        <w:rPr>
          <w:rFonts w:ascii="Times New Roman" w:hAnsi="Times New Roman" w:cs="Times New Roman"/>
          <w:szCs w:val="24"/>
        </w:rPr>
        <w:t>Wadium w pieniądzu musi być wniesione przed upływem terminu składania ofert, przy czym za termin wniesienia wadium w formie pieniężnej przyjmuje się termin uznania na rachunku bankowym Zamawiającego.</w:t>
      </w:r>
    </w:p>
    <w:p w14:paraId="6F9B444A" w14:textId="7A718C54" w:rsidR="005D4FC0" w:rsidRPr="00CE033E" w:rsidRDefault="005D4FC0" w:rsidP="00E30FC4">
      <w:pPr>
        <w:numPr>
          <w:ilvl w:val="1"/>
          <w:numId w:val="33"/>
        </w:numPr>
        <w:suppressAutoHyphens w:val="0"/>
        <w:spacing w:after="0" w:line="240" w:lineRule="auto"/>
        <w:jc w:val="both"/>
        <w:rPr>
          <w:rFonts w:ascii="Times New Roman" w:hAnsi="Times New Roman" w:cs="Times New Roman"/>
          <w:szCs w:val="24"/>
        </w:rPr>
      </w:pPr>
      <w:r w:rsidRPr="00CE033E">
        <w:rPr>
          <w:rFonts w:ascii="Times New Roman" w:hAnsi="Times New Roman" w:cs="Times New Roman"/>
        </w:rPr>
        <w:t>Jeżeli wadium jest wnoszone w formie gwarancji lub poręczenia, o których mowa w art. 97 ust. 7 pkt 2–4 ustawy, wykonawca przekazuje zamawiającemu oryginał gwarancji lub poręczenia, w postaci elektronicznej</w:t>
      </w:r>
      <w:r w:rsidR="00FA33DA" w:rsidRPr="00CE033E">
        <w:rPr>
          <w:rFonts w:ascii="Times New Roman" w:hAnsi="Times New Roman" w:cs="Times New Roman"/>
        </w:rPr>
        <w:t xml:space="preserve"> na adres e-mail: r.witkowski</w:t>
      </w:r>
      <w:r w:rsidRPr="00CE033E">
        <w:rPr>
          <w:rFonts w:ascii="Times New Roman" w:hAnsi="Times New Roman" w:cs="Times New Roman"/>
        </w:rPr>
        <w:t>@ugpunsk.pl</w:t>
      </w:r>
      <w:r w:rsidRPr="00CE033E">
        <w:rPr>
          <w:rFonts w:ascii="Times New Roman" w:hAnsi="Times New Roman" w:cs="Times New Roman"/>
          <w:szCs w:val="24"/>
        </w:rPr>
        <w:t xml:space="preserve"> przed upływem terminu składania ofert.</w:t>
      </w:r>
    </w:p>
    <w:p w14:paraId="3297AE17" w14:textId="77777777" w:rsidR="005D4FC0" w:rsidRPr="00CE033E" w:rsidRDefault="005D4FC0" w:rsidP="005D4FC0">
      <w:pPr>
        <w:spacing w:after="0" w:line="240" w:lineRule="auto"/>
        <w:ind w:left="360"/>
        <w:jc w:val="both"/>
        <w:rPr>
          <w:rFonts w:ascii="Times New Roman" w:hAnsi="Times New Roman"/>
          <w:szCs w:val="24"/>
        </w:rPr>
      </w:pPr>
    </w:p>
    <w:p w14:paraId="7FFE6EB6" w14:textId="77777777" w:rsidR="005D4FC0" w:rsidRPr="00CE033E" w:rsidRDefault="005D4FC0" w:rsidP="005D4FC0">
      <w:pPr>
        <w:spacing w:after="0" w:line="240" w:lineRule="auto"/>
        <w:ind w:left="360"/>
        <w:jc w:val="both"/>
        <w:rPr>
          <w:rFonts w:ascii="Times New Roman" w:hAnsi="Times New Roman"/>
          <w:b/>
          <w:szCs w:val="24"/>
        </w:rPr>
      </w:pPr>
      <w:r w:rsidRPr="00CE033E">
        <w:rPr>
          <w:rFonts w:ascii="Times New Roman" w:hAnsi="Times New Roman"/>
          <w:b/>
          <w:szCs w:val="24"/>
        </w:rPr>
        <w:t>Nie należy załączać oryginału dokumentu wadialnego do oferty.</w:t>
      </w:r>
    </w:p>
    <w:p w14:paraId="5EEA2B76" w14:textId="77777777" w:rsidR="005D4FC0" w:rsidRPr="00CE033E" w:rsidRDefault="005D4FC0" w:rsidP="005D4FC0">
      <w:pPr>
        <w:spacing w:after="0" w:line="240" w:lineRule="auto"/>
        <w:ind w:left="360"/>
        <w:jc w:val="both"/>
        <w:rPr>
          <w:rFonts w:ascii="Times New Roman" w:hAnsi="Times New Roman"/>
          <w:b/>
          <w:sz w:val="24"/>
          <w:szCs w:val="24"/>
        </w:rPr>
      </w:pPr>
    </w:p>
    <w:p w14:paraId="589224B5"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Z treści poręczenia, lub gwarancji winno wynikać bezwarunkowe, na każde pisemne żądanie zgłoszone przez Zamawiającego w terminie związania ofertą, zobowiązanie Gwaranta do wypłaty Zamawiającemu pełnej kwoty wadium w okolicznościach określonych w art. 98 ust. 6 ustawy Prawo zamówień publicznych.</w:t>
      </w:r>
    </w:p>
    <w:p w14:paraId="79972198"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Wykonawca, który nie wniesie wadium, w tym również na przedłużony okres związania ofertą, lub nie zgodzi się na przedłużenie okresu związania ofertą, zostanie wykluczony z ubiegania się o udzielenie zamówienia publicznego.</w:t>
      </w:r>
    </w:p>
    <w:p w14:paraId="35F0CF5D"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Zamawiający żąda ponownego wniesienia wadium przez Wykonawcę któremu zwrócono wadium, jeżeli w wyniku rozstrzygnięcia odwołania jego oferta została wybrana jako najkorzystniejsza.</w:t>
      </w:r>
    </w:p>
    <w:p w14:paraId="724FE219"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14:paraId="7DA1C593" w14:textId="77777777" w:rsidR="005D4FC0" w:rsidRPr="00CE033E" w:rsidRDefault="005D4FC0" w:rsidP="00E30FC4">
      <w:pPr>
        <w:numPr>
          <w:ilvl w:val="1"/>
          <w:numId w:val="33"/>
        </w:numPr>
        <w:suppressAutoHyphens w:val="0"/>
        <w:spacing w:after="0" w:line="240" w:lineRule="auto"/>
        <w:jc w:val="both"/>
        <w:rPr>
          <w:rFonts w:ascii="Times New Roman" w:hAnsi="Times New Roman"/>
          <w:szCs w:val="24"/>
        </w:rPr>
      </w:pPr>
      <w:r w:rsidRPr="00CE033E">
        <w:rPr>
          <w:rFonts w:ascii="Times New Roman" w:hAnsi="Times New Roman"/>
          <w:szCs w:val="24"/>
        </w:rPr>
        <w:t xml:space="preserve"> Zamawiający zwraca niezwłocznie wadium na wniosek Wykonawcy, który wycofał ofertę przed upływem terminu składania ofert.</w:t>
      </w:r>
    </w:p>
    <w:p w14:paraId="167A3329" w14:textId="77777777" w:rsidR="005D4FC0" w:rsidRPr="00CE033E" w:rsidRDefault="005D4FC0" w:rsidP="005D4FC0">
      <w:pPr>
        <w:suppressAutoHyphens w:val="0"/>
        <w:spacing w:after="0" w:line="240" w:lineRule="auto"/>
        <w:ind w:left="574"/>
        <w:jc w:val="both"/>
        <w:rPr>
          <w:rFonts w:ascii="Times New Roman" w:hAnsi="Times New Roman"/>
          <w:szCs w:val="24"/>
        </w:rPr>
      </w:pPr>
    </w:p>
    <w:p w14:paraId="42259934" w14:textId="012C2AFF" w:rsidR="005D4FC0" w:rsidRPr="00CE033E" w:rsidRDefault="005D4FC0" w:rsidP="005D4FC0">
      <w:pPr>
        <w:shd w:val="clear" w:color="auto" w:fill="FFFFFF"/>
        <w:spacing w:before="72" w:line="240" w:lineRule="auto"/>
        <w:rPr>
          <w:rFonts w:ascii="Times New Roman" w:hAnsi="Times New Roman"/>
        </w:rPr>
      </w:pPr>
      <w:r w:rsidRPr="00CE033E">
        <w:rPr>
          <w:rStyle w:val="alb"/>
          <w:rFonts w:ascii="Times New Roman" w:hAnsi="Times New Roman"/>
        </w:rPr>
        <w:t>11. </w:t>
      </w:r>
      <w:r w:rsidRPr="00CE033E">
        <w:rPr>
          <w:rFonts w:ascii="Times New Roman" w:hAnsi="Times New Roman"/>
        </w:rPr>
        <w:t>Zamawiający, niezwłocznie, nie później jednak niż w terminie 7 dni od dnia złożenia wniosku zwraca wadium wykonawcy:</w:t>
      </w:r>
    </w:p>
    <w:p w14:paraId="37734306" w14:textId="77777777" w:rsidR="005D4FC0" w:rsidRPr="00CE033E" w:rsidRDefault="005D4FC0" w:rsidP="005D4FC0">
      <w:pPr>
        <w:pStyle w:val="Akapitzlist"/>
        <w:shd w:val="clear" w:color="auto" w:fill="FFFFFF"/>
        <w:spacing w:before="72"/>
        <w:ind w:left="360"/>
      </w:pPr>
      <w:r w:rsidRPr="00CE033E">
        <w:rPr>
          <w:rStyle w:val="alb"/>
        </w:rPr>
        <w:t xml:space="preserve">1) </w:t>
      </w:r>
      <w:r w:rsidRPr="00CE033E">
        <w:t>który wycofał ofertę przed upływem terminu składania ofert;</w:t>
      </w:r>
    </w:p>
    <w:p w14:paraId="5BDEFC91" w14:textId="77777777" w:rsidR="005D4FC0" w:rsidRPr="00CE033E" w:rsidRDefault="005D4FC0" w:rsidP="005D4FC0">
      <w:pPr>
        <w:pStyle w:val="Akapitzlist"/>
        <w:shd w:val="clear" w:color="auto" w:fill="FFFFFF"/>
        <w:spacing w:before="72"/>
        <w:ind w:left="360"/>
      </w:pPr>
      <w:r w:rsidRPr="00CE033E">
        <w:rPr>
          <w:rStyle w:val="alb"/>
        </w:rPr>
        <w:t xml:space="preserve">2) </w:t>
      </w:r>
      <w:r w:rsidRPr="00CE033E">
        <w:t>którego oferta została odrzucona;</w:t>
      </w:r>
    </w:p>
    <w:p w14:paraId="148C3A25" w14:textId="77777777" w:rsidR="005D4FC0" w:rsidRPr="00CE033E" w:rsidRDefault="005D4FC0" w:rsidP="005D4FC0">
      <w:pPr>
        <w:pStyle w:val="Akapitzlist"/>
        <w:shd w:val="clear" w:color="auto" w:fill="FFFFFF"/>
        <w:spacing w:before="72"/>
        <w:ind w:left="360"/>
      </w:pPr>
      <w:r w:rsidRPr="00CE033E">
        <w:rPr>
          <w:rStyle w:val="alb"/>
        </w:rPr>
        <w:lastRenderedPageBreak/>
        <w:t xml:space="preserve">3) </w:t>
      </w:r>
      <w:r w:rsidRPr="00CE033E">
        <w:t>po wyborze najkorzystniejszej oferty, z wyjątkiem wykonawcy, którego oferta została wybrana jako najkorzystniejsza;</w:t>
      </w:r>
    </w:p>
    <w:p w14:paraId="629F4D65" w14:textId="77777777" w:rsidR="005D4FC0" w:rsidRPr="00CE033E" w:rsidRDefault="005D4FC0" w:rsidP="005D4FC0">
      <w:pPr>
        <w:pStyle w:val="Akapitzlist"/>
        <w:shd w:val="clear" w:color="auto" w:fill="FFFFFF"/>
        <w:spacing w:before="72"/>
        <w:ind w:left="360"/>
      </w:pPr>
      <w:r w:rsidRPr="00CE033E">
        <w:rPr>
          <w:rStyle w:val="alb"/>
        </w:rPr>
        <w:t xml:space="preserve">4) </w:t>
      </w:r>
      <w:r w:rsidRPr="00CE033E">
        <w:t>po unieważnieniu postępowania, w przypadku gdy nie zostało rozstrzygnięte odwołanie na czynność unieważnienia albo nie upłynął termin do jego wniesienia.</w:t>
      </w:r>
    </w:p>
    <w:p w14:paraId="1468FF20" w14:textId="26D085DE" w:rsidR="005D4FC0" w:rsidRPr="00CE033E" w:rsidRDefault="005D4FC0" w:rsidP="005D4FC0">
      <w:pPr>
        <w:shd w:val="clear" w:color="auto" w:fill="FFFFFF"/>
        <w:spacing w:before="72" w:line="240" w:lineRule="auto"/>
        <w:ind w:firstLine="360"/>
        <w:rPr>
          <w:rFonts w:ascii="Times New Roman" w:hAnsi="Times New Roman"/>
        </w:rPr>
      </w:pPr>
      <w:r w:rsidRPr="00CE033E">
        <w:rPr>
          <w:rStyle w:val="alb"/>
          <w:rFonts w:ascii="Times New Roman" w:hAnsi="Times New Roman"/>
        </w:rPr>
        <w:t>12. </w:t>
      </w:r>
      <w:r w:rsidRPr="00CE033E">
        <w:rPr>
          <w:rFonts w:ascii="Times New Roman" w:hAnsi="Times New Roman"/>
        </w:rPr>
        <w:t>Złożenie wniosku o zwrot wadium, o którym mowa w ust. 2, powoduje rozwiązanie stosunku prawnego z wykonawcą wraz z utratą przez niego prawa do korzystania ze środków ochrony prawnej, o których mowa w dziale IX ustawy PZP.</w:t>
      </w:r>
    </w:p>
    <w:p w14:paraId="1B102387" w14:textId="28AC6F6A" w:rsidR="005D4FC0" w:rsidRPr="00CE033E" w:rsidRDefault="005D4FC0" w:rsidP="005D4FC0">
      <w:pPr>
        <w:shd w:val="clear" w:color="auto" w:fill="FFFFFF"/>
        <w:spacing w:before="72" w:line="240" w:lineRule="auto"/>
        <w:rPr>
          <w:rFonts w:ascii="Times New Roman" w:hAnsi="Times New Roman"/>
        </w:rPr>
      </w:pPr>
      <w:r w:rsidRPr="00CE033E">
        <w:rPr>
          <w:rStyle w:val="alb"/>
          <w:rFonts w:ascii="Times New Roman" w:hAnsi="Times New Roman"/>
        </w:rPr>
        <w:t>13. </w:t>
      </w:r>
      <w:r w:rsidRPr="00CE033E">
        <w:rPr>
          <w:rFonts w:ascii="Times New Roman" w:hAnsi="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52FAEA9" w14:textId="7A3B0035" w:rsidR="005D4FC0" w:rsidRPr="00CE033E" w:rsidRDefault="005D4FC0" w:rsidP="005D4FC0">
      <w:pPr>
        <w:shd w:val="clear" w:color="auto" w:fill="FFFFFF"/>
        <w:spacing w:before="72" w:line="240" w:lineRule="auto"/>
        <w:rPr>
          <w:rFonts w:ascii="Times New Roman" w:hAnsi="Times New Roman"/>
        </w:rPr>
      </w:pPr>
      <w:r w:rsidRPr="00CE033E">
        <w:rPr>
          <w:rStyle w:val="alb"/>
          <w:rFonts w:ascii="Times New Roman" w:hAnsi="Times New Roman"/>
        </w:rPr>
        <w:t>14. </w:t>
      </w:r>
      <w:r w:rsidRPr="00CE033E">
        <w:rPr>
          <w:rFonts w:ascii="Times New Roman" w:hAnsi="Times New Roman"/>
        </w:rPr>
        <w:t>Zamawiający zwraca wadium wniesione w innej formie niż w pieniądzu poprzez złożenie gwarantowi lub poręczycielowi oświadczenia o zwolnieniu wadium.</w:t>
      </w:r>
    </w:p>
    <w:p w14:paraId="214C6136" w14:textId="155FC0D7" w:rsidR="005D4FC0" w:rsidRPr="00CE033E" w:rsidRDefault="005D4FC0" w:rsidP="005D4FC0">
      <w:pPr>
        <w:shd w:val="clear" w:color="auto" w:fill="FFFFFF"/>
        <w:spacing w:before="72" w:line="240" w:lineRule="auto"/>
        <w:rPr>
          <w:rFonts w:ascii="Times New Roman" w:hAnsi="Times New Roman"/>
        </w:rPr>
      </w:pPr>
      <w:r w:rsidRPr="00CE033E">
        <w:rPr>
          <w:rStyle w:val="alb"/>
          <w:rFonts w:ascii="Times New Roman" w:hAnsi="Times New Roman"/>
        </w:rPr>
        <w:t>15. </w:t>
      </w:r>
      <w:r w:rsidRPr="00CE033E">
        <w:rPr>
          <w:rFonts w:ascii="Times New Roman" w:hAnsi="Times New Roman"/>
        </w:rPr>
        <w:t>Zamawiający zatrzymuje wadium wraz z odsetkami, a w przypadku wadium wniesionego w formie gwarancji lub poręczenia, o których mowa w art. 97 ust. 7 pkt 2-4 ustawy PZP, występuje odpowiednio do gwaranta lub poręczyciela z żądaniem zapłaty wadium, jeżeli:</w:t>
      </w:r>
    </w:p>
    <w:p w14:paraId="0A3A29F7" w14:textId="71215B0A" w:rsidR="005D4FC0" w:rsidRPr="00CE033E" w:rsidRDefault="005D4FC0" w:rsidP="005D4FC0">
      <w:pPr>
        <w:pStyle w:val="Akapitzlist"/>
        <w:shd w:val="clear" w:color="auto" w:fill="FFFFFF"/>
        <w:spacing w:before="72"/>
        <w:ind w:left="360"/>
      </w:pPr>
      <w:r w:rsidRPr="00CE033E">
        <w:rPr>
          <w:rStyle w:val="alb"/>
        </w:rPr>
        <w:t>1)</w:t>
      </w:r>
      <w:r w:rsidR="00FA33DA" w:rsidRPr="00CE033E">
        <w:rPr>
          <w:rStyle w:val="alb"/>
        </w:rPr>
        <w:t xml:space="preserve"> </w:t>
      </w:r>
      <w:r w:rsidRPr="00CE033E">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746897EF" w14:textId="27AE7776" w:rsidR="005D4FC0" w:rsidRPr="00CE033E" w:rsidRDefault="005D4FC0" w:rsidP="005D4FC0">
      <w:pPr>
        <w:pStyle w:val="Akapitzlist"/>
        <w:shd w:val="clear" w:color="auto" w:fill="FFFFFF"/>
        <w:spacing w:before="72"/>
        <w:ind w:left="360"/>
      </w:pPr>
      <w:r w:rsidRPr="00CE033E">
        <w:rPr>
          <w:rStyle w:val="alb"/>
        </w:rPr>
        <w:t>2)</w:t>
      </w:r>
      <w:r w:rsidR="00FA33DA" w:rsidRPr="00CE033E">
        <w:rPr>
          <w:rStyle w:val="alb"/>
        </w:rPr>
        <w:t xml:space="preserve"> </w:t>
      </w:r>
      <w:r w:rsidRPr="00CE033E">
        <w:t>wykonawca, którego oferta została wybrana:</w:t>
      </w:r>
    </w:p>
    <w:p w14:paraId="6B99964C" w14:textId="6B29A1D6" w:rsidR="005D4FC0" w:rsidRPr="00CE033E" w:rsidRDefault="005D4FC0" w:rsidP="005D4FC0">
      <w:pPr>
        <w:pStyle w:val="Akapitzlist"/>
        <w:shd w:val="clear" w:color="auto" w:fill="FFFFFF"/>
        <w:spacing w:before="72"/>
        <w:ind w:left="360"/>
      </w:pPr>
      <w:r w:rsidRPr="00CE033E">
        <w:rPr>
          <w:rStyle w:val="alb"/>
        </w:rPr>
        <w:t>a)</w:t>
      </w:r>
      <w:r w:rsidR="00FA33DA" w:rsidRPr="00CE033E">
        <w:rPr>
          <w:rStyle w:val="alb"/>
        </w:rPr>
        <w:t xml:space="preserve"> </w:t>
      </w:r>
      <w:r w:rsidRPr="00CE033E">
        <w:t>odmówił podpisania umowy w sprawie zamówienia publicznego na warunkach określonych w ofercie,</w:t>
      </w:r>
    </w:p>
    <w:p w14:paraId="7E27BFCA" w14:textId="373282E2" w:rsidR="005D4FC0" w:rsidRPr="00CE033E" w:rsidRDefault="005D4FC0" w:rsidP="005D4FC0">
      <w:pPr>
        <w:pStyle w:val="Akapitzlist"/>
        <w:shd w:val="clear" w:color="auto" w:fill="FFFFFF"/>
        <w:spacing w:before="72"/>
        <w:ind w:left="360"/>
      </w:pPr>
      <w:r w:rsidRPr="00CE033E">
        <w:rPr>
          <w:rStyle w:val="alb"/>
        </w:rPr>
        <w:t>b)</w:t>
      </w:r>
      <w:r w:rsidR="00FA33DA" w:rsidRPr="00CE033E">
        <w:rPr>
          <w:rStyle w:val="alb"/>
        </w:rPr>
        <w:t xml:space="preserve"> </w:t>
      </w:r>
      <w:r w:rsidRPr="00CE033E">
        <w:t>nie wniósł wymaganego zabezpieczenia należytego wykonania umowy;</w:t>
      </w:r>
    </w:p>
    <w:p w14:paraId="55F5B506" w14:textId="27D3E08F" w:rsidR="005D4FC0" w:rsidRPr="00CE033E" w:rsidRDefault="005D4FC0" w:rsidP="005D4FC0">
      <w:pPr>
        <w:pStyle w:val="Akapitzlist"/>
        <w:shd w:val="clear" w:color="auto" w:fill="FFFFFF"/>
        <w:spacing w:before="72"/>
        <w:ind w:left="360"/>
      </w:pPr>
      <w:r w:rsidRPr="00CE033E">
        <w:rPr>
          <w:rStyle w:val="alb"/>
        </w:rPr>
        <w:t>3)</w:t>
      </w:r>
      <w:r w:rsidR="00FA33DA" w:rsidRPr="00CE033E">
        <w:rPr>
          <w:rStyle w:val="alb"/>
        </w:rPr>
        <w:t xml:space="preserve"> </w:t>
      </w:r>
      <w:r w:rsidRPr="00CE033E">
        <w:t>zawarcie umowy w sprawie zamówienia publicznego stało się niemożliwe z przyczyn leżących po stronie wykonawcy, którego oferta została wybrana.</w:t>
      </w:r>
    </w:p>
    <w:p w14:paraId="519A7C07" w14:textId="77777777" w:rsidR="005D4FC0" w:rsidRPr="00CE033E" w:rsidRDefault="005D4FC0" w:rsidP="00CF1922">
      <w:pPr>
        <w:pStyle w:val="WW-Domylny"/>
        <w:spacing w:after="0"/>
        <w:ind w:left="360"/>
        <w:jc w:val="both"/>
        <w:rPr>
          <w:color w:val="000000"/>
          <w:sz w:val="22"/>
          <w:szCs w:val="22"/>
        </w:rPr>
      </w:pPr>
    </w:p>
    <w:p w14:paraId="2CC0C037" w14:textId="77777777" w:rsidR="00FF466A" w:rsidRPr="00CE033E" w:rsidRDefault="00FF466A" w:rsidP="00CF1922">
      <w:pPr>
        <w:pStyle w:val="WW-Domylny"/>
        <w:spacing w:after="0"/>
        <w:ind w:left="360"/>
        <w:jc w:val="both"/>
        <w:rPr>
          <w:color w:val="000000"/>
          <w:sz w:val="22"/>
          <w:szCs w:val="22"/>
        </w:rPr>
      </w:pPr>
    </w:p>
    <w:p w14:paraId="497594D3" w14:textId="2FFB94A7" w:rsidR="00E20CCD" w:rsidRPr="00CE033E" w:rsidRDefault="00EB49D6"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 xml:space="preserve">Podstawy wykluczenia z postępowania, o których mowa w art. 108 ust. 1 </w:t>
      </w:r>
      <w:r w:rsidR="004B7742" w:rsidRPr="00CE033E">
        <w:rPr>
          <w:rStyle w:val="PodtytuZnak"/>
          <w:rFonts w:ascii="Times New Roman" w:hAnsi="Times New Roman" w:cs="Times New Roman"/>
          <w:b/>
        </w:rPr>
        <w:t xml:space="preserve">oraz art. 109 ust. 1 pkt. 4,5,8 i 10 </w:t>
      </w:r>
      <w:r w:rsidRPr="00CE033E">
        <w:rPr>
          <w:rStyle w:val="PodtytuZnak"/>
          <w:rFonts w:ascii="Times New Roman" w:hAnsi="Times New Roman" w:cs="Times New Roman"/>
          <w:b/>
        </w:rPr>
        <w:t>ustawy Pzp oraz oświadczenia jakie należy złożyć wraz z ofertą oraz na wezwanie Zamawiającego</w:t>
      </w:r>
      <w:r w:rsidR="005C470D" w:rsidRPr="00CE033E">
        <w:rPr>
          <w:rStyle w:val="PodtytuZnak"/>
          <w:rFonts w:ascii="Times New Roman" w:hAnsi="Times New Roman" w:cs="Times New Roman"/>
          <w:b/>
        </w:rPr>
        <w:t xml:space="preserve"> oraz warunki udziału w postępowaniu</w:t>
      </w:r>
      <w:r w:rsidRPr="00CE033E">
        <w:rPr>
          <w:rStyle w:val="PodtytuZnak"/>
          <w:rFonts w:ascii="Times New Roman" w:hAnsi="Times New Roman" w:cs="Times New Roman"/>
          <w:b/>
        </w:rPr>
        <w:t>.</w:t>
      </w:r>
      <w:bookmarkEnd w:id="6"/>
    </w:p>
    <w:p w14:paraId="3EDB30E1" w14:textId="77777777" w:rsidR="003A597B" w:rsidRPr="00CE033E" w:rsidRDefault="003A597B" w:rsidP="00C57EF7">
      <w:pPr>
        <w:numPr>
          <w:ilvl w:val="2"/>
          <w:numId w:val="3"/>
        </w:numPr>
        <w:tabs>
          <w:tab w:val="clear" w:pos="0"/>
          <w:tab w:val="num" w:pos="851"/>
        </w:tabs>
        <w:autoSpaceDE w:val="0"/>
        <w:autoSpaceDN w:val="0"/>
        <w:adjustRightInd w:val="0"/>
        <w:spacing w:before="240"/>
        <w:ind w:left="851" w:hanging="437"/>
        <w:rPr>
          <w:rFonts w:ascii="Times New Roman" w:hAnsi="Times New Roman" w:cs="Times New Roman"/>
        </w:rPr>
      </w:pPr>
      <w:r w:rsidRPr="00CE033E">
        <w:rPr>
          <w:rFonts w:ascii="Times New Roman" w:hAnsi="Times New Roman" w:cs="Times New Roman"/>
        </w:rPr>
        <w:t>Podstawy wykluczenia.</w:t>
      </w:r>
    </w:p>
    <w:p w14:paraId="79EEF37D" w14:textId="272108B6" w:rsidR="003A597B" w:rsidRPr="00CE033E" w:rsidRDefault="003A597B" w:rsidP="00CF1922">
      <w:pPr>
        <w:pStyle w:val="Akapitzlist11"/>
        <w:tabs>
          <w:tab w:val="num" w:pos="0"/>
        </w:tabs>
        <w:spacing w:line="276" w:lineRule="auto"/>
        <w:ind w:left="851"/>
        <w:jc w:val="both"/>
        <w:rPr>
          <w:sz w:val="22"/>
          <w:szCs w:val="22"/>
        </w:rPr>
      </w:pPr>
      <w:r w:rsidRPr="00CE033E">
        <w:rPr>
          <w:sz w:val="22"/>
          <w:szCs w:val="22"/>
        </w:rPr>
        <w:t xml:space="preserve">O udzielenie zamówienia mogą ubiegać się Wykonawcy, którzy nie podlegają wykluczeniu z postępowania na podstawie art. 108 ust. 1 </w:t>
      </w:r>
      <w:r w:rsidR="009061BA" w:rsidRPr="00CE033E">
        <w:rPr>
          <w:sz w:val="22"/>
          <w:szCs w:val="22"/>
        </w:rPr>
        <w:t>oraz art. 109 ust. 1 pkt. 4,5</w:t>
      </w:r>
      <w:r w:rsidR="00D51830" w:rsidRPr="00CE033E">
        <w:rPr>
          <w:sz w:val="22"/>
          <w:szCs w:val="22"/>
        </w:rPr>
        <w:t>, 8 i 10 ustawy Pzp</w:t>
      </w:r>
      <w:r w:rsidRPr="00CE033E">
        <w:rPr>
          <w:sz w:val="22"/>
          <w:szCs w:val="22"/>
        </w:rPr>
        <w:t>.</w:t>
      </w:r>
      <w:r w:rsidR="00D51830" w:rsidRPr="00CE033E">
        <w:rPr>
          <w:sz w:val="22"/>
          <w:szCs w:val="22"/>
        </w:rPr>
        <w:t xml:space="preserve"> Z</w:t>
      </w:r>
      <w:r w:rsidRPr="00CE033E">
        <w:rPr>
          <w:sz w:val="22"/>
          <w:szCs w:val="22"/>
        </w:rPr>
        <w:t xml:space="preserve"> postępowania wyklucza się Wykonawcę:</w:t>
      </w:r>
    </w:p>
    <w:p w14:paraId="5EFFF4C0" w14:textId="77777777" w:rsidR="003A597B" w:rsidRPr="00CE033E" w:rsidRDefault="003A597B" w:rsidP="00C57EF7">
      <w:pPr>
        <w:pStyle w:val="Akapitzlist11"/>
        <w:numPr>
          <w:ilvl w:val="0"/>
          <w:numId w:val="5"/>
        </w:numPr>
        <w:spacing w:line="276" w:lineRule="auto"/>
        <w:jc w:val="both"/>
        <w:rPr>
          <w:sz w:val="22"/>
          <w:szCs w:val="22"/>
        </w:rPr>
      </w:pPr>
      <w:r w:rsidRPr="00CE033E">
        <w:rPr>
          <w:sz w:val="22"/>
          <w:szCs w:val="22"/>
        </w:rPr>
        <w:t>będącego osobą fizyczną, którego prawomocnie skazano za przestępstwo:</w:t>
      </w:r>
    </w:p>
    <w:p w14:paraId="1C5D4AC9" w14:textId="77777777"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lastRenderedPageBreak/>
        <w:t>udziału w zorganizowanej grupie przestępczej albo związku mającym na celu popełnienie przestępstwa lub przestępstwa skarbowego, o którym mowa w</w:t>
      </w:r>
      <w:r w:rsidR="00770FED" w:rsidRPr="00CE033E">
        <w:rPr>
          <w:sz w:val="22"/>
          <w:szCs w:val="22"/>
        </w:rPr>
        <w:t> </w:t>
      </w:r>
      <w:r w:rsidRPr="00CE033E">
        <w:rPr>
          <w:sz w:val="22"/>
          <w:szCs w:val="22"/>
        </w:rPr>
        <w:t>art. 258 Kodeksu karnego,</w:t>
      </w:r>
    </w:p>
    <w:p w14:paraId="420ABD1D" w14:textId="77777777"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t>handlu ludźmi, o którym mowa w art. 189a Kodeksu karnego,</w:t>
      </w:r>
    </w:p>
    <w:p w14:paraId="30ADF5E3" w14:textId="77777777" w:rsidR="00A331DC" w:rsidRPr="00CE033E" w:rsidRDefault="00A331DC" w:rsidP="00A331DC">
      <w:pPr>
        <w:pStyle w:val="Akapitzlist11"/>
        <w:numPr>
          <w:ilvl w:val="1"/>
          <w:numId w:val="6"/>
        </w:numPr>
        <w:spacing w:line="276" w:lineRule="auto"/>
        <w:ind w:left="1701" w:hanging="425"/>
        <w:jc w:val="both"/>
        <w:rPr>
          <w:sz w:val="22"/>
          <w:szCs w:val="22"/>
        </w:rPr>
      </w:pPr>
      <w:r w:rsidRPr="00CE033E">
        <w:rPr>
          <w:sz w:val="22"/>
          <w:szCs w:val="22"/>
        </w:rPr>
        <w:t>o którym mowa w art. 228–230a, art. 250a Kodeksu karnego lub w art. 46 lub art. 47 lub art. 48 ustawy z dnia 25 czerwca 2010 r. o sporcie (t.j. (Dz. U. z 2020 r. poz. 1133 oraz z 2021 r. poz. 2054), oraz w art. 54 ust. 1–4 ustawy z dnia 12 maja 2011 r. o refundacji leków, środków spożywczych specjalnego przeznaczenia żywieniowego oraz wyrobów medycznych (Dz. U. z 2021 r. poz. 523, 1292, 1559 i 2054).</w:t>
      </w:r>
    </w:p>
    <w:p w14:paraId="46E09904" w14:textId="77777777"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t>finansowania przestępstwa o charakterze terrorystycznym, o którym mowa w</w:t>
      </w:r>
      <w:r w:rsidR="00770FED" w:rsidRPr="00CE033E">
        <w:rPr>
          <w:sz w:val="22"/>
          <w:szCs w:val="22"/>
        </w:rPr>
        <w:t> </w:t>
      </w:r>
      <w:r w:rsidRPr="00CE033E">
        <w:rPr>
          <w:sz w:val="22"/>
          <w:szCs w:val="22"/>
        </w:rPr>
        <w:t>art. 165a Kodeksu karnego, lub przestępstwo udaremniania lub utrudniania stwierdzenia przestępnego pochodzenia pieniędzy lub ukrywania ich pochodzenia, o którym mowa w art. 299 Kodeksu karnego,</w:t>
      </w:r>
    </w:p>
    <w:p w14:paraId="315B0166" w14:textId="77777777"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t>o charakterze terrorystycznym, o którym mowa w art. 115 § 20 Kodeksu karnego, lub mające na celu popełnienie tego przestępstwa,</w:t>
      </w:r>
    </w:p>
    <w:p w14:paraId="0B5182D2" w14:textId="16A966BE" w:rsidR="003A597B" w:rsidRPr="00CE033E" w:rsidRDefault="003A597B" w:rsidP="00C57EF7">
      <w:pPr>
        <w:pStyle w:val="Akapitzlist11"/>
        <w:numPr>
          <w:ilvl w:val="1"/>
          <w:numId w:val="6"/>
        </w:numPr>
        <w:tabs>
          <w:tab w:val="left" w:pos="1701"/>
        </w:tabs>
        <w:spacing w:line="276" w:lineRule="auto"/>
        <w:ind w:left="1701" w:hanging="425"/>
        <w:jc w:val="both"/>
        <w:rPr>
          <w:sz w:val="22"/>
          <w:szCs w:val="22"/>
        </w:rPr>
      </w:pPr>
      <w:r w:rsidRPr="00CE033E">
        <w:rPr>
          <w:sz w:val="22"/>
          <w:szCs w:val="22"/>
        </w:rPr>
        <w:t xml:space="preserve">powierzenia wykonywania pracy małoletniemu cudzoziemcowi, o którym mowa w art. 9 ust. 2 ustawy z dnia 15 czerwca 2012 r. o skutkach powierzania wykonywania pracy cudzoziemcom przebywającym wbrew przepisom na terytorium Rzeczpospolitej Polskiej (Dz. U. </w:t>
      </w:r>
      <w:r w:rsidR="005F7DD9" w:rsidRPr="00CE033E">
        <w:rPr>
          <w:sz w:val="22"/>
          <w:szCs w:val="22"/>
        </w:rPr>
        <w:t>z 2012 r., p</w:t>
      </w:r>
      <w:r w:rsidRPr="00CE033E">
        <w:rPr>
          <w:sz w:val="22"/>
          <w:szCs w:val="22"/>
        </w:rPr>
        <w:t>oz. 769</w:t>
      </w:r>
      <w:r w:rsidR="005F7DD9" w:rsidRPr="00CE033E">
        <w:rPr>
          <w:sz w:val="22"/>
          <w:szCs w:val="22"/>
        </w:rPr>
        <w:t xml:space="preserve"> z późn. zm.</w:t>
      </w:r>
      <w:r w:rsidRPr="00CE033E">
        <w:rPr>
          <w:sz w:val="22"/>
          <w:szCs w:val="22"/>
        </w:rPr>
        <w:t>),</w:t>
      </w:r>
    </w:p>
    <w:p w14:paraId="511460D2" w14:textId="77777777"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t>przeciwko obrotowi gospodarczemu, o których mowa w art. 296–307 Kodeksu karnego, przestępstwo oszustwa, o którym mowa w art. 286 Kodeksu karnego, przestępstwo przeciwko wiarygodności dokumentów, o</w:t>
      </w:r>
      <w:r w:rsidR="00770FED" w:rsidRPr="00CE033E">
        <w:rPr>
          <w:sz w:val="22"/>
          <w:szCs w:val="22"/>
        </w:rPr>
        <w:t> </w:t>
      </w:r>
      <w:r w:rsidRPr="00CE033E">
        <w:rPr>
          <w:sz w:val="22"/>
          <w:szCs w:val="22"/>
        </w:rPr>
        <w:t>których mowa w art. 270–277d Kodeksu karnego, lub przestępstwo skarbowe,</w:t>
      </w:r>
    </w:p>
    <w:p w14:paraId="15D32A6A" w14:textId="7BD73EB1" w:rsidR="003A597B" w:rsidRPr="00CE033E" w:rsidRDefault="003A597B" w:rsidP="00C57EF7">
      <w:pPr>
        <w:pStyle w:val="Akapitzlist11"/>
        <w:numPr>
          <w:ilvl w:val="1"/>
          <w:numId w:val="6"/>
        </w:numPr>
        <w:spacing w:line="276" w:lineRule="auto"/>
        <w:ind w:left="1701" w:hanging="425"/>
        <w:jc w:val="both"/>
        <w:rPr>
          <w:sz w:val="22"/>
          <w:szCs w:val="22"/>
        </w:rPr>
      </w:pPr>
      <w:r w:rsidRPr="00CE033E">
        <w:rPr>
          <w:sz w:val="22"/>
          <w:szCs w:val="22"/>
        </w:rPr>
        <w:t xml:space="preserve">o którym mowa w art. 9 ust. 1 i 3 lub art. 10 ustawy z dnia 15 czerwca 2012 r. o skutkach powierzania wykonywania pracy cudzoziemcom przebywającym wbrew przepisom na terytorium Rzeczypospolitej Polskiej </w:t>
      </w:r>
      <w:r w:rsidR="005F7DD9" w:rsidRPr="00CE033E">
        <w:rPr>
          <w:sz w:val="22"/>
          <w:szCs w:val="22"/>
        </w:rPr>
        <w:t>(Dz. U. z 2012 r., poz. 769 z późn. zm.),</w:t>
      </w:r>
      <w:r w:rsidRPr="00CE033E">
        <w:rPr>
          <w:sz w:val="22"/>
          <w:szCs w:val="22"/>
        </w:rPr>
        <w:t>– lub za odpowiedni czyn zabroniony określony w przepisach prawa obcego;</w:t>
      </w:r>
    </w:p>
    <w:p w14:paraId="610EDAFB" w14:textId="77777777" w:rsidR="003A597B" w:rsidRPr="00CE033E" w:rsidRDefault="003A597B" w:rsidP="00C57EF7">
      <w:pPr>
        <w:pStyle w:val="Akapitzlist11"/>
        <w:numPr>
          <w:ilvl w:val="0"/>
          <w:numId w:val="5"/>
        </w:numPr>
        <w:spacing w:line="276" w:lineRule="auto"/>
        <w:jc w:val="both"/>
        <w:rPr>
          <w:sz w:val="22"/>
          <w:szCs w:val="22"/>
        </w:rPr>
      </w:pPr>
      <w:r w:rsidRPr="00CE033E">
        <w:rPr>
          <w:sz w:val="22"/>
          <w:szCs w:val="22"/>
        </w:rPr>
        <w:t>jeżeli urzędującego członka jego organu zarządzającego lub nadzorczego, wspólnika spółki w spółce jawnej lub partnerskiej albo komplementariusza w</w:t>
      </w:r>
      <w:r w:rsidR="00CD313C" w:rsidRPr="00CE033E">
        <w:rPr>
          <w:sz w:val="22"/>
          <w:szCs w:val="22"/>
        </w:rPr>
        <w:t> </w:t>
      </w:r>
      <w:r w:rsidRPr="00CE033E">
        <w:rPr>
          <w:sz w:val="22"/>
          <w:szCs w:val="22"/>
        </w:rPr>
        <w:t>spółce komandytowej lub komandytowo-akcyjnej lub prokurenta prawomocnie skazano za przestępstwo, o którym mowa w pkt 1;</w:t>
      </w:r>
    </w:p>
    <w:p w14:paraId="11F3AB0C" w14:textId="77777777" w:rsidR="003A597B" w:rsidRPr="00CE033E" w:rsidRDefault="003A597B" w:rsidP="00C57EF7">
      <w:pPr>
        <w:pStyle w:val="Akapitzlist11"/>
        <w:numPr>
          <w:ilvl w:val="0"/>
          <w:numId w:val="5"/>
        </w:numPr>
        <w:spacing w:line="276" w:lineRule="auto"/>
        <w:jc w:val="both"/>
        <w:rPr>
          <w:sz w:val="22"/>
          <w:szCs w:val="22"/>
        </w:rPr>
      </w:pPr>
      <w:r w:rsidRPr="00CE033E">
        <w:rPr>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CD313C" w:rsidRPr="00CE033E">
        <w:rPr>
          <w:sz w:val="22"/>
          <w:szCs w:val="22"/>
        </w:rPr>
        <w:t> </w:t>
      </w:r>
      <w:r w:rsidRPr="00CE033E">
        <w:rPr>
          <w:sz w:val="22"/>
          <w:szCs w:val="22"/>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F5B95C" w14:textId="77777777" w:rsidR="003A597B" w:rsidRPr="00CE033E" w:rsidRDefault="003A597B" w:rsidP="00C57EF7">
      <w:pPr>
        <w:pStyle w:val="Akapitzlist11"/>
        <w:numPr>
          <w:ilvl w:val="0"/>
          <w:numId w:val="5"/>
        </w:numPr>
        <w:spacing w:line="276" w:lineRule="auto"/>
        <w:jc w:val="both"/>
        <w:rPr>
          <w:sz w:val="22"/>
          <w:szCs w:val="22"/>
        </w:rPr>
      </w:pPr>
      <w:r w:rsidRPr="00CE033E">
        <w:rPr>
          <w:sz w:val="22"/>
          <w:szCs w:val="22"/>
        </w:rPr>
        <w:lastRenderedPageBreak/>
        <w:t>wobec którego prawomocnie orzeczono zakaz ubiegania się o zamówienia publiczne;</w:t>
      </w:r>
    </w:p>
    <w:p w14:paraId="2CD4DBA2" w14:textId="0716EA56" w:rsidR="003A597B" w:rsidRPr="00CE033E" w:rsidRDefault="003A597B" w:rsidP="00C57EF7">
      <w:pPr>
        <w:pStyle w:val="Akapitzlist11"/>
        <w:numPr>
          <w:ilvl w:val="0"/>
          <w:numId w:val="5"/>
        </w:numPr>
        <w:spacing w:line="276" w:lineRule="auto"/>
        <w:jc w:val="both"/>
        <w:rPr>
          <w:sz w:val="22"/>
          <w:szCs w:val="22"/>
        </w:rPr>
      </w:pPr>
      <w:r w:rsidRPr="00CE033E">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CD313C" w:rsidRPr="00CE033E">
        <w:rPr>
          <w:sz w:val="22"/>
          <w:szCs w:val="22"/>
        </w:rPr>
        <w:t> </w:t>
      </w:r>
      <w:r w:rsidRPr="00CE033E">
        <w:rPr>
          <w:sz w:val="22"/>
          <w:szCs w:val="22"/>
        </w:rPr>
        <w:t>konsumentów</w:t>
      </w:r>
      <w:r w:rsidR="005F7DD9" w:rsidRPr="00CE033E">
        <w:rPr>
          <w:sz w:val="22"/>
          <w:szCs w:val="22"/>
        </w:rPr>
        <w:t xml:space="preserve"> (t.j. Dz. U. z 2021 r.</w:t>
      </w:r>
      <w:r w:rsidR="00C366E6" w:rsidRPr="00CE033E">
        <w:rPr>
          <w:sz w:val="22"/>
          <w:szCs w:val="22"/>
        </w:rPr>
        <w:t>,</w:t>
      </w:r>
      <w:r w:rsidR="000E4E76" w:rsidRPr="00CE033E">
        <w:rPr>
          <w:sz w:val="22"/>
          <w:szCs w:val="22"/>
        </w:rPr>
        <w:t xml:space="preserve"> poz. 275 </w:t>
      </w:r>
      <w:r w:rsidR="005F7DD9" w:rsidRPr="00CE033E">
        <w:rPr>
          <w:sz w:val="22"/>
          <w:szCs w:val="22"/>
        </w:rPr>
        <w:t>)</w:t>
      </w:r>
      <w:r w:rsidRPr="00CE033E">
        <w:rPr>
          <w:sz w:val="22"/>
          <w:szCs w:val="22"/>
        </w:rPr>
        <w:t>, złożyli odrębne oferty, oferty częściowe lub wnioski o</w:t>
      </w:r>
      <w:r w:rsidR="00CD313C" w:rsidRPr="00CE033E">
        <w:rPr>
          <w:sz w:val="22"/>
          <w:szCs w:val="22"/>
        </w:rPr>
        <w:t> </w:t>
      </w:r>
      <w:r w:rsidRPr="00CE033E">
        <w:rPr>
          <w:sz w:val="22"/>
          <w:szCs w:val="22"/>
        </w:rPr>
        <w:t>dopuszczenie do udziału w postępowaniu, chyba że wykażą, że przygotowali te oferty lub wnioski niezależnie od siebie;</w:t>
      </w:r>
    </w:p>
    <w:p w14:paraId="7CCC77CD" w14:textId="4FD10F87" w:rsidR="00295010" w:rsidRPr="00CE033E" w:rsidRDefault="003A597B" w:rsidP="00C57EF7">
      <w:pPr>
        <w:pStyle w:val="Akapitzlist11"/>
        <w:numPr>
          <w:ilvl w:val="0"/>
          <w:numId w:val="5"/>
        </w:numPr>
        <w:spacing w:line="276" w:lineRule="auto"/>
        <w:jc w:val="both"/>
        <w:rPr>
          <w:sz w:val="22"/>
          <w:szCs w:val="22"/>
        </w:rPr>
      </w:pPr>
      <w:r w:rsidRPr="00CE033E">
        <w:rPr>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w:t>
      </w:r>
      <w:r w:rsidR="005F7DD9" w:rsidRPr="00CE033E">
        <w:rPr>
          <w:sz w:val="22"/>
          <w:szCs w:val="22"/>
        </w:rPr>
        <w:t>(t.j. Dz. U. z 2021 r.</w:t>
      </w:r>
      <w:r w:rsidR="00C366E6" w:rsidRPr="00CE033E">
        <w:rPr>
          <w:sz w:val="22"/>
          <w:szCs w:val="22"/>
        </w:rPr>
        <w:t>,</w:t>
      </w:r>
      <w:r w:rsidR="000E4E76" w:rsidRPr="00CE033E">
        <w:rPr>
          <w:sz w:val="22"/>
          <w:szCs w:val="22"/>
        </w:rPr>
        <w:t xml:space="preserve"> poz. 275 </w:t>
      </w:r>
      <w:r w:rsidR="005F7DD9" w:rsidRPr="00CE033E">
        <w:rPr>
          <w:sz w:val="22"/>
          <w:szCs w:val="22"/>
        </w:rPr>
        <w:t xml:space="preserve">), </w:t>
      </w:r>
      <w:r w:rsidRPr="00CE033E">
        <w:rPr>
          <w:sz w:val="22"/>
          <w:szCs w:val="22"/>
        </w:rPr>
        <w:t xml:space="preserve"> chyba że spowodowane tym zakłócenie konkurencji może być wyeliminowane w inny sposób niż przez wykluczenie wykonawcy z udziału w postępowaniu o udzielenie zamówienia</w:t>
      </w:r>
      <w:r w:rsidR="00295010" w:rsidRPr="00CE033E">
        <w:rPr>
          <w:sz w:val="22"/>
          <w:szCs w:val="22"/>
        </w:rPr>
        <w:t>;</w:t>
      </w:r>
    </w:p>
    <w:p w14:paraId="48FE36C0" w14:textId="07BE179C" w:rsidR="00295010" w:rsidRPr="00CE033E" w:rsidRDefault="00295010" w:rsidP="00C57EF7">
      <w:pPr>
        <w:pStyle w:val="Akapitzlist11"/>
        <w:numPr>
          <w:ilvl w:val="0"/>
          <w:numId w:val="5"/>
        </w:numPr>
        <w:spacing w:line="276" w:lineRule="auto"/>
        <w:jc w:val="both"/>
        <w:rPr>
          <w:sz w:val="22"/>
          <w:szCs w:val="22"/>
        </w:rPr>
      </w:pPr>
      <w:r w:rsidRPr="00CE033E">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19B816" w14:textId="77777777" w:rsidR="00295010" w:rsidRPr="00CE033E" w:rsidRDefault="00295010" w:rsidP="00C57EF7">
      <w:pPr>
        <w:pStyle w:val="Akapitzlist11"/>
        <w:numPr>
          <w:ilvl w:val="0"/>
          <w:numId w:val="5"/>
        </w:numPr>
        <w:spacing w:line="276" w:lineRule="auto"/>
        <w:jc w:val="both"/>
        <w:rPr>
          <w:sz w:val="22"/>
          <w:szCs w:val="22"/>
        </w:rPr>
      </w:pPr>
      <w:r w:rsidRPr="00CE033E">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FDCBBB" w14:textId="229C6B7A" w:rsidR="00295010" w:rsidRPr="00CE033E" w:rsidRDefault="00295010" w:rsidP="00C57EF7">
      <w:pPr>
        <w:pStyle w:val="Akapitzlist11"/>
        <w:numPr>
          <w:ilvl w:val="0"/>
          <w:numId w:val="5"/>
        </w:numPr>
        <w:spacing w:line="276" w:lineRule="auto"/>
        <w:jc w:val="both"/>
        <w:rPr>
          <w:sz w:val="22"/>
          <w:szCs w:val="22"/>
        </w:rPr>
      </w:pPr>
      <w:r w:rsidRPr="00CE033E">
        <w:rPr>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5BDED32" w14:textId="2ACDBDF9" w:rsidR="00295010" w:rsidRPr="00CE033E" w:rsidRDefault="00295010" w:rsidP="00C57EF7">
      <w:pPr>
        <w:pStyle w:val="Akapitzlist11"/>
        <w:numPr>
          <w:ilvl w:val="0"/>
          <w:numId w:val="5"/>
        </w:numPr>
        <w:spacing w:line="276" w:lineRule="auto"/>
        <w:jc w:val="both"/>
        <w:rPr>
          <w:sz w:val="22"/>
          <w:szCs w:val="22"/>
        </w:rPr>
      </w:pPr>
      <w:r w:rsidRPr="00CE033E">
        <w:rPr>
          <w:sz w:val="22"/>
          <w:szCs w:val="22"/>
        </w:rPr>
        <w:t>który w wyniku lekkomyślności lub niedbalstwa przedstawił informacje wprowadzające w błąd, co mogło mieć istotny wpływ na decyzje podejmowane przez zamawiającego w postępowaniu o udzielenie zamówienia.</w:t>
      </w:r>
    </w:p>
    <w:p w14:paraId="3E1CE7A2" w14:textId="77777777" w:rsidR="00295010" w:rsidRPr="00CE033E" w:rsidRDefault="00295010" w:rsidP="00CF1922">
      <w:pPr>
        <w:pStyle w:val="Akapitzlist11"/>
        <w:spacing w:line="276" w:lineRule="auto"/>
        <w:ind w:left="0"/>
        <w:jc w:val="both"/>
        <w:rPr>
          <w:sz w:val="22"/>
          <w:szCs w:val="22"/>
        </w:rPr>
      </w:pPr>
    </w:p>
    <w:p w14:paraId="69A15DC7" w14:textId="77777777" w:rsidR="009718C1" w:rsidRPr="00CE033E" w:rsidRDefault="009718C1" w:rsidP="00C57EF7">
      <w:pPr>
        <w:numPr>
          <w:ilvl w:val="2"/>
          <w:numId w:val="3"/>
        </w:numPr>
        <w:tabs>
          <w:tab w:val="clear" w:pos="0"/>
        </w:tabs>
        <w:autoSpaceDE w:val="0"/>
        <w:autoSpaceDN w:val="0"/>
        <w:adjustRightInd w:val="0"/>
        <w:spacing w:before="240"/>
        <w:rPr>
          <w:rFonts w:ascii="Times New Roman" w:hAnsi="Times New Roman" w:cs="Times New Roman"/>
        </w:rPr>
      </w:pPr>
      <w:r w:rsidRPr="00CE033E">
        <w:rPr>
          <w:rFonts w:ascii="Times New Roman" w:hAnsi="Times New Roman" w:cs="Times New Roman"/>
        </w:rPr>
        <w:t>Wykonawca może zostać wykluczony przez Zamawiającego na każdym etapie postepowania o udzielenie zamówienia.</w:t>
      </w:r>
    </w:p>
    <w:p w14:paraId="0414D2ED" w14:textId="6A8C9535" w:rsidR="009718C1" w:rsidRPr="00CE033E" w:rsidRDefault="009718C1" w:rsidP="00C57EF7">
      <w:pPr>
        <w:numPr>
          <w:ilvl w:val="2"/>
          <w:numId w:val="3"/>
        </w:numPr>
        <w:autoSpaceDE w:val="0"/>
        <w:autoSpaceDN w:val="0"/>
        <w:adjustRightInd w:val="0"/>
        <w:spacing w:before="240"/>
        <w:rPr>
          <w:rFonts w:ascii="Times New Roman" w:hAnsi="Times New Roman" w:cs="Times New Roman"/>
        </w:rPr>
      </w:pPr>
      <w:r w:rsidRPr="00CE033E">
        <w:rPr>
          <w:rFonts w:ascii="Times New Roman" w:hAnsi="Times New Roman" w:cs="Times New Roman"/>
        </w:rPr>
        <w:t>Wykluczenie wykonawcy następuje zgodnie z art. 111 Pzp.</w:t>
      </w:r>
    </w:p>
    <w:p w14:paraId="2AF60346" w14:textId="77777777" w:rsidR="009718C1" w:rsidRPr="00CE033E" w:rsidRDefault="009718C1" w:rsidP="00C57EF7">
      <w:pPr>
        <w:numPr>
          <w:ilvl w:val="2"/>
          <w:numId w:val="3"/>
        </w:numPr>
        <w:autoSpaceDE w:val="0"/>
        <w:autoSpaceDN w:val="0"/>
        <w:adjustRightInd w:val="0"/>
        <w:spacing w:before="240"/>
        <w:rPr>
          <w:rFonts w:ascii="Times New Roman" w:hAnsi="Times New Roman" w:cs="Times New Roman"/>
        </w:rPr>
      </w:pPr>
      <w:r w:rsidRPr="00CE033E">
        <w:rPr>
          <w:rFonts w:ascii="Times New Roman" w:hAnsi="Times New Roman" w:cs="Times New Roman"/>
        </w:rPr>
        <w:lastRenderedPageBreak/>
        <w:t>O udzielenie zamówienia mogą wziąć udział Wykonawcy, którzy spełniają warunki określone w art. 273 ust. 1 ustawy Pzp, tj.:</w:t>
      </w:r>
    </w:p>
    <w:p w14:paraId="3AE850F9" w14:textId="77777777" w:rsidR="009718C1" w:rsidRPr="00CE033E" w:rsidRDefault="009718C1" w:rsidP="00E30FC4">
      <w:pPr>
        <w:numPr>
          <w:ilvl w:val="0"/>
          <w:numId w:val="16"/>
        </w:numPr>
        <w:suppressAutoHyphens w:val="0"/>
        <w:spacing w:after="0"/>
        <w:jc w:val="both"/>
        <w:rPr>
          <w:rFonts w:ascii="Times New Roman" w:eastAsia="Calibri" w:hAnsi="Times New Roman" w:cs="Times New Roman"/>
          <w:bCs/>
        </w:rPr>
      </w:pPr>
      <w:r w:rsidRPr="00CE033E">
        <w:rPr>
          <w:rFonts w:ascii="Times New Roman" w:eastAsia="Calibri" w:hAnsi="Times New Roman" w:cs="Times New Roman"/>
          <w:bCs/>
        </w:rPr>
        <w:t>nie podlegają wykluczeniu</w:t>
      </w:r>
    </w:p>
    <w:p w14:paraId="7D77314D" w14:textId="77777777" w:rsidR="009718C1" w:rsidRPr="00CE033E" w:rsidRDefault="009718C1" w:rsidP="00E30FC4">
      <w:pPr>
        <w:numPr>
          <w:ilvl w:val="0"/>
          <w:numId w:val="16"/>
        </w:numPr>
        <w:suppressAutoHyphens w:val="0"/>
        <w:spacing w:after="0"/>
        <w:jc w:val="both"/>
        <w:rPr>
          <w:rFonts w:ascii="Times New Roman" w:eastAsia="Calibri" w:hAnsi="Times New Roman" w:cs="Times New Roman"/>
          <w:bCs/>
        </w:rPr>
      </w:pPr>
      <w:r w:rsidRPr="00CE033E">
        <w:rPr>
          <w:rFonts w:ascii="Times New Roman" w:eastAsia="Calibri" w:hAnsi="Times New Roman" w:cs="Times New Roman"/>
          <w:bCs/>
        </w:rPr>
        <w:t>spełniają warunki udziału w postępowaniu, dotyczące:</w:t>
      </w:r>
    </w:p>
    <w:p w14:paraId="60AB56CC" w14:textId="77777777" w:rsidR="009718C1" w:rsidRPr="00CE033E" w:rsidRDefault="009718C1" w:rsidP="00E30FC4">
      <w:pPr>
        <w:numPr>
          <w:ilvl w:val="0"/>
          <w:numId w:val="17"/>
        </w:numPr>
        <w:suppressAutoHyphens w:val="0"/>
        <w:spacing w:after="0"/>
        <w:contextualSpacing/>
        <w:rPr>
          <w:rFonts w:ascii="Times New Roman" w:hAnsi="Times New Roman" w:cs="Times New Roman"/>
          <w:bCs/>
        </w:rPr>
      </w:pPr>
      <w:r w:rsidRPr="00CE033E">
        <w:rPr>
          <w:rFonts w:ascii="Times New Roman" w:hAnsi="Times New Roman" w:cs="Times New Roman"/>
          <w:bCs/>
        </w:rPr>
        <w:t>zdolności do występowania w obrocie gospodarczym</w:t>
      </w:r>
    </w:p>
    <w:p w14:paraId="282DCBD1" w14:textId="77777777" w:rsidR="009718C1" w:rsidRPr="00CE033E" w:rsidRDefault="009718C1" w:rsidP="00CF1922">
      <w:pPr>
        <w:pStyle w:val="Akapitzlist"/>
        <w:spacing w:line="276" w:lineRule="auto"/>
        <w:ind w:left="1440"/>
        <w:jc w:val="both"/>
        <w:rPr>
          <w:bCs/>
          <w:sz w:val="22"/>
          <w:szCs w:val="22"/>
        </w:rPr>
      </w:pPr>
      <w:r w:rsidRPr="00CE033E">
        <w:rPr>
          <w:bCs/>
          <w:sz w:val="22"/>
          <w:szCs w:val="22"/>
        </w:rPr>
        <w:t>Zamawiający nie wyznacza szczegółowego warunku w tym zakresie.</w:t>
      </w:r>
    </w:p>
    <w:p w14:paraId="7FF0E67E" w14:textId="77777777" w:rsidR="009718C1" w:rsidRPr="00CE033E" w:rsidRDefault="009718C1" w:rsidP="00E30FC4">
      <w:pPr>
        <w:numPr>
          <w:ilvl w:val="0"/>
          <w:numId w:val="17"/>
        </w:numPr>
        <w:suppressAutoHyphens w:val="0"/>
        <w:spacing w:after="0"/>
        <w:contextualSpacing/>
        <w:rPr>
          <w:rFonts w:ascii="Times New Roman" w:hAnsi="Times New Roman" w:cs="Times New Roman"/>
          <w:bCs/>
        </w:rPr>
      </w:pPr>
      <w:r w:rsidRPr="00CE033E">
        <w:rPr>
          <w:rFonts w:ascii="Times New Roman" w:hAnsi="Times New Roman" w:cs="Times New Roman"/>
          <w:bCs/>
        </w:rPr>
        <w:t>uprawnień do prowadzenia określonej działalności gospodarczej lub zawodowej</w:t>
      </w:r>
    </w:p>
    <w:p w14:paraId="57C75A3F" w14:textId="77777777" w:rsidR="009718C1" w:rsidRPr="00CE033E" w:rsidRDefault="009718C1" w:rsidP="00CF1922">
      <w:pPr>
        <w:pStyle w:val="Akapitzlist"/>
        <w:spacing w:line="276" w:lineRule="auto"/>
        <w:ind w:left="1440"/>
        <w:jc w:val="both"/>
        <w:rPr>
          <w:bCs/>
          <w:sz w:val="22"/>
          <w:szCs w:val="22"/>
        </w:rPr>
      </w:pPr>
      <w:r w:rsidRPr="00CE033E">
        <w:rPr>
          <w:bCs/>
          <w:sz w:val="22"/>
          <w:szCs w:val="22"/>
        </w:rPr>
        <w:t>Zamawiający nie wyznacza szczegółowego warunku w tym zakresie.</w:t>
      </w:r>
    </w:p>
    <w:p w14:paraId="15DE0113" w14:textId="77777777" w:rsidR="009718C1" w:rsidRPr="00CE033E" w:rsidRDefault="009718C1" w:rsidP="00E30FC4">
      <w:pPr>
        <w:numPr>
          <w:ilvl w:val="0"/>
          <w:numId w:val="17"/>
        </w:numPr>
        <w:suppressAutoHyphens w:val="0"/>
        <w:spacing w:after="0"/>
        <w:contextualSpacing/>
        <w:rPr>
          <w:rFonts w:ascii="Times New Roman" w:hAnsi="Times New Roman" w:cs="Times New Roman"/>
          <w:bCs/>
        </w:rPr>
      </w:pPr>
      <w:r w:rsidRPr="00CE033E">
        <w:rPr>
          <w:rFonts w:ascii="Times New Roman" w:hAnsi="Times New Roman" w:cs="Times New Roman"/>
          <w:bCs/>
        </w:rPr>
        <w:t>sytuacji ekonomicznej lub finansowej</w:t>
      </w:r>
    </w:p>
    <w:p w14:paraId="00DBF5BF" w14:textId="77777777" w:rsidR="009718C1" w:rsidRPr="00CE033E" w:rsidRDefault="009718C1" w:rsidP="00CF1922">
      <w:pPr>
        <w:pStyle w:val="Akapitzlist"/>
        <w:spacing w:line="276" w:lineRule="auto"/>
        <w:ind w:left="1440"/>
        <w:jc w:val="both"/>
        <w:rPr>
          <w:bCs/>
          <w:sz w:val="22"/>
          <w:szCs w:val="22"/>
        </w:rPr>
      </w:pPr>
      <w:r w:rsidRPr="00CE033E">
        <w:rPr>
          <w:bCs/>
          <w:sz w:val="22"/>
          <w:szCs w:val="22"/>
        </w:rPr>
        <w:t>Zamawiający nie wyznacza szczegółowego warunku w tym zakresie.</w:t>
      </w:r>
    </w:p>
    <w:p w14:paraId="116F4A93" w14:textId="44EC46D0" w:rsidR="009718C1" w:rsidRPr="00CE033E" w:rsidRDefault="009718C1" w:rsidP="00E30FC4">
      <w:pPr>
        <w:numPr>
          <w:ilvl w:val="0"/>
          <w:numId w:val="17"/>
        </w:numPr>
        <w:suppressAutoHyphens w:val="0"/>
        <w:spacing w:after="0"/>
        <w:contextualSpacing/>
        <w:rPr>
          <w:rFonts w:ascii="Times New Roman" w:hAnsi="Times New Roman" w:cs="Times New Roman"/>
          <w:bCs/>
        </w:rPr>
      </w:pPr>
      <w:r w:rsidRPr="00CE033E">
        <w:rPr>
          <w:rFonts w:ascii="Times New Roman" w:hAnsi="Times New Roman" w:cs="Times New Roman"/>
          <w:bCs/>
        </w:rPr>
        <w:t xml:space="preserve">zdolności technicznej lub zawodowej </w:t>
      </w:r>
      <w:r w:rsidR="003D1B32" w:rsidRPr="00CE033E">
        <w:rPr>
          <w:rFonts w:ascii="Times New Roman" w:hAnsi="Times New Roman" w:cs="Times New Roman"/>
          <w:bCs/>
        </w:rPr>
        <w:t xml:space="preserve"> - Zamawiający uzna warunek za spełniony jeżeli:</w:t>
      </w:r>
    </w:p>
    <w:p w14:paraId="602AD8B9" w14:textId="250F9802" w:rsidR="00172AC7" w:rsidRPr="00CE033E" w:rsidRDefault="00172AC7" w:rsidP="00E30FC4">
      <w:pPr>
        <w:pStyle w:val="Akapitzlist"/>
        <w:numPr>
          <w:ilvl w:val="0"/>
          <w:numId w:val="30"/>
        </w:numPr>
        <w:spacing w:line="276" w:lineRule="auto"/>
        <w:jc w:val="both"/>
        <w:rPr>
          <w:sz w:val="22"/>
          <w:szCs w:val="22"/>
          <w:lang w:eastAsia="ar-SA"/>
        </w:rPr>
      </w:pPr>
      <w:bookmarkStart w:id="7" w:name="_Hlk60292896"/>
      <w:r w:rsidRPr="00CE033E">
        <w:rPr>
          <w:sz w:val="22"/>
          <w:szCs w:val="22"/>
          <w:lang w:eastAsia="ar-SA"/>
        </w:rPr>
        <w:t xml:space="preserve">Osoby skierowane przez Wykonawcę do realizacji zamówienia publicznego, w szczególności odpowiedzialne za świadczenie usług, kontrolę jakości lub kierowanie robotami budowlanymi, posiadają kwalifikacje zawodowe, uprawnienia i wykształcenie niezbędne do wykonania zamówienia publicznego, a także zakresu wykonywanych przez nie czynności oraz informacją o podstawie do dysponowania tymi osobami, zgodnie z treścią załącznika nr </w:t>
      </w:r>
      <w:r w:rsidR="000D74B0" w:rsidRPr="00CE033E">
        <w:rPr>
          <w:sz w:val="22"/>
          <w:szCs w:val="22"/>
          <w:lang w:eastAsia="ar-SA"/>
        </w:rPr>
        <w:t>5</w:t>
      </w:r>
      <w:r w:rsidRPr="00CE033E">
        <w:rPr>
          <w:sz w:val="22"/>
          <w:szCs w:val="22"/>
          <w:lang w:eastAsia="ar-SA"/>
        </w:rPr>
        <w:t xml:space="preserve"> do SWZ. </w:t>
      </w:r>
    </w:p>
    <w:p w14:paraId="0FFBC48F" w14:textId="4371534A" w:rsidR="00113D42" w:rsidRPr="00CE033E" w:rsidRDefault="00113D42" w:rsidP="00172AC7">
      <w:pPr>
        <w:pStyle w:val="Akapitzlist"/>
        <w:spacing w:line="276" w:lineRule="auto"/>
        <w:ind w:left="1440"/>
        <w:jc w:val="both"/>
        <w:rPr>
          <w:sz w:val="22"/>
          <w:szCs w:val="22"/>
        </w:rPr>
      </w:pPr>
    </w:p>
    <w:bookmarkEnd w:id="7"/>
    <w:p w14:paraId="0E1DE044" w14:textId="2A7AED5D" w:rsidR="009718C1" w:rsidRPr="00CE033E" w:rsidRDefault="009718C1" w:rsidP="00C57EF7">
      <w:pPr>
        <w:numPr>
          <w:ilvl w:val="2"/>
          <w:numId w:val="3"/>
        </w:numPr>
        <w:autoSpaceDE w:val="0"/>
        <w:autoSpaceDN w:val="0"/>
        <w:adjustRightInd w:val="0"/>
        <w:spacing w:before="240"/>
        <w:jc w:val="both"/>
        <w:rPr>
          <w:rFonts w:ascii="Times New Roman" w:eastAsia="Calibri" w:hAnsi="Times New Roman" w:cs="Times New Roman"/>
          <w:color w:val="000000"/>
        </w:rPr>
      </w:pPr>
      <w:r w:rsidRPr="00CE033E">
        <w:rPr>
          <w:rFonts w:ascii="Times New Roman" w:eastAsia="Calibri" w:hAnsi="Times New Roman" w:cs="Times New Roman"/>
          <w:color w:val="000000"/>
        </w:rPr>
        <w:t>W postępowaniu mogą wziąć udział Wykonawcy, którzy nie podlegają wykluczeniu  z postępowania na podstawie art. 108 ust. 1 oraz art. 109 ust. 1 pkt. 4</w:t>
      </w:r>
      <w:r w:rsidR="0018410E" w:rsidRPr="00CE033E">
        <w:rPr>
          <w:rFonts w:ascii="Times New Roman" w:eastAsia="Calibri" w:hAnsi="Times New Roman" w:cs="Times New Roman"/>
          <w:color w:val="000000"/>
        </w:rPr>
        <w:t xml:space="preserve">, 5, 8 i </w:t>
      </w:r>
      <w:r w:rsidR="006808AB" w:rsidRPr="00CE033E">
        <w:rPr>
          <w:rFonts w:ascii="Times New Roman" w:eastAsia="Calibri" w:hAnsi="Times New Roman" w:cs="Times New Roman"/>
          <w:color w:val="000000"/>
        </w:rPr>
        <w:t xml:space="preserve">10 </w:t>
      </w:r>
      <w:r w:rsidRPr="00CE033E">
        <w:rPr>
          <w:rFonts w:ascii="Times New Roman" w:eastAsia="Calibri" w:hAnsi="Times New Roman" w:cs="Times New Roman"/>
          <w:color w:val="000000"/>
        </w:rPr>
        <w:t xml:space="preserve">ustawy Pzp. </w:t>
      </w:r>
    </w:p>
    <w:p w14:paraId="5F3E01B8" w14:textId="77777777" w:rsidR="00B31C60" w:rsidRPr="00CE033E" w:rsidRDefault="009718C1" w:rsidP="00C57EF7">
      <w:pPr>
        <w:numPr>
          <w:ilvl w:val="2"/>
          <w:numId w:val="3"/>
        </w:numPr>
        <w:autoSpaceDE w:val="0"/>
        <w:autoSpaceDN w:val="0"/>
        <w:adjustRightInd w:val="0"/>
        <w:spacing w:before="240"/>
        <w:jc w:val="both"/>
        <w:rPr>
          <w:rFonts w:ascii="Times New Roman" w:eastAsia="Calibri" w:hAnsi="Times New Roman" w:cs="Times New Roman"/>
          <w:color w:val="000000"/>
        </w:rPr>
      </w:pPr>
      <w:r w:rsidRPr="00CE033E">
        <w:rPr>
          <w:rFonts w:ascii="Times New Roman" w:eastAsia="Calibri" w:hAnsi="Times New Roman" w:cs="Times New Roman"/>
          <w:color w:val="000000"/>
        </w:rPr>
        <w:t xml:space="preserve">Ocena spełniania warunków udziału w Postępowaniu, o których mowa w ust. </w:t>
      </w:r>
      <w:r w:rsidR="00FC47FF" w:rsidRPr="00CE033E">
        <w:rPr>
          <w:rFonts w:ascii="Times New Roman" w:eastAsia="Calibri" w:hAnsi="Times New Roman" w:cs="Times New Roman"/>
          <w:color w:val="000000"/>
        </w:rPr>
        <w:t>4</w:t>
      </w:r>
      <w:r w:rsidRPr="00CE033E">
        <w:rPr>
          <w:rFonts w:ascii="Times New Roman" w:eastAsia="Calibri" w:hAnsi="Times New Roman" w:cs="Times New Roman"/>
          <w:color w:val="000000"/>
        </w:rPr>
        <w:t xml:space="preserve">, zostanie dokonana zgodnie z formułą „spełnia – nie spełnia”, w oparciu o przedłożone przez Wykonawcę oświadczenie i dokumenty, o których mowa poniżej. </w:t>
      </w:r>
    </w:p>
    <w:p w14:paraId="56C4D984" w14:textId="6289F291" w:rsidR="00A2153B" w:rsidRPr="00CE033E" w:rsidRDefault="00A2153B" w:rsidP="00C57EF7">
      <w:pPr>
        <w:numPr>
          <w:ilvl w:val="2"/>
          <w:numId w:val="3"/>
        </w:numPr>
        <w:tabs>
          <w:tab w:val="clear" w:pos="0"/>
        </w:tabs>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t>Wykonawca może w celu potwierdzenia spełniania warunków udziału w postępowaniu w stosownych sytuacjach oraz w odniesieniu do konkretnego zamówienia, lub jego części, polegać na zdolnościach innych podmiotów udostępniających zasoby, niezależnie od charakteru prawnego łączących go z nimi stosunków prawnych.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wyżej, potwierdza, że stosunek łączący wykonawcę z podmiotami udostępniającymi zasoby gwarantuje rzeczywisty dostęp do tych zasobów oraz określa w szczególności:</w:t>
      </w:r>
    </w:p>
    <w:p w14:paraId="58D988B3" w14:textId="5F562075" w:rsidR="00A2153B" w:rsidRPr="00CE033E" w:rsidRDefault="00A2153B" w:rsidP="00E30FC4">
      <w:pPr>
        <w:pStyle w:val="Akapitzlist"/>
        <w:numPr>
          <w:ilvl w:val="0"/>
          <w:numId w:val="10"/>
        </w:numPr>
        <w:autoSpaceDE w:val="0"/>
        <w:autoSpaceDN w:val="0"/>
        <w:adjustRightInd w:val="0"/>
        <w:spacing w:before="240" w:line="276" w:lineRule="auto"/>
        <w:jc w:val="both"/>
        <w:rPr>
          <w:sz w:val="22"/>
          <w:szCs w:val="22"/>
        </w:rPr>
      </w:pPr>
      <w:r w:rsidRPr="00CE033E">
        <w:rPr>
          <w:sz w:val="22"/>
          <w:szCs w:val="22"/>
        </w:rPr>
        <w:t>zakres dostępnych wykonawcy zasobów podmiotu udostępniającego zasoby;</w:t>
      </w:r>
    </w:p>
    <w:p w14:paraId="31788D21" w14:textId="6C912BB1" w:rsidR="00A2153B" w:rsidRPr="00CE033E" w:rsidRDefault="00A2153B" w:rsidP="00E30FC4">
      <w:pPr>
        <w:pStyle w:val="Akapitzlist"/>
        <w:numPr>
          <w:ilvl w:val="0"/>
          <w:numId w:val="10"/>
        </w:numPr>
        <w:autoSpaceDE w:val="0"/>
        <w:autoSpaceDN w:val="0"/>
        <w:adjustRightInd w:val="0"/>
        <w:spacing w:before="240" w:line="276" w:lineRule="auto"/>
        <w:jc w:val="both"/>
        <w:rPr>
          <w:sz w:val="22"/>
          <w:szCs w:val="22"/>
        </w:rPr>
      </w:pPr>
      <w:r w:rsidRPr="00CE033E">
        <w:rPr>
          <w:sz w:val="22"/>
          <w:szCs w:val="22"/>
        </w:rPr>
        <w:lastRenderedPageBreak/>
        <w:t>sposób i okres udostępnienia wykonawcy i wykorzystania przez niego zasobów podmiotu udostępniającego te zasoby przy wykonywaniu zamówienia;</w:t>
      </w:r>
    </w:p>
    <w:p w14:paraId="325E79BB" w14:textId="5F5B7345" w:rsidR="00A2153B" w:rsidRPr="00CE033E" w:rsidRDefault="00A2153B" w:rsidP="00E30FC4">
      <w:pPr>
        <w:pStyle w:val="Akapitzlist"/>
        <w:numPr>
          <w:ilvl w:val="0"/>
          <w:numId w:val="10"/>
        </w:numPr>
        <w:autoSpaceDE w:val="0"/>
        <w:autoSpaceDN w:val="0"/>
        <w:adjustRightInd w:val="0"/>
        <w:spacing w:before="240" w:line="276" w:lineRule="auto"/>
        <w:jc w:val="both"/>
        <w:rPr>
          <w:sz w:val="22"/>
          <w:szCs w:val="22"/>
        </w:rPr>
      </w:pPr>
      <w:r w:rsidRPr="00CE033E">
        <w:rPr>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33F1E7D" w14:textId="5219E46C" w:rsidR="00B84A24" w:rsidRPr="00CE033E" w:rsidRDefault="00A2153B" w:rsidP="00C57EF7">
      <w:pPr>
        <w:numPr>
          <w:ilvl w:val="2"/>
          <w:numId w:val="3"/>
        </w:numPr>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Zamawiający oceni, czy udostępniane Wykonawcy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 Wykonawca, w przypadku polegania na zdolnościach podmiotów udostępniających zasoby, przedstawia, także oświadczenie (zgodnie z załącznikiem nr </w:t>
      </w:r>
      <w:r w:rsidR="000D74B0" w:rsidRPr="00CE033E">
        <w:rPr>
          <w:rFonts w:ascii="Times New Roman" w:hAnsi="Times New Roman" w:cs="Times New Roman"/>
        </w:rPr>
        <w:t>2</w:t>
      </w:r>
      <w:r w:rsidRPr="00CE033E">
        <w:rPr>
          <w:rFonts w:ascii="Times New Roman" w:hAnsi="Times New Roman" w:cs="Times New Roman"/>
        </w:rPr>
        <w:t xml:space="preserve"> do SWZ) podmiotu udostępniającego zasoby, potwierdzające brak podstaw wykluczenia tego podmiotu oraz odpowiednio spełnianie warunków udziału w postępowaniu, w zakresie, w jakim wykonawca powołuje się na jego zasoby.</w:t>
      </w:r>
    </w:p>
    <w:p w14:paraId="7C0B6B76" w14:textId="3FC3BF7E" w:rsidR="00B84A24" w:rsidRPr="00CE033E" w:rsidRDefault="00FC47FF" w:rsidP="00C57EF7">
      <w:pPr>
        <w:numPr>
          <w:ilvl w:val="2"/>
          <w:numId w:val="3"/>
        </w:numPr>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przypadku Wykonawców wspólnie ubiegających się o udzielenie zamówienia, oświadczenie</w:t>
      </w:r>
      <w:r w:rsidR="00E44E10" w:rsidRPr="00CE033E">
        <w:rPr>
          <w:rFonts w:ascii="Times New Roman" w:hAnsi="Times New Roman" w:cs="Times New Roman"/>
        </w:rPr>
        <w:t xml:space="preserve"> o braku podstaw do wykluczenia i spełnianiu warunków </w:t>
      </w:r>
      <w:r w:rsidRPr="00CE033E">
        <w:rPr>
          <w:rFonts w:ascii="Times New Roman" w:hAnsi="Times New Roman" w:cs="Times New Roman"/>
        </w:rPr>
        <w:t>składa każdy z Wykonawców</w:t>
      </w:r>
      <w:r w:rsidR="000D74B0" w:rsidRPr="00CE033E">
        <w:rPr>
          <w:rFonts w:ascii="Times New Roman" w:hAnsi="Times New Roman" w:cs="Times New Roman"/>
        </w:rPr>
        <w:t xml:space="preserve"> wg załącznika nr 2</w:t>
      </w:r>
      <w:r w:rsidR="00E44E10" w:rsidRPr="00CE033E">
        <w:rPr>
          <w:rFonts w:ascii="Times New Roman" w:hAnsi="Times New Roman" w:cs="Times New Roman"/>
        </w:rPr>
        <w:t xml:space="preserve"> do SWZ</w:t>
      </w:r>
      <w:r w:rsidRPr="00CE033E">
        <w:rPr>
          <w:rFonts w:ascii="Times New Roman" w:hAnsi="Times New Roman" w:cs="Times New Roman"/>
        </w:rPr>
        <w:t>. Oświadczenia to potwierdzają brak podstaw wykluczenia oraz spełnianie warunków udziału w zakresie, w jakim każdy z Wykonawców wykazuje spełnianie warunków udziału w postępowaniu.</w:t>
      </w:r>
      <w:r w:rsidR="009B0462" w:rsidRPr="00CE033E">
        <w:rPr>
          <w:rFonts w:ascii="Times New Roman" w:hAnsi="Times New Roman" w:cs="Times New Roman"/>
        </w:rPr>
        <w:t xml:space="preserve"> </w:t>
      </w:r>
      <w:r w:rsidRPr="00CE033E">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w:t>
      </w:r>
      <w:r w:rsidR="00F13BDE" w:rsidRPr="00CE033E">
        <w:rPr>
          <w:rFonts w:ascii="Times New Roman" w:hAnsi="Times New Roman" w:cs="Times New Roman"/>
        </w:rPr>
        <w:t>składają w</w:t>
      </w:r>
      <w:r w:rsidRPr="00CE033E">
        <w:rPr>
          <w:rFonts w:ascii="Times New Roman" w:hAnsi="Times New Roman" w:cs="Times New Roman"/>
        </w:rPr>
        <w:t xml:space="preserve"> ofer</w:t>
      </w:r>
      <w:r w:rsidR="00F13BDE" w:rsidRPr="00CE033E">
        <w:rPr>
          <w:rFonts w:ascii="Times New Roman" w:hAnsi="Times New Roman" w:cs="Times New Roman"/>
        </w:rPr>
        <w:t>cie</w:t>
      </w:r>
      <w:r w:rsidRPr="00CE033E">
        <w:rPr>
          <w:rFonts w:ascii="Times New Roman" w:hAnsi="Times New Roman" w:cs="Times New Roman"/>
        </w:rPr>
        <w:t xml:space="preserve"> oświadczenie</w:t>
      </w:r>
      <w:r w:rsidR="00930076" w:rsidRPr="00CE033E">
        <w:rPr>
          <w:rFonts w:ascii="Times New Roman" w:hAnsi="Times New Roman" w:cs="Times New Roman"/>
        </w:rPr>
        <w:t xml:space="preserve"> (wg załącznika </w:t>
      </w:r>
      <w:r w:rsidR="000D74B0" w:rsidRPr="00CE033E">
        <w:rPr>
          <w:rFonts w:ascii="Times New Roman" w:hAnsi="Times New Roman" w:cs="Times New Roman"/>
        </w:rPr>
        <w:t>4</w:t>
      </w:r>
      <w:r w:rsidR="00930076" w:rsidRPr="00CE033E">
        <w:rPr>
          <w:rFonts w:ascii="Times New Roman" w:hAnsi="Times New Roman" w:cs="Times New Roman"/>
        </w:rPr>
        <w:t xml:space="preserve"> do SWZ)</w:t>
      </w:r>
      <w:r w:rsidRPr="00CE033E">
        <w:rPr>
          <w:rFonts w:ascii="Times New Roman" w:hAnsi="Times New Roman" w:cs="Times New Roman"/>
        </w:rPr>
        <w:t xml:space="preserve">, z którego wynika, które </w:t>
      </w:r>
      <w:r w:rsidR="00F13BDE" w:rsidRPr="00CE033E">
        <w:rPr>
          <w:rFonts w:ascii="Times New Roman" w:hAnsi="Times New Roman" w:cs="Times New Roman"/>
        </w:rPr>
        <w:t>roboty budowlane</w:t>
      </w:r>
      <w:r w:rsidRPr="00CE033E">
        <w:rPr>
          <w:rFonts w:ascii="Times New Roman" w:hAnsi="Times New Roman" w:cs="Times New Roman"/>
        </w:rPr>
        <w:t xml:space="preserve"> wykonają poszczególni Wykonawcy.</w:t>
      </w:r>
      <w:r w:rsidR="009B0462" w:rsidRPr="00CE033E">
        <w:rPr>
          <w:rFonts w:ascii="Times New Roman" w:hAnsi="Times New Roman" w:cs="Times New Roman"/>
        </w:rPr>
        <w:t xml:space="preserve"> </w:t>
      </w:r>
      <w:r w:rsidRPr="00CE033E">
        <w:rPr>
          <w:rFonts w:ascii="Times New Roman" w:hAnsi="Times New Roman" w:cs="Times New Roman"/>
        </w:rPr>
        <w:t>Oświadczenia i dokumenty potwierdzające brak podstaw do wykluczenia z postępowania składa każdy z Wykonawców wspólnie ubiegających się o zamówienie.</w:t>
      </w:r>
    </w:p>
    <w:p w14:paraId="0DA49A86" w14:textId="650B50EB" w:rsidR="00E466DD" w:rsidRPr="00CE033E" w:rsidRDefault="00E466DD" w:rsidP="00C57EF7">
      <w:pPr>
        <w:numPr>
          <w:ilvl w:val="2"/>
          <w:numId w:val="3"/>
        </w:numPr>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t>Zamawiający wezwie Wykonawcę, którego oferta została najwyżej oceniona, do złożenia w wyznaczonym, nie krótszym niż 5 dni, terminie aktualnych na dzień złożenia podmiotowych środków dowodowych, tj.:</w:t>
      </w:r>
    </w:p>
    <w:p w14:paraId="7E2C404D" w14:textId="361553C9" w:rsidR="00B5538D" w:rsidRPr="00CE033E" w:rsidRDefault="00B5538D" w:rsidP="00C57EF7">
      <w:pPr>
        <w:pStyle w:val="Akapitzlist"/>
        <w:numPr>
          <w:ilvl w:val="3"/>
          <w:numId w:val="6"/>
        </w:numPr>
        <w:autoSpaceDE w:val="0"/>
        <w:autoSpaceDN w:val="0"/>
        <w:adjustRightInd w:val="0"/>
        <w:spacing w:before="240" w:line="276" w:lineRule="auto"/>
        <w:ind w:left="1134" w:hanging="425"/>
        <w:jc w:val="both"/>
        <w:rPr>
          <w:sz w:val="22"/>
          <w:szCs w:val="22"/>
          <w:lang w:eastAsia="ar-SA"/>
        </w:rPr>
      </w:pPr>
      <w:r w:rsidRPr="00CE033E">
        <w:rPr>
          <w:sz w:val="22"/>
          <w:szCs w:val="22"/>
          <w:lang w:eastAsia="ar-SA"/>
        </w:rPr>
        <w:t>W celu potwierdzenia braku podstaw do wyk</w:t>
      </w:r>
      <w:r w:rsidR="009747B6" w:rsidRPr="00CE033E">
        <w:rPr>
          <w:sz w:val="22"/>
          <w:szCs w:val="22"/>
          <w:lang w:eastAsia="ar-SA"/>
        </w:rPr>
        <w:t xml:space="preserve">luczenia wykonawcy, zamawiający może </w:t>
      </w:r>
      <w:r w:rsidRPr="00CE033E">
        <w:rPr>
          <w:sz w:val="22"/>
          <w:szCs w:val="22"/>
          <w:lang w:eastAsia="ar-SA"/>
        </w:rPr>
        <w:t>żąda</w:t>
      </w:r>
      <w:r w:rsidR="009747B6" w:rsidRPr="00CE033E">
        <w:rPr>
          <w:sz w:val="22"/>
          <w:szCs w:val="22"/>
          <w:lang w:eastAsia="ar-SA"/>
        </w:rPr>
        <w:t>ć</w:t>
      </w:r>
      <w:r w:rsidRPr="00CE033E">
        <w:rPr>
          <w:sz w:val="22"/>
          <w:szCs w:val="22"/>
          <w:lang w:eastAsia="ar-SA"/>
        </w:rPr>
        <w:t>:</w:t>
      </w:r>
    </w:p>
    <w:p w14:paraId="1DC64B8D" w14:textId="600E1BDC" w:rsidR="00EE1593" w:rsidRPr="00CE033E" w:rsidRDefault="00ED4126" w:rsidP="00C57EF7">
      <w:pPr>
        <w:numPr>
          <w:ilvl w:val="0"/>
          <w:numId w:val="2"/>
        </w:numPr>
        <w:ind w:left="1276" w:hanging="425"/>
        <w:jc w:val="both"/>
        <w:rPr>
          <w:rFonts w:ascii="Times New Roman" w:hAnsi="Times New Roman" w:cs="Times New Roman"/>
        </w:rPr>
      </w:pPr>
      <w:bookmarkStart w:id="8" w:name="_Hlk66422268"/>
      <w:r w:rsidRPr="00CE033E">
        <w:rPr>
          <w:rFonts w:ascii="Times New Roman" w:hAnsi="Times New Roman" w:cs="Times New Roman"/>
          <w:bCs/>
          <w:color w:val="000000"/>
        </w:rPr>
        <w:lastRenderedPageBreak/>
        <w:t xml:space="preserve">oświadczenia wykonawcy, w zakresie </w:t>
      </w:r>
      <w:r w:rsidRPr="00CE033E">
        <w:rPr>
          <w:rFonts w:ascii="Times New Roman" w:hAnsi="Times New Roman" w:cs="Times New Roman"/>
          <w:bCs/>
          <w:color w:val="1B1B1B"/>
        </w:rPr>
        <w:t>art. 108 ust. 1 pkt 5</w:t>
      </w:r>
      <w:r w:rsidRPr="00CE033E">
        <w:rPr>
          <w:rFonts w:ascii="Times New Roman" w:hAnsi="Times New Roman" w:cs="Times New Roman"/>
          <w:bCs/>
          <w:color w:val="000000"/>
        </w:rPr>
        <w:t xml:space="preserve"> ustawy, o braku przynależności do tej samej grupy kapitałowej w rozumieniu </w:t>
      </w:r>
      <w:r w:rsidRPr="00CE033E">
        <w:rPr>
          <w:rFonts w:ascii="Times New Roman" w:hAnsi="Times New Roman" w:cs="Times New Roman"/>
          <w:bCs/>
          <w:color w:val="1B1B1B"/>
        </w:rPr>
        <w:t>ustawy</w:t>
      </w:r>
      <w:r w:rsidRPr="00CE033E">
        <w:rPr>
          <w:rFonts w:ascii="Times New Roman" w:hAnsi="Times New Roman" w:cs="Times New Roman"/>
          <w:bCs/>
          <w:color w:val="000000"/>
        </w:rPr>
        <w:t xml:space="preserve"> z dnia 16 lutego 2007 r. o ochronie konkurencji i </w:t>
      </w:r>
      <w:r w:rsidRPr="00CE033E">
        <w:rPr>
          <w:rFonts w:ascii="Times New Roman" w:hAnsi="Times New Roman" w:cs="Times New Roman"/>
          <w:bCs/>
        </w:rPr>
        <w:t>konsumentów (D</w:t>
      </w:r>
      <w:r w:rsidR="000E4E76" w:rsidRPr="00CE033E">
        <w:rPr>
          <w:rFonts w:ascii="Times New Roman" w:hAnsi="Times New Roman" w:cs="Times New Roman"/>
          <w:bCs/>
        </w:rPr>
        <w:t>z. U. z 2021r. poz. 275 )</w:t>
      </w:r>
      <w:r w:rsidRPr="00CE033E">
        <w:rPr>
          <w:rFonts w:ascii="Times New Roman" w:hAnsi="Times New Roman" w:cs="Times New Roman"/>
          <w:bCs/>
        </w:rPr>
        <w:t xml:space="preserve">, </w:t>
      </w:r>
      <w:r w:rsidRPr="00CE033E">
        <w:rPr>
          <w:rFonts w:ascii="Times New Roman" w:hAnsi="Times New Roman" w:cs="Times New Roman"/>
          <w:bCs/>
          <w:color w:val="000000"/>
        </w:rPr>
        <w:t>z innym wykonawcą, który złożył odrębną ofertę, albo oświadczenia o przynależności do tej samej grupy kapitałowej wraz z dokumentami lub informacjami potwierdzającymi przygotowanie oferty, niezależnie</w:t>
      </w:r>
      <w:r w:rsidRPr="00CE033E">
        <w:rPr>
          <w:rFonts w:ascii="Times New Roman" w:hAnsi="Times New Roman" w:cs="Times New Roman"/>
          <w:color w:val="000000"/>
        </w:rPr>
        <w:t xml:space="preserve"> od innego wykonawcy należącego do tej samej grupy kapitałowej – zgodnie z załącznikiem nr 7 do SWZ;</w:t>
      </w:r>
    </w:p>
    <w:p w14:paraId="62B34EF7" w14:textId="786E6B8A" w:rsidR="00816037" w:rsidRPr="00CE033E" w:rsidRDefault="00EE1593" w:rsidP="00C57EF7">
      <w:pPr>
        <w:numPr>
          <w:ilvl w:val="0"/>
          <w:numId w:val="2"/>
        </w:numPr>
        <w:ind w:left="1276" w:hanging="425"/>
        <w:jc w:val="both"/>
        <w:rPr>
          <w:rFonts w:ascii="Times New Roman" w:hAnsi="Times New Roman" w:cs="Times New Roman"/>
        </w:rPr>
      </w:pPr>
      <w:r w:rsidRPr="00CE033E">
        <w:rPr>
          <w:rFonts w:ascii="Times New Roman" w:hAnsi="Times New Roman" w:cs="Times New Roman"/>
          <w:color w:val="000000"/>
        </w:rPr>
        <w:t xml:space="preserve">odpisu lub informacji z Krajowego Rejestru Sądowego lub z Centralnej Ewidencji i Informacji o Działalności Gospodarczej, w zakresie </w:t>
      </w:r>
      <w:r w:rsidRPr="00CE033E">
        <w:rPr>
          <w:rFonts w:ascii="Times New Roman" w:hAnsi="Times New Roman" w:cs="Times New Roman"/>
          <w:color w:val="1B1B1B"/>
        </w:rPr>
        <w:t>art. 109 ust. 1 pkt 4</w:t>
      </w:r>
      <w:r w:rsidRPr="00CE033E">
        <w:rPr>
          <w:rFonts w:ascii="Times New Roman" w:hAnsi="Times New Roman" w:cs="Times New Roman"/>
          <w:color w:val="000000"/>
        </w:rPr>
        <w:t xml:space="preserve"> ustawy, sporządzonych nie wcześniej niż 3 miesiące przed jej złożeniem, jeżeli odrębne przepisy wymagają wpisu do rejestru lub ewidencji</w:t>
      </w:r>
      <w:r w:rsidR="00816037" w:rsidRPr="00CE033E">
        <w:rPr>
          <w:rFonts w:ascii="Times New Roman" w:hAnsi="Times New Roman" w:cs="Times New Roman"/>
          <w:color w:val="000000"/>
        </w:rPr>
        <w:t>.</w:t>
      </w:r>
    </w:p>
    <w:p w14:paraId="28113254" w14:textId="77777777" w:rsidR="001C6457" w:rsidRPr="00CE033E" w:rsidRDefault="00816037" w:rsidP="00CF1922">
      <w:pPr>
        <w:ind w:left="1276"/>
        <w:jc w:val="both"/>
        <w:rPr>
          <w:rFonts w:ascii="Times New Roman" w:hAnsi="Times New Roman" w:cs="Times New Roman"/>
        </w:rPr>
      </w:pPr>
      <w:r w:rsidRPr="00CE033E">
        <w:rPr>
          <w:rFonts w:ascii="Times New Roman" w:hAnsi="Times New Roman" w:cs="Times New Roman"/>
        </w:rPr>
        <w:t>Wykonawca  który ma siedzibę lub miejsce zamieszkania poza granicami Rzeczypospolitej Polskiej zamiast tego dokumentu składa dokument lub dokumenty wystawione w kraju, w którym wykonawca ma siedzibę lub miejsce zamieszkani,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ten powinien być wystawiony nie wcześniej niż 3 miesiące przez jego złożeniem.</w:t>
      </w:r>
    </w:p>
    <w:p w14:paraId="37DA0B3E" w14:textId="618DED9E" w:rsidR="00816037" w:rsidRPr="00CE033E" w:rsidRDefault="001C6457" w:rsidP="00CF1922">
      <w:pPr>
        <w:ind w:left="1276"/>
        <w:jc w:val="both"/>
        <w:rPr>
          <w:rFonts w:ascii="Times New Roman" w:hAnsi="Times New Roman" w:cs="Times New Roman"/>
        </w:rPr>
      </w:pPr>
      <w:r w:rsidRPr="00CE033E">
        <w:rPr>
          <w:rFonts w:ascii="Times New Roman" w:hAnsi="Times New Roman" w:cs="Times New Roman"/>
        </w:rPr>
        <w:t xml:space="preserve">Jeżeli w kraju, w którym wykonawca ma siedzibę lub miejsce zamieszkania, nie wydaje się dokumentów, o których mowa powyżej zastępuje się je odpowiednio w całości lub w części dokumentem zawierającym odpowiednio oświadczenie wykonawcy, ze wskazaniem osoby lub osób uprawnionych do jego reprezentacji, lub oświadczenie osoby, której dokument miał dotyczyć, złożone pod przysięgą, lub, jeżeli w kraju, w którym wykonawca ma siedzibę lub miejsce zamieszkania nie ma przepisów o oświadczeniach pod przysięgą, złożone przed organem sądowym lub administracyjnym, notariuszem, organem samorządu zawodowego lub gospodarczego, właściwym ze względu na siedzibę lub miejsce zamieszkania wykonawcy. </w:t>
      </w:r>
      <w:r w:rsidR="00816037" w:rsidRPr="00CE033E">
        <w:rPr>
          <w:rFonts w:ascii="Times New Roman" w:hAnsi="Times New Roman" w:cs="Times New Roman"/>
        </w:rPr>
        <w:t xml:space="preserve"> </w:t>
      </w:r>
    </w:p>
    <w:p w14:paraId="62CA5C2C" w14:textId="20F71833" w:rsidR="00B5538D" w:rsidRPr="00CE033E" w:rsidRDefault="00B5538D" w:rsidP="00C57EF7">
      <w:pPr>
        <w:pStyle w:val="Akapitzlist"/>
        <w:numPr>
          <w:ilvl w:val="3"/>
          <w:numId w:val="6"/>
        </w:numPr>
        <w:spacing w:line="276" w:lineRule="auto"/>
        <w:ind w:left="851" w:hanging="284"/>
        <w:jc w:val="both"/>
        <w:rPr>
          <w:sz w:val="22"/>
          <w:szCs w:val="22"/>
          <w:lang w:eastAsia="ar-SA"/>
        </w:rPr>
      </w:pPr>
      <w:r w:rsidRPr="00CE033E">
        <w:rPr>
          <w:sz w:val="22"/>
          <w:szCs w:val="22"/>
          <w:lang w:eastAsia="ar-SA"/>
        </w:rPr>
        <w:t>W celu potwierdzenia spełniania przez wykonawcę warunków udziału w postępowaniu dotyczącego zdolności technicznej lub zawodowej, zamawiający żąda:</w:t>
      </w:r>
    </w:p>
    <w:p w14:paraId="49A07256" w14:textId="7AA2C5F7" w:rsidR="002B793B" w:rsidRPr="00CE033E" w:rsidRDefault="00590039" w:rsidP="00E30FC4">
      <w:pPr>
        <w:pStyle w:val="Akapitzlist"/>
        <w:numPr>
          <w:ilvl w:val="0"/>
          <w:numId w:val="21"/>
        </w:numPr>
        <w:spacing w:line="276" w:lineRule="auto"/>
        <w:ind w:left="1276"/>
        <w:jc w:val="both"/>
        <w:rPr>
          <w:sz w:val="22"/>
          <w:szCs w:val="22"/>
          <w:lang w:eastAsia="ar-SA"/>
        </w:rPr>
      </w:pPr>
      <w:r w:rsidRPr="00CE033E">
        <w:rPr>
          <w:sz w:val="22"/>
          <w:szCs w:val="22"/>
          <w:lang w:eastAsia="ar-SA"/>
        </w:rPr>
        <w:t>w</w:t>
      </w:r>
      <w:r w:rsidR="00E466DD" w:rsidRPr="00CE033E">
        <w:rPr>
          <w:sz w:val="22"/>
          <w:szCs w:val="22"/>
          <w:lang w:eastAsia="ar-SA"/>
        </w:rPr>
        <w:t xml:space="preserve">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w:t>
      </w:r>
      <w:r w:rsidR="00E466DD" w:rsidRPr="00CE033E">
        <w:rPr>
          <w:sz w:val="22"/>
          <w:szCs w:val="22"/>
          <w:lang w:eastAsia="ar-SA"/>
        </w:rPr>
        <w:lastRenderedPageBreak/>
        <w:t>czynności oraz informacją o podstawie do dysponowania tymi osobami, zgodnie z</w:t>
      </w:r>
      <w:r w:rsidR="00066160" w:rsidRPr="00CE033E">
        <w:rPr>
          <w:sz w:val="22"/>
          <w:szCs w:val="22"/>
          <w:lang w:eastAsia="ar-SA"/>
        </w:rPr>
        <w:t> </w:t>
      </w:r>
      <w:r w:rsidR="00E466DD" w:rsidRPr="00CE033E">
        <w:rPr>
          <w:sz w:val="22"/>
          <w:szCs w:val="22"/>
          <w:lang w:eastAsia="ar-SA"/>
        </w:rPr>
        <w:t xml:space="preserve">treścią załącznika nr </w:t>
      </w:r>
      <w:r w:rsidR="000D74B0" w:rsidRPr="00CE033E">
        <w:rPr>
          <w:sz w:val="22"/>
          <w:szCs w:val="22"/>
          <w:lang w:eastAsia="ar-SA"/>
        </w:rPr>
        <w:t>5</w:t>
      </w:r>
      <w:r w:rsidR="00E466DD" w:rsidRPr="00CE033E">
        <w:rPr>
          <w:sz w:val="22"/>
          <w:szCs w:val="22"/>
          <w:lang w:eastAsia="ar-SA"/>
        </w:rPr>
        <w:t xml:space="preserve"> do SWZ. </w:t>
      </w:r>
    </w:p>
    <w:p w14:paraId="1AF0D076" w14:textId="77777777" w:rsidR="009D7DEF" w:rsidRPr="00CE033E" w:rsidRDefault="009D7DEF" w:rsidP="00CF1922">
      <w:pPr>
        <w:spacing w:after="0"/>
        <w:jc w:val="both"/>
        <w:rPr>
          <w:rFonts w:ascii="Times New Roman" w:eastAsiaTheme="minorEastAsia" w:hAnsi="Times New Roman" w:cs="Times New Roman"/>
          <w:b/>
          <w:color w:val="5A5A5A" w:themeColor="text1" w:themeTint="A5"/>
          <w:spacing w:val="15"/>
          <w:lang w:eastAsia="en-US"/>
        </w:rPr>
      </w:pPr>
      <w:bookmarkStart w:id="9" w:name="_Toc62846646"/>
      <w:bookmarkEnd w:id="8"/>
    </w:p>
    <w:bookmarkEnd w:id="9"/>
    <w:p w14:paraId="5681D80D" w14:textId="4CD55C2F" w:rsidR="003A597B" w:rsidRPr="00CE033E" w:rsidRDefault="00D00810" w:rsidP="00C57EF7">
      <w:pPr>
        <w:numPr>
          <w:ilvl w:val="1"/>
          <w:numId w:val="3"/>
        </w:numPr>
        <w:tabs>
          <w:tab w:val="clear" w:pos="0"/>
        </w:tabs>
        <w:spacing w:after="0"/>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Zatrudnienie na umowę o pracę zgodnie z art. 95 PZP</w:t>
      </w:r>
    </w:p>
    <w:p w14:paraId="50FF846F" w14:textId="77777777" w:rsidR="00190A2B" w:rsidRPr="00CE033E" w:rsidRDefault="00190A2B" w:rsidP="00190A2B">
      <w:pPr>
        <w:spacing w:after="0"/>
        <w:jc w:val="both"/>
        <w:rPr>
          <w:rStyle w:val="PodtytuZnak"/>
          <w:rFonts w:ascii="Times New Roman" w:hAnsi="Times New Roman" w:cs="Times New Roman"/>
          <w:b/>
        </w:rPr>
      </w:pPr>
    </w:p>
    <w:p w14:paraId="0FE49A2E" w14:textId="21FDEF9D"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 xml:space="preserve">Zamawiający stosownie do art. 95 ustawy Pzp. wymaga zatrudnienia przez Wykonawcę lub Podwykonawcę na podstawie umowy o pracę osób wykonujących czynności  w zakresie realizacji zamówienia, których wykonanie polega na wykonaniu pracy w sposób określony w art. 22 § 1 ustawy z dnia 26 czerwca 1974 r. Kodeks pracy (Dz.U. z </w:t>
      </w:r>
      <w:r w:rsidR="00026D2B" w:rsidRPr="00CE033E">
        <w:rPr>
          <w:rFonts w:ascii="Times New Roman" w:hAnsi="Times New Roman"/>
          <w:color w:val="000000"/>
          <w:kern w:val="3"/>
          <w:szCs w:val="24"/>
        </w:rPr>
        <w:t>2022</w:t>
      </w:r>
      <w:r w:rsidRPr="00CE033E">
        <w:rPr>
          <w:rFonts w:ascii="Times New Roman" w:hAnsi="Times New Roman"/>
          <w:color w:val="000000"/>
          <w:kern w:val="3"/>
          <w:szCs w:val="24"/>
        </w:rPr>
        <w:t xml:space="preserve"> r. poz. </w:t>
      </w:r>
      <w:r w:rsidR="00026D2B" w:rsidRPr="00CE033E">
        <w:rPr>
          <w:rFonts w:ascii="Times New Roman" w:hAnsi="Times New Roman"/>
          <w:color w:val="000000"/>
          <w:kern w:val="3"/>
          <w:szCs w:val="24"/>
        </w:rPr>
        <w:t>151</w:t>
      </w:r>
      <w:r w:rsidRPr="00CE033E">
        <w:rPr>
          <w:rFonts w:ascii="Times New Roman" w:hAnsi="Times New Roman"/>
          <w:color w:val="000000"/>
          <w:kern w:val="3"/>
          <w:szCs w:val="24"/>
        </w:rPr>
        <w:t>0 z późn. zm.).</w:t>
      </w:r>
    </w:p>
    <w:p w14:paraId="4FFB9A12" w14:textId="57AD7BEC"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Wymóg ten dotyczy osób, które wykonują czynności bezpośrednio związane</w:t>
      </w:r>
      <w:r w:rsidR="00411EE9" w:rsidRPr="00CE033E">
        <w:rPr>
          <w:rFonts w:ascii="Times New Roman" w:hAnsi="Times New Roman"/>
          <w:color w:val="000000"/>
          <w:kern w:val="3"/>
          <w:szCs w:val="24"/>
        </w:rPr>
        <w:t xml:space="preserve"> z wykonaniem robót budowlanych</w:t>
      </w:r>
      <w:r w:rsidRPr="00CE033E">
        <w:rPr>
          <w:rFonts w:ascii="Times New Roman" w:hAnsi="Times New Roman"/>
          <w:kern w:val="3"/>
          <w:szCs w:val="24"/>
        </w:rPr>
        <w:t>. Wymóg</w:t>
      </w:r>
      <w:r w:rsidRPr="00CE033E">
        <w:rPr>
          <w:rFonts w:ascii="Times New Roman" w:hAnsi="Times New Roman"/>
          <w:color w:val="000000"/>
          <w:kern w:val="3"/>
          <w:szCs w:val="24"/>
        </w:rPr>
        <w:t xml:space="preserve"> ten nie dotyczy między innymi osób: kierujących budową, wykonujących obsługę geodezyjną, itp.</w:t>
      </w:r>
    </w:p>
    <w:p w14:paraId="025289B2" w14:textId="77777777"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W przypadku rozwiązania stosunku pracy przez osobę zatrudnioną lub przez Wykonawcę przed zakończeniem trwania umowy, Wykonawca będzie zobowiązany do zatrudnienia na to miejsce innej osoby.</w:t>
      </w:r>
    </w:p>
    <w:p w14:paraId="33792D62" w14:textId="77777777"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W trakcie realizacji zamówienia Zamawiający uprawniony jest do wykonywania czynności kontrolnych wobec Wykonawcy odnośnie spełnienia przez Wykonawcę lub Podwykonawcę wymogu zatrudnienia na podstawie umowy o pracę osób wykonujących wskazane w punkcie 1 czynności. Zamawiający uprawniony jest w szczególności do:</w:t>
      </w:r>
    </w:p>
    <w:p w14:paraId="4ACED987" w14:textId="77777777" w:rsidR="00190A2B" w:rsidRPr="00CE033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żądania oświadczeń i dokumentów w zakresie potwierdzenia spełnienia ww. wymogów i dokonywania ich oceny,</w:t>
      </w:r>
    </w:p>
    <w:p w14:paraId="7C7BE11D" w14:textId="77777777" w:rsidR="00190A2B" w:rsidRPr="00CE033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żądania wyjaśnień w przypadku wątpliwości w zakresie potwierdzenia spełnienia ww. wymogów,</w:t>
      </w:r>
    </w:p>
    <w:p w14:paraId="377803E8" w14:textId="77777777" w:rsidR="00190A2B" w:rsidRPr="00CE033E" w:rsidRDefault="00190A2B" w:rsidP="00E30FC4">
      <w:pPr>
        <w:widowControl w:val="0"/>
        <w:numPr>
          <w:ilvl w:val="1"/>
          <w:numId w:val="35"/>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przeprowadzania kontroli na miejscu wykonywania świadczenia.</w:t>
      </w:r>
    </w:p>
    <w:p w14:paraId="123AA431" w14:textId="77777777"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1 czynności w trakcie realizacji zamówienia:</w:t>
      </w:r>
    </w:p>
    <w:p w14:paraId="6EB99529" w14:textId="77777777" w:rsidR="00190A2B" w:rsidRPr="00CE033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09C29EC" w14:textId="77777777" w:rsidR="00190A2B" w:rsidRPr="00CE033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14:paraId="62012F74" w14:textId="77777777" w:rsidR="00190A2B" w:rsidRPr="00CE033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 xml:space="preserve">Zaświadczenie właściwego oddziału ZUS, potwierdzające opłacanie przez Wykonawcę </w:t>
      </w:r>
      <w:r w:rsidRPr="00CE033E">
        <w:rPr>
          <w:rFonts w:ascii="Times New Roman" w:hAnsi="Times New Roman"/>
          <w:color w:val="000000"/>
          <w:kern w:val="3"/>
          <w:szCs w:val="24"/>
        </w:rPr>
        <w:lastRenderedPageBreak/>
        <w:t>lub Podwykonawcę składek na ubezpieczenie społeczne i zdrowotne z tytułu zatrudnienia na podstawie umowy o pracę za ostatni okres rozliczeniowy;</w:t>
      </w:r>
    </w:p>
    <w:p w14:paraId="6286647B" w14:textId="77777777" w:rsidR="00190A2B" w:rsidRPr="00CE033E" w:rsidRDefault="00190A2B" w:rsidP="00E30FC4">
      <w:pPr>
        <w:widowControl w:val="0"/>
        <w:numPr>
          <w:ilvl w:val="0"/>
          <w:numId w:val="34"/>
        </w:numPr>
        <w:autoSpaceDE w:val="0"/>
        <w:autoSpaceDN w:val="0"/>
        <w:spacing w:after="0" w:line="240" w:lineRule="auto"/>
        <w:ind w:left="709" w:hanging="283"/>
        <w:jc w:val="both"/>
        <w:textAlignment w:val="baseline"/>
        <w:rPr>
          <w:rFonts w:ascii="Times New Roman" w:hAnsi="Times New Roman"/>
          <w:color w:val="000000"/>
          <w:kern w:val="3"/>
          <w:szCs w:val="24"/>
        </w:rPr>
      </w:pPr>
      <w:r w:rsidRPr="00CE033E">
        <w:rPr>
          <w:rFonts w:ascii="Times New Roman" w:hAnsi="Times New Roman"/>
          <w:color w:val="000000"/>
          <w:kern w:val="3"/>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58C9BFBD" w14:textId="77777777" w:rsidR="00190A2B" w:rsidRPr="00CE033E" w:rsidRDefault="00190A2B" w:rsidP="00E30FC4">
      <w:pPr>
        <w:widowControl w:val="0"/>
        <w:numPr>
          <w:ilvl w:val="0"/>
          <w:numId w:val="36"/>
        </w:numPr>
        <w:autoSpaceDE w:val="0"/>
        <w:autoSpaceDN w:val="0"/>
        <w:spacing w:after="0" w:line="240" w:lineRule="auto"/>
        <w:jc w:val="both"/>
        <w:textAlignment w:val="baseline"/>
        <w:rPr>
          <w:rFonts w:ascii="Times New Roman" w:hAnsi="Times New Roman"/>
          <w:color w:val="000000"/>
          <w:kern w:val="3"/>
          <w:szCs w:val="24"/>
        </w:rPr>
      </w:pPr>
      <w:r w:rsidRPr="00CE033E">
        <w:rPr>
          <w:rFonts w:ascii="Times New Roman" w:hAnsi="Times New Roman"/>
          <w:color w:val="000000"/>
          <w:kern w:val="3"/>
          <w:szCs w:val="24"/>
        </w:rPr>
        <w:t>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14:paraId="4ECD9591" w14:textId="77777777" w:rsidR="00190A2B" w:rsidRPr="00CE033E" w:rsidRDefault="00190A2B" w:rsidP="00E30FC4">
      <w:pPr>
        <w:numPr>
          <w:ilvl w:val="0"/>
          <w:numId w:val="36"/>
        </w:numPr>
        <w:suppressAutoHyphens w:val="0"/>
        <w:rPr>
          <w:sz w:val="20"/>
          <w:lang w:bidi="hi-IN"/>
        </w:rPr>
      </w:pPr>
      <w:r w:rsidRPr="00CE033E">
        <w:rPr>
          <w:rFonts w:ascii="Times New Roman" w:hAnsi="Times New Roman"/>
          <w:color w:val="000000"/>
          <w:kern w:val="3"/>
          <w:szCs w:val="24"/>
          <w:lang w:bidi="hi-IN"/>
        </w:rPr>
        <w:t>W przypadku uzasadnionych wątpliwości co do przestrzegania prawa pracy przez Wykonawcę lub Podwykonawcę, Zamawiający może zwrócić się o przeprowadzenie kontroli przez Państwową Inspekcję Pracy.</w:t>
      </w:r>
    </w:p>
    <w:p w14:paraId="75887B06" w14:textId="77777777" w:rsidR="00190A2B" w:rsidRPr="00CE033E" w:rsidRDefault="00190A2B" w:rsidP="00190A2B">
      <w:pPr>
        <w:spacing w:after="0"/>
        <w:jc w:val="both"/>
        <w:rPr>
          <w:rStyle w:val="PodtytuZnak"/>
          <w:rFonts w:ascii="Times New Roman" w:hAnsi="Times New Roman" w:cs="Times New Roman"/>
          <w:b/>
        </w:rPr>
      </w:pPr>
    </w:p>
    <w:p w14:paraId="0DAF8CB8" w14:textId="7E92C08F" w:rsidR="00190A2B" w:rsidRPr="00CE033E" w:rsidRDefault="00190A2B" w:rsidP="00D00810">
      <w:pPr>
        <w:numPr>
          <w:ilvl w:val="1"/>
          <w:numId w:val="3"/>
        </w:numPr>
        <w:tabs>
          <w:tab w:val="clear" w:pos="0"/>
        </w:tabs>
        <w:spacing w:after="0"/>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Projektowane postanowienia umowy w sprawie zamówienia publicznego, które zostaną wprowadzone do treści tej umowy</w:t>
      </w:r>
    </w:p>
    <w:p w14:paraId="76A5C348" w14:textId="77777777" w:rsidR="00172AC7" w:rsidRPr="00CE033E" w:rsidRDefault="00172AC7" w:rsidP="00172AC7">
      <w:pPr>
        <w:spacing w:after="0"/>
        <w:jc w:val="both"/>
        <w:rPr>
          <w:rStyle w:val="PodtytuZnak"/>
          <w:rFonts w:ascii="Times New Roman" w:hAnsi="Times New Roman" w:cs="Times New Roman"/>
          <w:b/>
        </w:rPr>
      </w:pPr>
    </w:p>
    <w:p w14:paraId="2AA8A18B" w14:textId="4A0B2357" w:rsidR="00172AC7" w:rsidRPr="00CE033E" w:rsidRDefault="00172AC7" w:rsidP="00172AC7">
      <w:pPr>
        <w:suppressAutoHyphens w:val="0"/>
        <w:spacing w:after="46" w:line="269" w:lineRule="auto"/>
        <w:jc w:val="both"/>
        <w:rPr>
          <w:rFonts w:ascii="Times New Roman" w:eastAsia="Calibri" w:hAnsi="Times New Roman" w:cs="Times New Roman"/>
          <w:lang w:eastAsia="en-US"/>
        </w:rPr>
      </w:pPr>
      <w:r w:rsidRPr="00CE033E">
        <w:rPr>
          <w:rFonts w:ascii="Times New Roman" w:eastAsia="Calibri" w:hAnsi="Times New Roman" w:cs="Times New Roman"/>
          <w:lang w:eastAsia="en-US"/>
        </w:rPr>
        <w:t xml:space="preserve">1.  Istotne postanowienia umowy zawarte zostały w </w:t>
      </w:r>
      <w:r w:rsidRPr="00CE033E">
        <w:rPr>
          <w:rFonts w:ascii="Times New Roman" w:eastAsia="Calibri" w:hAnsi="Times New Roman" w:cs="Times New Roman"/>
          <w:b/>
          <w:i/>
          <w:lang w:eastAsia="en-US"/>
        </w:rPr>
        <w:t xml:space="preserve">Załączniku nr 3 do SWZ. </w:t>
      </w:r>
    </w:p>
    <w:p w14:paraId="224A0F50" w14:textId="4490504B" w:rsidR="00172AC7" w:rsidRPr="00CE033E" w:rsidRDefault="00172AC7" w:rsidP="00172AC7">
      <w:pPr>
        <w:suppressAutoHyphens w:val="0"/>
        <w:spacing w:after="9" w:line="269" w:lineRule="auto"/>
        <w:jc w:val="both"/>
        <w:rPr>
          <w:rFonts w:ascii="Times New Roman" w:eastAsia="Calibri" w:hAnsi="Times New Roman" w:cs="Times New Roman"/>
          <w:szCs w:val="24"/>
          <w:lang w:eastAsia="en-US"/>
        </w:rPr>
      </w:pPr>
      <w:r w:rsidRPr="00CE033E">
        <w:rPr>
          <w:rFonts w:ascii="Times New Roman" w:eastAsia="Calibri" w:hAnsi="Times New Roman" w:cs="Times New Roman"/>
          <w:lang w:eastAsia="en-US"/>
        </w:rPr>
        <w:t>2.  Zamawiający na podstawie art. 455 ustawy PZP przewiduje możliwość</w:t>
      </w:r>
      <w:r w:rsidRPr="00CE033E">
        <w:rPr>
          <w:rFonts w:ascii="Times New Roman" w:eastAsia="Courier New" w:hAnsi="Times New Roman" w:cs="Times New Roman"/>
          <w:lang w:eastAsia="en-US"/>
        </w:rPr>
        <w:t xml:space="preserve"> </w:t>
      </w:r>
      <w:r w:rsidRPr="00CE033E">
        <w:rPr>
          <w:rFonts w:ascii="Times New Roman" w:eastAsia="Calibri" w:hAnsi="Times New Roman" w:cs="Times New Roman"/>
          <w:lang w:eastAsia="en-US"/>
        </w:rPr>
        <w:t xml:space="preserve">dokonania </w:t>
      </w:r>
      <w:r w:rsidRPr="00CE033E">
        <w:rPr>
          <w:rFonts w:ascii="Times New Roman" w:eastAsia="Calibri" w:hAnsi="Times New Roman" w:cs="Times New Roman"/>
          <w:szCs w:val="24"/>
          <w:lang w:eastAsia="en-US"/>
        </w:rPr>
        <w:t xml:space="preserve">zmiany umowy w formie aneksów w niżej wymienionych przypadkach: </w:t>
      </w:r>
    </w:p>
    <w:p w14:paraId="0E3A4449" w14:textId="77777777" w:rsidR="00172AC7" w:rsidRPr="00CE033E"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CE033E">
        <w:rPr>
          <w:rFonts w:ascii="Times New Roman" w:eastAsia="Calibri" w:hAnsi="Times New Roman" w:cs="Times New Roman"/>
          <w:szCs w:val="24"/>
          <w:lang w:eastAsia="en-US"/>
        </w:rPr>
        <w:t xml:space="preserve"> </w:t>
      </w:r>
      <w:r w:rsidRPr="00CE033E">
        <w:rPr>
          <w:rFonts w:ascii="Times New Roman" w:eastAsia="Calibri" w:hAnsi="Times New Roman" w:cs="Times New Roman"/>
          <w:szCs w:val="24"/>
        </w:rPr>
        <w:t>Zmiany terminu wykonania zamówienia, jeżeli konieczność zmiany terminu wynika z przyczyn niezależnych od Wykonawcy takich jak:</w:t>
      </w:r>
    </w:p>
    <w:p w14:paraId="6C5A5E49"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następstwa działań administracyjnych, których nie przewidziano na etapie przygotowawczego do inwestycji, oraz innych terminów formalno-prawnych mających wpływ na terminy realizacji zamówienia, a niewynikających z przyczyn leżących po stronie Wykonawcy, w tym zmiany umowy Zamawiającego z Instytucją Zarządzającą w zakresie terminów lub wysokości płatności dofinansowania realizacji projektu stanowiącego przedmiot umowy;</w:t>
      </w:r>
    </w:p>
    <w:p w14:paraId="61E01872"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zmiany przepisów prawnych istotnych dla realizacji przedmiotu umowy i mających wpływ na termin wykonania przedmiotu zamówienia;</w:t>
      </w:r>
    </w:p>
    <w:p w14:paraId="6D16A60D"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wskutek wystąpienia okoliczności niezależnych od Stron umowy związanych z koniecznością zmiany okresu realizacji Umowy;</w:t>
      </w:r>
    </w:p>
    <w:p w14:paraId="18ED3C5B"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wystąpienia awarii nie zawinionej czynnościami lub nie wynikającej z zaniechania czynności, do których Wykonawca był zobowiązany;</w:t>
      </w:r>
    </w:p>
    <w:p w14:paraId="60313DCE"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konieczności podjęcia działań zmierzających do ograniczenia skutków zdarzenia losowego wywołanego przez czynniki zewnętrzne, którego nie można było przewidzieć;</w:t>
      </w:r>
    </w:p>
    <w:p w14:paraId="5C1D045E"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lastRenderedPageBreak/>
        <w:t>niesprzyjających warunków atmosferycznych uniemożliwiających wykonywanie zamówienia zgodnie z technologią wykonania;</w:t>
      </w:r>
    </w:p>
    <w:p w14:paraId="603D5FA4"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warunków atmosferycznych, w szczególności: klęski żywiołowe; wystąpienie nietypowych dla klimatu polskiego warunków atmosferycznych odbiegających od typowych; szczególnie niesprzyjających np. gradobicia, trąby powietrzne, opady deszczu, niskie lub wysokie temperatury powietrza; zjawiska niestandardowe w klimacie polskim;</w:t>
      </w:r>
    </w:p>
    <w:p w14:paraId="2D8AFA16"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wstrzymania robót lub przerw w pracach powstałych z przyczyn nie leżących po stronie Wykonawcy;</w:t>
      </w:r>
    </w:p>
    <w:p w14:paraId="47A8D9DC"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koniecznością wykonania zamówień dodatkowych.</w:t>
      </w:r>
    </w:p>
    <w:p w14:paraId="33BAABC8" w14:textId="77777777" w:rsidR="00172AC7" w:rsidRPr="00CE033E"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CE033E">
        <w:rPr>
          <w:rFonts w:ascii="Times New Roman" w:eastAsia="Calibri" w:hAnsi="Times New Roman" w:cs="Times New Roman"/>
          <w:szCs w:val="24"/>
        </w:rPr>
        <w:t>Konieczności zmiany, w zakresie wysokości wynagrodzenia w przypadku:</w:t>
      </w:r>
    </w:p>
    <w:p w14:paraId="1B5CEFD9" w14:textId="77777777" w:rsidR="00172AC7" w:rsidRPr="00CE033E" w:rsidRDefault="00172AC7" w:rsidP="00E30FC4">
      <w:pPr>
        <w:numPr>
          <w:ilvl w:val="1"/>
          <w:numId w:val="31"/>
        </w:numPr>
        <w:suppressAutoHyphens w:val="0"/>
        <w:spacing w:after="0" w:line="259" w:lineRule="auto"/>
        <w:ind w:left="823"/>
        <w:jc w:val="both"/>
        <w:rPr>
          <w:rFonts w:ascii="Times New Roman" w:eastAsia="Calibri" w:hAnsi="Times New Roman" w:cs="Times New Roman"/>
          <w:szCs w:val="24"/>
        </w:rPr>
      </w:pPr>
      <w:r w:rsidRPr="00CE033E">
        <w:rPr>
          <w:rFonts w:ascii="Times New Roman" w:eastAsia="Calibri" w:hAnsi="Times New Roman" w:cs="Times New Roman"/>
          <w:szCs w:val="24"/>
        </w:rPr>
        <w:t>ustawowej zmiany w okresie obowiązywania umowy stawki podatku od towaru i usług VAT - w zakresie dotyczącym niezrealizowanej części umowy wynagrodzenie ryczałtowe brutto ulegnie modyfikacji stosownie do zmiany tej stawki, przy czym wynagrodzenie netto pozostaje bez zmian;</w:t>
      </w:r>
    </w:p>
    <w:p w14:paraId="576A29A7" w14:textId="77777777" w:rsidR="00172AC7" w:rsidRPr="00CE033E" w:rsidRDefault="00172AC7" w:rsidP="00E30FC4">
      <w:pPr>
        <w:numPr>
          <w:ilvl w:val="0"/>
          <w:numId w:val="31"/>
        </w:numPr>
        <w:suppressAutoHyphens w:val="0"/>
        <w:spacing w:after="0" w:line="259" w:lineRule="auto"/>
        <w:ind w:left="739"/>
        <w:jc w:val="both"/>
        <w:rPr>
          <w:rFonts w:ascii="Times New Roman" w:eastAsia="Calibri" w:hAnsi="Times New Roman" w:cs="Times New Roman"/>
          <w:szCs w:val="24"/>
        </w:rPr>
      </w:pPr>
      <w:r w:rsidRPr="00CE033E">
        <w:rPr>
          <w:rFonts w:ascii="Times New Roman" w:eastAsia="Calibri" w:hAnsi="Times New Roman" w:cs="Times New Roman"/>
          <w:szCs w:val="24"/>
        </w:rPr>
        <w:t>Zmiany co do zakresu dostaw objętych umową i wysokości wynagrodzenia w przypadku, gdy ich wykonanie w całości stanie się zbędne Zamawiającemu z jakiegokolwiek powodu albo stan wypłacalności Zamawiającego spowoduje konieczność ich zaniechania.</w:t>
      </w:r>
    </w:p>
    <w:p w14:paraId="1ECCD2FF" w14:textId="14C79D9E" w:rsidR="00172AC7" w:rsidRPr="00CE033E" w:rsidRDefault="00172AC7" w:rsidP="00172AC7">
      <w:pPr>
        <w:suppressAutoHyphens w:val="0"/>
        <w:spacing w:after="0" w:line="259" w:lineRule="auto"/>
        <w:jc w:val="both"/>
        <w:rPr>
          <w:rFonts w:ascii="Times New Roman" w:eastAsia="Calibri" w:hAnsi="Times New Roman" w:cs="Times New Roman"/>
          <w:szCs w:val="24"/>
        </w:rPr>
      </w:pPr>
      <w:r w:rsidRPr="00CE033E">
        <w:rPr>
          <w:rFonts w:ascii="Times New Roman" w:eastAsia="Calibri" w:hAnsi="Times New Roman" w:cs="Times New Roman"/>
          <w:szCs w:val="24"/>
        </w:rPr>
        <w:t>3.  Przyczyny dokonania zmian postanowień umowy oraz uzasadnienie takich zmian zostaną opisane w protokole konieczności zaakceptowanym przez strony umowy.</w:t>
      </w:r>
    </w:p>
    <w:p w14:paraId="32C7469F" w14:textId="32876E2F" w:rsidR="00172AC7" w:rsidRPr="00CE033E" w:rsidRDefault="00172AC7" w:rsidP="00172AC7">
      <w:pPr>
        <w:suppressAutoHyphens w:val="0"/>
        <w:spacing w:after="0" w:line="259" w:lineRule="auto"/>
        <w:jc w:val="both"/>
        <w:rPr>
          <w:rFonts w:ascii="Times New Roman" w:eastAsia="Calibri" w:hAnsi="Times New Roman" w:cs="Times New Roman"/>
          <w:szCs w:val="24"/>
        </w:rPr>
      </w:pPr>
      <w:r w:rsidRPr="00CE033E">
        <w:rPr>
          <w:rFonts w:ascii="Times New Roman" w:eastAsia="Calibri" w:hAnsi="Times New Roman" w:cs="Times New Roman"/>
          <w:szCs w:val="24"/>
        </w:rPr>
        <w:t>4.  Zmiana postanowień niniejszej Umowy może nastąpić za zgodą obu stron wyrażoną na piśmie pod rygorem nieważności takiej zmiany.</w:t>
      </w:r>
    </w:p>
    <w:p w14:paraId="21ED0E44" w14:textId="1CF2F588" w:rsidR="00172AC7" w:rsidRPr="00CE033E" w:rsidRDefault="00172AC7" w:rsidP="00172AC7">
      <w:pPr>
        <w:suppressAutoHyphens w:val="0"/>
        <w:spacing w:after="9" w:line="266" w:lineRule="auto"/>
        <w:jc w:val="both"/>
        <w:rPr>
          <w:rFonts w:ascii="Times New Roman" w:eastAsia="Calibri" w:hAnsi="Times New Roman" w:cs="Times New Roman"/>
          <w:szCs w:val="24"/>
          <w:lang w:eastAsia="en-US"/>
        </w:rPr>
      </w:pPr>
      <w:r w:rsidRPr="00CE033E">
        <w:rPr>
          <w:rFonts w:ascii="Times New Roman" w:eastAsia="Calibri" w:hAnsi="Times New Roman" w:cs="Times New Roman"/>
          <w:szCs w:val="24"/>
        </w:rPr>
        <w:t>5.  Na mocy ustawy Prawo zamówień publicznych niedopuszczalna jest jednak,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61C8E271" w14:textId="77777777" w:rsidR="00172AC7" w:rsidRPr="00CE033E" w:rsidRDefault="00172AC7" w:rsidP="00172AC7">
      <w:pPr>
        <w:spacing w:after="0"/>
        <w:jc w:val="both"/>
        <w:rPr>
          <w:rStyle w:val="PodtytuZnak"/>
          <w:rFonts w:ascii="Times New Roman" w:hAnsi="Times New Roman" w:cs="Times New Roman"/>
          <w:b/>
        </w:rPr>
      </w:pPr>
    </w:p>
    <w:p w14:paraId="2E3CF35D" w14:textId="77777777" w:rsidR="00172AC7" w:rsidRPr="00CE033E" w:rsidRDefault="00172AC7" w:rsidP="00172AC7">
      <w:pPr>
        <w:spacing w:after="0"/>
        <w:jc w:val="both"/>
        <w:rPr>
          <w:rStyle w:val="PodtytuZnak"/>
          <w:rFonts w:ascii="Times New Roman" w:hAnsi="Times New Roman" w:cs="Times New Roman"/>
          <w:b/>
        </w:rPr>
      </w:pPr>
    </w:p>
    <w:p w14:paraId="7CBCD7BB" w14:textId="77777777" w:rsidR="00172AC7" w:rsidRPr="00CE033E" w:rsidRDefault="00172AC7" w:rsidP="00172AC7">
      <w:pPr>
        <w:spacing w:after="0"/>
        <w:jc w:val="both"/>
        <w:rPr>
          <w:rStyle w:val="PodtytuZnak"/>
          <w:rFonts w:ascii="Times New Roman" w:hAnsi="Times New Roman" w:cs="Times New Roman"/>
          <w:b/>
        </w:rPr>
      </w:pPr>
    </w:p>
    <w:p w14:paraId="4E4A4C5B" w14:textId="57A648AE" w:rsidR="003A597B" w:rsidRPr="00CE033E"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0" w:name="_Toc62846647"/>
      <w:r w:rsidRPr="00CE033E">
        <w:rPr>
          <w:rStyle w:val="PodtytuZnak"/>
          <w:rFonts w:ascii="Times New Roman" w:hAnsi="Times New Roman" w:cs="Times New Roman"/>
          <w:b/>
        </w:rPr>
        <w:t>Informacje o środkach komunikacji elektronicznej, przy użyciu których Zamawiający będzie komunikował się z Wykonawcami oraz informacje o wymaganiach technicznych i</w:t>
      </w:r>
      <w:r w:rsidR="00066160" w:rsidRPr="00CE033E">
        <w:rPr>
          <w:rStyle w:val="PodtytuZnak"/>
          <w:rFonts w:ascii="Times New Roman" w:hAnsi="Times New Roman" w:cs="Times New Roman"/>
          <w:b/>
        </w:rPr>
        <w:t> </w:t>
      </w:r>
      <w:r w:rsidRPr="00CE033E">
        <w:rPr>
          <w:rStyle w:val="PodtytuZnak"/>
          <w:rFonts w:ascii="Times New Roman" w:hAnsi="Times New Roman" w:cs="Times New Roman"/>
          <w:b/>
        </w:rPr>
        <w:t>organizacyjnych sporządzania, wysyłania i odbierania korespondencji elektronicznej, a</w:t>
      </w:r>
      <w:r w:rsidR="00066160" w:rsidRPr="00CE033E">
        <w:rPr>
          <w:rStyle w:val="PodtytuZnak"/>
          <w:rFonts w:ascii="Times New Roman" w:hAnsi="Times New Roman" w:cs="Times New Roman"/>
          <w:b/>
        </w:rPr>
        <w:t> </w:t>
      </w:r>
      <w:r w:rsidRPr="00CE033E">
        <w:rPr>
          <w:rStyle w:val="PodtytuZnak"/>
          <w:rFonts w:ascii="Times New Roman" w:hAnsi="Times New Roman" w:cs="Times New Roman"/>
          <w:b/>
        </w:rPr>
        <w:t>także wskazanie osób uprawnionych do komunikowania się z Wykonawcami oraz informacja o uprawnieniach i obowiązkach dotyczących wniosków o wyjaśnienie SWZ.</w:t>
      </w:r>
      <w:bookmarkEnd w:id="10"/>
    </w:p>
    <w:p w14:paraId="48273710" w14:textId="6751ABDE" w:rsidR="00DD579D" w:rsidRPr="00CE033E" w:rsidRDefault="00DD579D" w:rsidP="00DD579D">
      <w:pPr>
        <w:pStyle w:val="Akapitzlist"/>
        <w:ind w:left="432"/>
        <w:jc w:val="both"/>
      </w:pPr>
      <w:r w:rsidRPr="00CE033E">
        <w:t>1. W postępowaniu o udzielenie zamówienia publicznego komunikacja między</w:t>
      </w:r>
      <w:r w:rsidRPr="00CE033E">
        <w:br/>
        <w:t>Zamawiającym a wykonawcami odbywa się przy użyciu Platformy e-Zamówienia,</w:t>
      </w:r>
      <w:r w:rsidRPr="00CE033E">
        <w:br/>
        <w:t xml:space="preserve">która jest dostępna pod adresem </w:t>
      </w:r>
      <w:hyperlink r:id="rId13" w:history="1">
        <w:r w:rsidRPr="00CE033E">
          <w:rPr>
            <w:rStyle w:val="Hipercze"/>
          </w:rPr>
          <w:t>https://ezamowienia.gov.pl</w:t>
        </w:r>
      </w:hyperlink>
      <w:r w:rsidRPr="00CE033E">
        <w:t xml:space="preserve">, lub mailowo na adres: </w:t>
      </w:r>
      <w:hyperlink r:id="rId14" w:history="1">
        <w:r w:rsidRPr="00CE033E">
          <w:rPr>
            <w:rStyle w:val="Hipercze"/>
          </w:rPr>
          <w:t>r.witkowski@ugpunsk.pl</w:t>
        </w:r>
      </w:hyperlink>
    </w:p>
    <w:p w14:paraId="23783A47" w14:textId="77777777" w:rsidR="00DD579D" w:rsidRPr="00CE033E" w:rsidRDefault="00DD579D" w:rsidP="00DD579D">
      <w:pPr>
        <w:pStyle w:val="Akapitzlist"/>
        <w:ind w:left="432"/>
        <w:jc w:val="both"/>
      </w:pPr>
      <w:r w:rsidRPr="00CE033E">
        <w:lastRenderedPageBreak/>
        <w:br/>
        <w:t>2. Korzystanie z Platformy e-Zamówienia jest bezpłatne.</w:t>
      </w:r>
      <w:r w:rsidRPr="00CE033E">
        <w:br/>
      </w:r>
    </w:p>
    <w:p w14:paraId="56608AFC" w14:textId="2BC3E38E" w:rsidR="00DD579D" w:rsidRPr="00CE033E" w:rsidRDefault="00DD579D" w:rsidP="00DD579D">
      <w:pPr>
        <w:pStyle w:val="Akapitzlist"/>
        <w:ind w:left="432"/>
      </w:pPr>
      <w:r w:rsidRPr="00CE033E">
        <w:t>3. Zamawiający wyznacza następujące osoby do kontaktu z wykonawcami:</w:t>
      </w:r>
      <w:r w:rsidRPr="00CE033E">
        <w:br/>
        <w:t>Pan Ramunas Witkowski,</w:t>
      </w:r>
      <w:r w:rsidRPr="00CE033E">
        <w:br/>
        <w:t>tel. 87 5161 082,</w:t>
      </w:r>
      <w:r w:rsidRPr="00CE033E">
        <w:br/>
        <w:t xml:space="preserve">e-mail: </w:t>
      </w:r>
      <w:hyperlink r:id="rId15" w:history="1">
        <w:r w:rsidR="00364DD0" w:rsidRPr="00CE033E">
          <w:rPr>
            <w:rStyle w:val="Hipercze"/>
          </w:rPr>
          <w:t>r.witkowski@ugpunsk.pl</w:t>
        </w:r>
      </w:hyperlink>
    </w:p>
    <w:p w14:paraId="50C0D38A" w14:textId="77777777" w:rsidR="00DD579D" w:rsidRPr="00CE033E" w:rsidRDefault="00DD579D" w:rsidP="00DD579D">
      <w:pPr>
        <w:pStyle w:val="Akapitzlist"/>
        <w:ind w:left="432"/>
        <w:jc w:val="both"/>
      </w:pPr>
      <w:r w:rsidRPr="00CE033E">
        <w:br/>
        <w:t>4. Postępowanie można wyszukać ze strony głównej Platformy e-Zamówienia</w:t>
      </w:r>
      <w:r w:rsidRPr="00CE033E">
        <w:br/>
        <w:t>(przycisk „Przeglądaj postępowania/konkursy”).</w:t>
      </w:r>
    </w:p>
    <w:p w14:paraId="108047DA" w14:textId="77777777" w:rsidR="00DD579D" w:rsidRPr="00CE033E" w:rsidRDefault="00DD579D" w:rsidP="00DD579D">
      <w:pPr>
        <w:pStyle w:val="Akapitzlist"/>
        <w:ind w:left="432"/>
        <w:jc w:val="both"/>
      </w:pPr>
      <w:r w:rsidRPr="00CE033E">
        <w:br/>
        <w:t>5. Wykonawca zamierzający wziąć udział w postępowaniu o udzielenie zamówienia</w:t>
      </w:r>
      <w:r w:rsidRPr="00CE033E">
        <w:br/>
        <w:t>publicznego musi posiadać konto podmiotu „Wykonawca” na Platformie</w:t>
      </w:r>
      <w:r w:rsidRPr="00CE033E">
        <w:br/>
        <w:t>e-Zamówienia. Szczegółowe informacje na temat zakładania kont podmiotów</w:t>
      </w:r>
      <w:r w:rsidRPr="00CE033E">
        <w:br/>
        <w:t>oraz zasady i warunki korzystania z Platformy e-Zamówienia określa Regulamin</w:t>
      </w:r>
      <w:r w:rsidRPr="00CE033E">
        <w:br/>
        <w:t>Platformy e-Zamówienia, dostępny na stronie internetowej</w:t>
      </w:r>
      <w:r w:rsidRPr="00CE033E">
        <w:br/>
        <w:t>https://ezamowienia.gov.pl oraz informacje zamieszczone w zakładce „Centrum</w:t>
      </w:r>
      <w:r w:rsidRPr="00CE033E">
        <w:br/>
        <w:t>Pomocy”.</w:t>
      </w:r>
    </w:p>
    <w:p w14:paraId="24512D32" w14:textId="77777777" w:rsidR="00DD579D" w:rsidRPr="00CE033E" w:rsidRDefault="00DD579D" w:rsidP="00DD579D">
      <w:pPr>
        <w:pStyle w:val="Akapitzlist"/>
        <w:keepLines/>
        <w:ind w:left="432"/>
        <w:jc w:val="both"/>
      </w:pPr>
      <w:r w:rsidRPr="00CE033E">
        <w:br/>
        <w:t>6. Przeglądanie i pobieranie publicznej treści dokumentacji postępowania nie wymaga</w:t>
      </w:r>
      <w:r w:rsidRPr="00CE033E">
        <w:br/>
        <w:t>posiadania konta na Platformie e-Zamówienia ani logowania.</w:t>
      </w:r>
    </w:p>
    <w:p w14:paraId="593F9714" w14:textId="77777777" w:rsidR="00DD579D" w:rsidRPr="00CE033E" w:rsidRDefault="00DD579D" w:rsidP="00DD579D">
      <w:pPr>
        <w:pStyle w:val="Akapitzlist"/>
        <w:tabs>
          <w:tab w:val="left" w:pos="6486"/>
        </w:tabs>
        <w:ind w:left="432"/>
        <w:jc w:val="both"/>
      </w:pPr>
      <w:r w:rsidRPr="00CE033E">
        <w:tab/>
      </w:r>
      <w:r w:rsidRPr="00CE033E">
        <w:br/>
        <w:t>7. Sposób sporządzenia dokumentów elektronicznych lub dokumentów elektronicznych</w:t>
      </w:r>
      <w:r w:rsidRPr="00CE033E">
        <w:br/>
        <w:t>będących kopią elektroniczną treści zapisanej w postaci papierowej (cyfrowe</w:t>
      </w:r>
      <w:r w:rsidRPr="00CE033E">
        <w:br/>
        <w:t>odwzorowania) musi być zgodny z wymaganiami określonymi w rozporządzeniu</w:t>
      </w:r>
      <w:r w:rsidRPr="00CE033E">
        <w:br/>
        <w:t>Prezesa Rady Ministrów w sprawie wymagań dla dokumentów elektronicznych.</w:t>
      </w:r>
    </w:p>
    <w:p w14:paraId="7793B1C7" w14:textId="77777777" w:rsidR="00DD579D" w:rsidRPr="00CE033E" w:rsidRDefault="00DD579D" w:rsidP="00DD579D">
      <w:pPr>
        <w:pStyle w:val="Akapitzlist"/>
        <w:ind w:left="432"/>
        <w:jc w:val="both"/>
      </w:pPr>
      <w:r w:rsidRPr="00CE033E">
        <w:br/>
        <w:t>8. Dokumenty elektroniczne, o których mowa w § 2 ust. 1 rozporządzenia Prezesa Rady</w:t>
      </w:r>
      <w:r w:rsidRPr="00CE033E">
        <w:br/>
        <w:t>Ministrów w sprawie wymagań dla dokumentów elektronicznych, sporządza się</w:t>
      </w:r>
      <w:r w:rsidRPr="00CE033E">
        <w:br/>
        <w:t>w postaci elektronicznej, w formatach danych określonych w przepisach</w:t>
      </w:r>
      <w:r w:rsidRPr="00CE033E">
        <w:br/>
        <w:t>rozporządzenia Rady Ministrów w sprawie Krajowych Ram Interoperacyjności,</w:t>
      </w:r>
      <w:r w:rsidRPr="00CE033E">
        <w:br/>
        <w:t>z uwzględnieniem rodzaju przekazywanych danych i przekazuje się jako załączniki.</w:t>
      </w:r>
    </w:p>
    <w:p w14:paraId="7818257D" w14:textId="77777777" w:rsidR="00DD579D" w:rsidRPr="00CE033E" w:rsidRDefault="00DD579D" w:rsidP="00DD579D">
      <w:pPr>
        <w:pStyle w:val="Akapitzlist"/>
        <w:ind w:left="432"/>
        <w:jc w:val="both"/>
      </w:pPr>
    </w:p>
    <w:p w14:paraId="51631289" w14:textId="77777777" w:rsidR="00DD579D" w:rsidRPr="00CE033E" w:rsidRDefault="00DD579D" w:rsidP="00DD579D">
      <w:pPr>
        <w:pStyle w:val="Akapitzlist"/>
        <w:ind w:left="432"/>
        <w:jc w:val="both"/>
      </w:pPr>
      <w:r w:rsidRPr="00CE033E">
        <w:t>9. Do złożenia oferty konieczne jest posiadanie przez osobę upoważnioną do reprezentowania Wykonawcy aktualnego kwalifikowanego podpisu elektronicznego lub podpisu zaufanego lub podpisu osobistego. Powyższe podpisy nie są zapewniane przez system.</w:t>
      </w:r>
    </w:p>
    <w:p w14:paraId="60CB01C9" w14:textId="77777777" w:rsidR="00DD579D" w:rsidRPr="00CE033E" w:rsidRDefault="00DD579D" w:rsidP="00DD579D">
      <w:pPr>
        <w:pStyle w:val="Akapitzlist"/>
        <w:ind w:left="432"/>
        <w:jc w:val="both"/>
      </w:pPr>
    </w:p>
    <w:p w14:paraId="67106B10" w14:textId="77777777" w:rsidR="00DD579D" w:rsidRPr="00CE033E" w:rsidRDefault="00DD579D" w:rsidP="00DD579D">
      <w:pPr>
        <w:pStyle w:val="Akapitzlist"/>
        <w:ind w:left="432"/>
        <w:jc w:val="both"/>
      </w:pPr>
      <w:r w:rsidRPr="00CE033E">
        <w:t xml:space="preserve">10. Wymagania techniczne i organizacyjne wysyłania i odbierania dokumentów elektronicznych, elektronicznych kopii dokumentów i oświadczeń oraz informacji </w:t>
      </w:r>
      <w:r w:rsidRPr="00CE033E">
        <w:lastRenderedPageBreak/>
        <w:t xml:space="preserve">przekazywanych przy ich użyciu opisane zostały w Regulaminie korzystania z platformy e-Zamówienia </w:t>
      </w:r>
      <w:hyperlink r:id="rId16" w:history="1">
        <w:r w:rsidRPr="00CE033E">
          <w:rPr>
            <w:rStyle w:val="Hipercze"/>
          </w:rPr>
          <w:t>https://ezamowienia.gov.pl/pl/regulamin/</w:t>
        </w:r>
      </w:hyperlink>
      <w:r w:rsidRPr="00CE033E">
        <w:t>.</w:t>
      </w:r>
    </w:p>
    <w:p w14:paraId="7BE825FE" w14:textId="77777777" w:rsidR="00DD579D" w:rsidRPr="00CE033E" w:rsidRDefault="00DD579D" w:rsidP="00DD579D">
      <w:pPr>
        <w:pStyle w:val="Akapitzlist"/>
        <w:ind w:left="432"/>
        <w:jc w:val="both"/>
      </w:pPr>
    </w:p>
    <w:p w14:paraId="140671AB" w14:textId="77777777" w:rsidR="00DD579D" w:rsidRPr="00CE033E" w:rsidRDefault="00DD579D" w:rsidP="00DD579D">
      <w:pPr>
        <w:pStyle w:val="Akapitzlist"/>
        <w:ind w:left="432"/>
        <w:jc w:val="both"/>
      </w:pPr>
      <w:r w:rsidRPr="00CE033E">
        <w:t>11. Wykonawca przystępując do niniejszego postępowania o udzielenie zamówienia publicznego akceptuje warunki korzystania z platformy e-Zamówień, określone w Regulaminie platformy e-Zamówień oraz zobowiązuje się korzystając z platformy e-Zamówień przestrzegać postanowień tego regulaminu.</w:t>
      </w:r>
    </w:p>
    <w:p w14:paraId="56437247" w14:textId="77777777" w:rsidR="00DD579D" w:rsidRPr="00CE033E" w:rsidRDefault="00DD579D" w:rsidP="00DD579D">
      <w:pPr>
        <w:pStyle w:val="Akapitzlist"/>
        <w:ind w:left="432"/>
        <w:jc w:val="both"/>
      </w:pPr>
    </w:p>
    <w:p w14:paraId="748400BB" w14:textId="77777777" w:rsidR="00DD579D" w:rsidRPr="00CE033E" w:rsidRDefault="00DD579D" w:rsidP="00DD579D">
      <w:pPr>
        <w:pStyle w:val="Akapitzlist"/>
        <w:ind w:left="432"/>
        <w:jc w:val="both"/>
      </w:pPr>
      <w:r w:rsidRPr="00CE033E">
        <w:t>12. System sprawdza, czy złożone pliki są podpisane i automatycznie je szyfruje,</w:t>
      </w:r>
      <w:r w:rsidRPr="00CE033E">
        <w:br/>
        <w:t>jednocześnie informując o tym wykonawcę. Potwierdzenie czasu przekazania i odbioru</w:t>
      </w:r>
      <w:r w:rsidRPr="00CE033E">
        <w:br/>
        <w:t>wniosku znajduje się w Elektronicznym Potwierdzeniu Przesłania (EPP)</w:t>
      </w:r>
      <w:r w:rsidRPr="00CE033E">
        <w:br/>
        <w:t>i Elektronicznym Potwierdzeniu Odebrania (EPO). EPP i EPO dostępne są</w:t>
      </w:r>
      <w:r w:rsidRPr="00CE033E">
        <w:br/>
        <w:t>dla zalogowanego Wykonawcy w zakładce „Oferty/Wnioski”.</w:t>
      </w:r>
    </w:p>
    <w:p w14:paraId="071CF834" w14:textId="77777777" w:rsidR="00DD579D" w:rsidRPr="00CE033E" w:rsidRDefault="00DD579D" w:rsidP="00DD579D">
      <w:pPr>
        <w:pStyle w:val="Akapitzlist"/>
        <w:ind w:left="432"/>
        <w:jc w:val="both"/>
      </w:pPr>
    </w:p>
    <w:p w14:paraId="7D6A9683" w14:textId="77777777" w:rsidR="00DD579D" w:rsidRPr="00CE033E" w:rsidRDefault="00DD579D" w:rsidP="00DD579D">
      <w:pPr>
        <w:pStyle w:val="Akapitzlist"/>
        <w:ind w:left="432"/>
        <w:jc w:val="both"/>
      </w:pPr>
      <w:r w:rsidRPr="00CE033E">
        <w:t>13.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oraz Rozporządzeniu Ministra Rozwoju, Pracy i Technologii z dnia 23 grudnia 2020 r. w sprawie podmiotowych środków dowodowych oraz innych dokumentów lub oświadczeń, jakich może żądać zamawiający od wykonawcy (Dz.U. 2020, poz. 2415).</w:t>
      </w:r>
    </w:p>
    <w:p w14:paraId="7D1D258F" w14:textId="77777777" w:rsidR="00DD579D" w:rsidRPr="00CE033E" w:rsidRDefault="00DD579D" w:rsidP="00DD579D">
      <w:pPr>
        <w:pStyle w:val="Akapitzlist"/>
        <w:ind w:left="432"/>
        <w:jc w:val="both"/>
      </w:pPr>
    </w:p>
    <w:p w14:paraId="6236D675" w14:textId="77777777" w:rsidR="00DD579D" w:rsidRPr="00CE033E" w:rsidRDefault="00DD579D" w:rsidP="00DD579D">
      <w:pPr>
        <w:pStyle w:val="Akapitzlist"/>
        <w:ind w:left="432"/>
        <w:jc w:val="both"/>
      </w:pPr>
      <w:r w:rsidRPr="00CE033E">
        <w:t>14. Zamawiający nie przewiduje innego sposobu komunikacji z Wykonawcami, niż przy użyciu środków komunikacji elektronicznej.</w:t>
      </w:r>
    </w:p>
    <w:p w14:paraId="1FF44E94" w14:textId="77777777" w:rsidR="00DD579D" w:rsidRPr="00CE033E" w:rsidRDefault="00DD579D" w:rsidP="00DD579D">
      <w:pPr>
        <w:rPr>
          <w:rFonts w:eastAsiaTheme="minorEastAsia"/>
          <w:lang w:eastAsia="en-US"/>
        </w:rPr>
      </w:pPr>
    </w:p>
    <w:p w14:paraId="4E1CC897" w14:textId="59F9A9BF" w:rsidR="003A597B" w:rsidRPr="00CE033E"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1" w:name="_Toc62846648"/>
      <w:r w:rsidRPr="00CE033E">
        <w:rPr>
          <w:rStyle w:val="PodtytuZnak"/>
          <w:rFonts w:ascii="Times New Roman" w:hAnsi="Times New Roman" w:cs="Times New Roman"/>
          <w:b/>
        </w:rPr>
        <w:t>Informacje o sposobie komunikowania się Zamawiającego z Wykonawcami w inny sposób niż przy użyciu środków komunikacji elektronicznej w przypadku zaistnienia jednej z</w:t>
      </w:r>
      <w:r w:rsidR="008604FE" w:rsidRPr="00CE033E">
        <w:rPr>
          <w:rStyle w:val="PodtytuZnak"/>
          <w:rFonts w:ascii="Times New Roman" w:hAnsi="Times New Roman" w:cs="Times New Roman"/>
          <w:b/>
        </w:rPr>
        <w:t> </w:t>
      </w:r>
      <w:r w:rsidRPr="00CE033E">
        <w:rPr>
          <w:rStyle w:val="PodtytuZnak"/>
          <w:rFonts w:ascii="Times New Roman" w:hAnsi="Times New Roman" w:cs="Times New Roman"/>
          <w:b/>
        </w:rPr>
        <w:t>sytuacji określonych w ustawie, stosownie do rodzaju i przedmiotu niniejszego postępowania (art. 65 ust. 1 ustawy Pzp).</w:t>
      </w:r>
      <w:bookmarkEnd w:id="11"/>
    </w:p>
    <w:p w14:paraId="494C7EC6" w14:textId="4F0F52F7" w:rsidR="003A597B" w:rsidRPr="00CE033E" w:rsidRDefault="00104C41" w:rsidP="00CF1922">
      <w:pPr>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t>Zamawiający nie przewiduje sposobu komunikowania się z Wykonawcami w inny sposób niż przy użyciu środków komunikacji elektronicznej, wskazanych w SWZ.</w:t>
      </w:r>
    </w:p>
    <w:p w14:paraId="16A84481" w14:textId="317CF282" w:rsidR="003A597B" w:rsidRPr="00CE033E" w:rsidRDefault="003A597B"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2" w:name="_Toc62846649"/>
      <w:r w:rsidRPr="00CE033E">
        <w:rPr>
          <w:rStyle w:val="PodtytuZnak"/>
          <w:rFonts w:ascii="Times New Roman" w:hAnsi="Times New Roman" w:cs="Times New Roman"/>
          <w:b/>
        </w:rPr>
        <w:t>Termin związania ofertą.</w:t>
      </w:r>
      <w:bookmarkEnd w:id="12"/>
    </w:p>
    <w:p w14:paraId="5058C2C8" w14:textId="700D998D" w:rsidR="003A597B" w:rsidRPr="00CE033E" w:rsidRDefault="003A597B" w:rsidP="00CF1922">
      <w:pPr>
        <w:pStyle w:val="WW-Domylny"/>
        <w:spacing w:after="0"/>
        <w:ind w:left="360"/>
        <w:jc w:val="both"/>
        <w:rPr>
          <w:sz w:val="22"/>
          <w:szCs w:val="22"/>
        </w:rPr>
      </w:pPr>
      <w:r w:rsidRPr="00CE033E">
        <w:rPr>
          <w:sz w:val="22"/>
          <w:szCs w:val="22"/>
        </w:rPr>
        <w:t xml:space="preserve">W niniejszym postępowaniu Wykonawca pozostaje związany ofertą do dnia </w:t>
      </w:r>
      <w:r w:rsidR="003E3E94" w:rsidRPr="00CE033E">
        <w:rPr>
          <w:sz w:val="22"/>
          <w:szCs w:val="22"/>
        </w:rPr>
        <w:t>26.03</w:t>
      </w:r>
      <w:r w:rsidR="00065C2A" w:rsidRPr="00CE033E">
        <w:rPr>
          <w:sz w:val="22"/>
          <w:szCs w:val="22"/>
        </w:rPr>
        <w:t>.</w:t>
      </w:r>
      <w:r w:rsidR="003E3E94" w:rsidRPr="00CE033E">
        <w:rPr>
          <w:sz w:val="22"/>
          <w:szCs w:val="22"/>
        </w:rPr>
        <w:t>2023</w:t>
      </w:r>
      <w:r w:rsidR="008604FE" w:rsidRPr="00CE033E">
        <w:rPr>
          <w:sz w:val="22"/>
          <w:szCs w:val="22"/>
        </w:rPr>
        <w:t> </w:t>
      </w:r>
      <w:r w:rsidRPr="00CE033E">
        <w:rPr>
          <w:sz w:val="22"/>
          <w:szCs w:val="22"/>
        </w:rPr>
        <w:t>r.</w:t>
      </w:r>
    </w:p>
    <w:p w14:paraId="615F89BA" w14:textId="77777777" w:rsidR="004147ED" w:rsidRPr="00CE033E" w:rsidRDefault="004147ED" w:rsidP="00CF1922">
      <w:pPr>
        <w:pStyle w:val="WW-Domylny"/>
        <w:spacing w:after="0"/>
        <w:ind w:left="360"/>
        <w:jc w:val="both"/>
        <w:rPr>
          <w:sz w:val="22"/>
          <w:szCs w:val="22"/>
        </w:rPr>
      </w:pPr>
    </w:p>
    <w:p w14:paraId="78355C27" w14:textId="77777777" w:rsidR="008720DC" w:rsidRPr="00CE033E"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3" w:name="_Toc62846650"/>
      <w:r w:rsidRPr="00CE033E">
        <w:rPr>
          <w:rStyle w:val="PodtytuZnak"/>
          <w:rFonts w:ascii="Times New Roman" w:hAnsi="Times New Roman" w:cs="Times New Roman"/>
          <w:b/>
        </w:rPr>
        <w:t>Opis sposobu przygotowania ofert.</w:t>
      </w:r>
      <w:bookmarkEnd w:id="13"/>
    </w:p>
    <w:p w14:paraId="321D3AC8" w14:textId="71579042" w:rsidR="008720DC" w:rsidRPr="00CE033E" w:rsidRDefault="008720DC" w:rsidP="00CF1922">
      <w:pPr>
        <w:pStyle w:val="WW-Domylny"/>
        <w:spacing w:after="0"/>
        <w:ind w:left="284"/>
        <w:jc w:val="both"/>
        <w:rPr>
          <w:sz w:val="22"/>
          <w:szCs w:val="22"/>
        </w:rPr>
      </w:pPr>
      <w:r w:rsidRPr="00CE033E">
        <w:rPr>
          <w:sz w:val="22"/>
          <w:szCs w:val="22"/>
        </w:rPr>
        <w:lastRenderedPageBreak/>
        <w:t>UWAGA: Ofertę należy złożyć wskazując wszystkie wymagane informacje zgodnie ze wzorem</w:t>
      </w:r>
      <w:r w:rsidR="008604FE" w:rsidRPr="00CE033E">
        <w:rPr>
          <w:sz w:val="22"/>
          <w:szCs w:val="22"/>
        </w:rPr>
        <w:t xml:space="preserve"> </w:t>
      </w:r>
      <w:r w:rsidRPr="00CE033E">
        <w:rPr>
          <w:sz w:val="22"/>
          <w:szCs w:val="22"/>
        </w:rPr>
        <w:t xml:space="preserve">Formularza ofertowego stanowiącego załącznik nr </w:t>
      </w:r>
      <w:r w:rsidR="000D74B0" w:rsidRPr="00CE033E">
        <w:rPr>
          <w:sz w:val="22"/>
          <w:szCs w:val="22"/>
        </w:rPr>
        <w:t>1</w:t>
      </w:r>
      <w:r w:rsidRPr="00CE033E">
        <w:rPr>
          <w:sz w:val="22"/>
          <w:szCs w:val="22"/>
        </w:rPr>
        <w:t xml:space="preserve"> do SWZ.</w:t>
      </w:r>
    </w:p>
    <w:p w14:paraId="071B18C2" w14:textId="77777777" w:rsidR="004308EF" w:rsidRPr="00CE033E" w:rsidRDefault="004308EF" w:rsidP="00CF1922">
      <w:pPr>
        <w:pStyle w:val="Default0"/>
        <w:spacing w:line="276" w:lineRule="auto"/>
        <w:ind w:left="720"/>
        <w:jc w:val="both"/>
        <w:rPr>
          <w:rFonts w:ascii="Times New Roman" w:hAnsi="Times New Roman" w:cs="Times New Roman"/>
          <w:sz w:val="22"/>
          <w:szCs w:val="22"/>
        </w:rPr>
      </w:pPr>
    </w:p>
    <w:p w14:paraId="7ECB4721" w14:textId="310384F7" w:rsidR="00364DD0" w:rsidRPr="00CE033E" w:rsidRDefault="00E955D4"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 xml:space="preserve">1. </w:t>
      </w:r>
      <w:r w:rsidR="00364DD0" w:rsidRPr="00CE033E">
        <w:rPr>
          <w:rFonts w:ascii="Times New Roman" w:hAnsi="Times New Roman" w:cs="Times New Roman"/>
          <w:sz w:val="22"/>
          <w:szCs w:val="22"/>
        </w:rPr>
        <w:t>Opis sposobu przygotowania i składania oferty</w:t>
      </w:r>
    </w:p>
    <w:p w14:paraId="5774AD14" w14:textId="77777777" w:rsidR="00364DD0" w:rsidRPr="00CE033E" w:rsidRDefault="00364DD0" w:rsidP="00E955D4">
      <w:pPr>
        <w:pStyle w:val="Default0"/>
        <w:ind w:left="284"/>
        <w:jc w:val="both"/>
        <w:rPr>
          <w:rFonts w:ascii="Times New Roman" w:hAnsi="Times New Roman" w:cs="Times New Roman"/>
          <w:sz w:val="22"/>
          <w:szCs w:val="22"/>
        </w:rPr>
      </w:pPr>
    </w:p>
    <w:p w14:paraId="3220CE47" w14:textId="74139666" w:rsidR="00364DD0" w:rsidRPr="00CE033E" w:rsidRDefault="00E955D4"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 xml:space="preserve">1. </w:t>
      </w:r>
      <w:r w:rsidR="00364DD0" w:rsidRPr="00CE033E">
        <w:rPr>
          <w:rFonts w:ascii="Times New Roman" w:hAnsi="Times New Roman" w:cs="Times New Roman"/>
          <w:sz w:val="22"/>
          <w:szCs w:val="22"/>
        </w:rPr>
        <w:t>Wykonawca przygotowuje ofertę przy pomocy interaktywnego „Formularza ofertowego” udostępnionego przez Zamawiającego na Platformie e-Zamówienia i zamieszczonego w podglądzie postępowania w zakładce „Informacje podstawowe”.</w:t>
      </w:r>
    </w:p>
    <w:p w14:paraId="209BB473" w14:textId="77777777" w:rsidR="00E955D4" w:rsidRPr="00CE033E" w:rsidRDefault="00E955D4" w:rsidP="00E955D4">
      <w:pPr>
        <w:pStyle w:val="Default0"/>
        <w:ind w:left="284"/>
        <w:jc w:val="both"/>
        <w:rPr>
          <w:rFonts w:ascii="Times New Roman" w:hAnsi="Times New Roman" w:cs="Times New Roman"/>
          <w:sz w:val="22"/>
          <w:szCs w:val="22"/>
        </w:rPr>
      </w:pPr>
    </w:p>
    <w:p w14:paraId="2F9656DB" w14:textId="260DB1DE" w:rsidR="00364DD0" w:rsidRPr="00CE033E" w:rsidRDefault="00E955D4"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 xml:space="preserve">2. </w:t>
      </w:r>
      <w:r w:rsidR="00364DD0" w:rsidRPr="00CE033E">
        <w:rPr>
          <w:rFonts w:ascii="Times New Roman" w:hAnsi="Times New Roman" w:cs="Times New Roman"/>
          <w:sz w:val="22"/>
          <w:szCs w:val="22"/>
        </w:rPr>
        <w:t>Zalogowany  wykonawca  używając  przycisku  „Wypełnij”  widocznego  pod</w:t>
      </w:r>
    </w:p>
    <w:p w14:paraId="358ED9F7"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„Formularzem ofertowym” zobowiązany jest do zweryfikowania poprawności danych automatycznie pobranych przez system z jego konta i uzupełnienia pozostałych informacji   dotyczących  wykonawcy/wykonawców  wspólnie  ubiegających  się o udzielenie zamówienia.</w:t>
      </w:r>
    </w:p>
    <w:p w14:paraId="106675CC" w14:textId="77777777" w:rsidR="00E955D4" w:rsidRPr="00CE033E" w:rsidRDefault="00E955D4" w:rsidP="00E955D4">
      <w:pPr>
        <w:pStyle w:val="Default0"/>
        <w:ind w:left="284"/>
        <w:jc w:val="both"/>
        <w:rPr>
          <w:rFonts w:ascii="Times New Roman" w:hAnsi="Times New Roman" w:cs="Times New Roman"/>
          <w:sz w:val="22"/>
          <w:szCs w:val="22"/>
        </w:rPr>
      </w:pPr>
    </w:p>
    <w:p w14:paraId="444C9A5E" w14:textId="5EB30CBA" w:rsidR="00364DD0" w:rsidRPr="00CE033E" w:rsidRDefault="00E955D4"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 xml:space="preserve">3. </w:t>
      </w:r>
      <w:r w:rsidR="00364DD0" w:rsidRPr="00CE033E">
        <w:rPr>
          <w:rFonts w:ascii="Times New Roman" w:hAnsi="Times New Roman" w:cs="Times New Roman"/>
          <w:sz w:val="22"/>
          <w:szCs w:val="22"/>
        </w:rPr>
        <w:t>Następnie wykonawca powinien pobrać „Formularz ofertowy”, zapisać go na dysku komputera</w:t>
      </w:r>
      <w:r w:rsidR="00364DD0" w:rsidRPr="00CE033E">
        <w:rPr>
          <w:rFonts w:ascii="Times New Roman" w:hAnsi="Times New Roman" w:cs="Times New Roman"/>
          <w:sz w:val="22"/>
          <w:szCs w:val="22"/>
        </w:rPr>
        <w:tab/>
        <w:t>użytkownika,</w:t>
      </w:r>
      <w:r w:rsidR="00364DD0" w:rsidRPr="00CE033E">
        <w:rPr>
          <w:rFonts w:ascii="Times New Roman" w:hAnsi="Times New Roman" w:cs="Times New Roman"/>
          <w:sz w:val="22"/>
          <w:szCs w:val="22"/>
        </w:rPr>
        <w:tab/>
        <w:t>uzupełnić</w:t>
      </w:r>
      <w:r w:rsidR="00364DD0" w:rsidRPr="00CE033E">
        <w:rPr>
          <w:rFonts w:ascii="Times New Roman" w:hAnsi="Times New Roman" w:cs="Times New Roman"/>
          <w:sz w:val="22"/>
          <w:szCs w:val="22"/>
        </w:rPr>
        <w:tab/>
        <w:t>pozostałymi</w:t>
      </w:r>
      <w:r w:rsidR="00364DD0" w:rsidRPr="00CE033E">
        <w:rPr>
          <w:rFonts w:ascii="Times New Roman" w:hAnsi="Times New Roman" w:cs="Times New Roman"/>
          <w:sz w:val="22"/>
          <w:szCs w:val="22"/>
        </w:rPr>
        <w:tab/>
        <w:t>danymi</w:t>
      </w:r>
      <w:r w:rsidR="00364DD0" w:rsidRPr="00CE033E">
        <w:rPr>
          <w:rFonts w:ascii="Times New Roman" w:hAnsi="Times New Roman" w:cs="Times New Roman"/>
          <w:sz w:val="22"/>
          <w:szCs w:val="22"/>
        </w:rPr>
        <w:tab/>
        <w:t>wymaganymi przez Zamawiającego i ponownie zapisać na dysku komputera użytkownika oraz podpisać odpowiednim rodzajem podpisu elektronicznego, zgodnie z pkt 7. Uwaga! Nie należy zmieniać nazwy pliku nadanej przez Platformę e-Zamówienia. Zapisany „Formularz ofertowy” należy zawsze otwierać w programie Adobe Acrobat Reader DC.</w:t>
      </w:r>
    </w:p>
    <w:p w14:paraId="45C1DAAA" w14:textId="77777777" w:rsidR="00E955D4" w:rsidRPr="00CE033E" w:rsidRDefault="00E955D4" w:rsidP="00E955D4">
      <w:pPr>
        <w:pStyle w:val="Default0"/>
        <w:ind w:left="284"/>
        <w:jc w:val="both"/>
        <w:rPr>
          <w:rFonts w:ascii="Times New Roman" w:hAnsi="Times New Roman" w:cs="Times New Roman"/>
          <w:sz w:val="22"/>
          <w:szCs w:val="22"/>
        </w:rPr>
      </w:pPr>
    </w:p>
    <w:p w14:paraId="49CAE67C" w14:textId="05D64BE7" w:rsidR="00364DD0" w:rsidRPr="00CE033E" w:rsidRDefault="00E955D4"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 xml:space="preserve">4. </w:t>
      </w:r>
      <w:r w:rsidR="00364DD0" w:rsidRPr="00CE033E">
        <w:rPr>
          <w:rFonts w:ascii="Times New Roman" w:hAnsi="Times New Roman" w:cs="Times New Roman"/>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8EE9781" w14:textId="77777777" w:rsidR="00E955D4" w:rsidRPr="00CE033E" w:rsidRDefault="00E955D4" w:rsidP="00E955D4">
      <w:pPr>
        <w:pStyle w:val="Default0"/>
        <w:ind w:left="284"/>
        <w:jc w:val="both"/>
        <w:rPr>
          <w:rFonts w:ascii="Times New Roman" w:hAnsi="Times New Roman" w:cs="Times New Roman"/>
          <w:sz w:val="22"/>
          <w:szCs w:val="22"/>
        </w:rPr>
      </w:pPr>
    </w:p>
    <w:p w14:paraId="07F8F0D4" w14:textId="3FA142DF"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5. Wykonawca dodaje wybrany z dysku i uprzednio podpisany „Formularz oferty” w pierwszym polu („Wypełniony formularz oferty”). W kolejnym polu („Załączniki i inne dokumenty przedstawione w ofercie przez Wykonawcę”) wykonawca dodaje pozostałe pliki stanowiące ofertę lub składane wra</w:t>
      </w:r>
      <w:r w:rsidR="00E955D4" w:rsidRPr="00CE033E">
        <w:rPr>
          <w:rFonts w:ascii="Times New Roman" w:hAnsi="Times New Roman" w:cs="Times New Roman"/>
          <w:sz w:val="22"/>
          <w:szCs w:val="22"/>
        </w:rPr>
        <w:t>z z ofertą</w:t>
      </w:r>
      <w:r w:rsidRPr="00CE033E">
        <w:rPr>
          <w:rFonts w:ascii="Times New Roman" w:hAnsi="Times New Roman" w:cs="Times New Roman"/>
          <w:sz w:val="22"/>
          <w:szCs w:val="22"/>
        </w:rPr>
        <w:t>.</w:t>
      </w:r>
    </w:p>
    <w:p w14:paraId="288F400D" w14:textId="77777777" w:rsidR="00E955D4" w:rsidRPr="00CE033E" w:rsidRDefault="00E955D4" w:rsidP="00E955D4">
      <w:pPr>
        <w:pStyle w:val="Default0"/>
        <w:ind w:left="284"/>
        <w:jc w:val="both"/>
        <w:rPr>
          <w:rFonts w:ascii="Times New Roman" w:hAnsi="Times New Roman" w:cs="Times New Roman"/>
          <w:sz w:val="22"/>
          <w:szCs w:val="22"/>
        </w:rPr>
      </w:pPr>
    </w:p>
    <w:p w14:paraId="743B96F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A9900CD" w14:textId="77777777" w:rsidR="00E955D4" w:rsidRPr="00CE033E" w:rsidRDefault="00E955D4" w:rsidP="00E955D4">
      <w:pPr>
        <w:pStyle w:val="Default0"/>
        <w:ind w:left="284"/>
        <w:jc w:val="both"/>
        <w:rPr>
          <w:rFonts w:ascii="Times New Roman" w:hAnsi="Times New Roman" w:cs="Times New Roman"/>
          <w:sz w:val="22"/>
          <w:szCs w:val="22"/>
        </w:rPr>
      </w:pPr>
    </w:p>
    <w:p w14:paraId="2D1B19B6"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7.</w:t>
      </w:r>
      <w:r w:rsidRPr="00CE033E">
        <w:rPr>
          <w:rFonts w:ascii="Times New Roman" w:hAnsi="Times New Roman" w:cs="Times New Roman"/>
          <w:sz w:val="22"/>
          <w:szCs w:val="22"/>
        </w:rPr>
        <w:tab/>
        <w:t>Formularz ofertowy podpisuje się kwalifikowanym podpisem elektronicznym, podpisem zaufanym7 lub podpisem osobistym8.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AC07649" w14:textId="77777777" w:rsidR="00E955D4" w:rsidRPr="00CE033E" w:rsidRDefault="00E955D4" w:rsidP="00E955D4">
      <w:pPr>
        <w:pStyle w:val="Default0"/>
        <w:ind w:left="284"/>
        <w:jc w:val="both"/>
        <w:rPr>
          <w:rFonts w:ascii="Times New Roman" w:hAnsi="Times New Roman" w:cs="Times New Roman"/>
          <w:sz w:val="22"/>
          <w:szCs w:val="22"/>
        </w:rPr>
      </w:pPr>
    </w:p>
    <w:p w14:paraId="03B61364"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lastRenderedPageBreak/>
        <w:t>8. Pozostałe dokumenty wchodzące w skład oferty lub składane wraz z ofertą, które są zgodne z ustawą Pzp lub rozporządzeniem Prezesa Rady Ministrów w sprawie wymagań dla dokumentów elektronicznych opatrzone kwalifikowanym podpisem elektronicznym, podpisem zaufanym9 lub podpisem osobistym10,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B12A69C" w14:textId="77777777" w:rsidR="00364DD0" w:rsidRPr="00CE033E" w:rsidRDefault="00364DD0" w:rsidP="00E955D4">
      <w:pPr>
        <w:pStyle w:val="Default0"/>
        <w:ind w:left="284"/>
        <w:jc w:val="both"/>
        <w:rPr>
          <w:rFonts w:ascii="Times New Roman" w:hAnsi="Times New Roman" w:cs="Times New Roman"/>
          <w:sz w:val="22"/>
          <w:szCs w:val="22"/>
        </w:rPr>
      </w:pPr>
    </w:p>
    <w:p w14:paraId="158EB339" w14:textId="77777777" w:rsidR="00364DD0" w:rsidRPr="00CE033E" w:rsidRDefault="00364DD0" w:rsidP="00E955D4">
      <w:pPr>
        <w:pStyle w:val="Default0"/>
        <w:ind w:left="284"/>
        <w:jc w:val="both"/>
        <w:rPr>
          <w:rFonts w:ascii="Times New Roman" w:hAnsi="Times New Roman" w:cs="Times New Roman"/>
          <w:sz w:val="22"/>
          <w:szCs w:val="22"/>
        </w:rPr>
      </w:pPr>
    </w:p>
    <w:p w14:paraId="3EA4D15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1.6.</w:t>
      </w:r>
      <w:r w:rsidRPr="00CE033E">
        <w:rPr>
          <w:rFonts w:ascii="Times New Roman" w:hAnsi="Times New Roman" w:cs="Times New Roman"/>
          <w:sz w:val="22"/>
          <w:szCs w:val="22"/>
        </w:rPr>
        <w:tab/>
        <w:t>Zasady składania oferty przez podmioty występujące wspólnie:</w:t>
      </w:r>
    </w:p>
    <w:p w14:paraId="53FF9028"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a.</w:t>
      </w:r>
      <w:r w:rsidRPr="00CE033E">
        <w:rPr>
          <w:rFonts w:ascii="Times New Roman" w:hAnsi="Times New Roman" w:cs="Times New Roman"/>
          <w:sz w:val="22"/>
          <w:szCs w:val="22"/>
        </w:rPr>
        <w:tab/>
        <w:t>Wykonawcy mogą wspólnie ubiegać się o udzielenie zamówienia (np. w formie spółki cywilnej, konsorcjum, porozumienia zawartego między podmiotami, itp.)</w:t>
      </w:r>
    </w:p>
    <w:p w14:paraId="0E4A260D"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b.</w:t>
      </w:r>
      <w:r w:rsidRPr="00CE033E">
        <w:rPr>
          <w:rFonts w:ascii="Times New Roman" w:hAnsi="Times New Roman" w:cs="Times New Roman"/>
          <w:sz w:val="22"/>
          <w:szCs w:val="22"/>
        </w:rPr>
        <w:tab/>
        <w:t>W przypadku wspólnego ubiegania się o zamówienie przez Wykonawców JEDZ o którym mowa w ust. 2.2. składa każdy z Wykonawców. Oświadczenia te potwierdzają brak podstaw wykluczenia oraz spełnianie warunków udziału w postępowaniu w zakresie, w jakim każdy z Wykonawców wykazuje spełnianie warunków udziału w postępowaniu.</w:t>
      </w:r>
    </w:p>
    <w:p w14:paraId="4DA27A31"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c.</w:t>
      </w:r>
      <w:r w:rsidRPr="00CE033E">
        <w:rPr>
          <w:rFonts w:ascii="Times New Roman" w:hAnsi="Times New Roman" w:cs="Times New Roman"/>
          <w:sz w:val="22"/>
          <w:szCs w:val="22"/>
        </w:rPr>
        <w:tab/>
        <w:t>JEDZ, o których mowa w ust. 2.2, składa się wraz z ofertą, pod rygorem nieważności, w formie elektronicznej opatrzony kwalifikowanym podpisem elektronicznym.</w:t>
      </w:r>
    </w:p>
    <w:p w14:paraId="6D368FDA"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d.</w:t>
      </w:r>
      <w:r w:rsidRPr="00CE033E">
        <w:rPr>
          <w:rFonts w:ascii="Times New Roman" w:hAnsi="Times New Roman" w:cs="Times New Roman"/>
          <w:sz w:val="22"/>
          <w:szCs w:val="22"/>
        </w:rPr>
        <w:tab/>
        <w:t>Zamawiający nie zastrzega obowiązku osobistego wykonania kluczowych zadań przez poszczególnych Wykonawców wspólnie ubiegających się o udzielenie zamówienia.</w:t>
      </w:r>
    </w:p>
    <w:p w14:paraId="6139872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e.</w:t>
      </w:r>
      <w:r w:rsidRPr="00CE033E">
        <w:rPr>
          <w:rFonts w:ascii="Times New Roman" w:hAnsi="Times New Roman" w:cs="Times New Roman"/>
          <w:sz w:val="22"/>
          <w:szCs w:val="22"/>
        </w:rPr>
        <w:tab/>
        <w:t>Wykonawcy występujący wspólnie ustanawiają pełnomocnika do reprezentowania ich w postępowaniu i zawarcia umowy w sprawie zamówienia publicznego – nie dotyczy spółki cywilnej, o ile upoważnienie</w:t>
      </w:r>
    </w:p>
    <w:p w14:paraId="770368E4"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/pełnomocnictwo do występowania w imieniu tej spółki wynika z dołączonej do oferty umowy spółki bądź wszyscy wspólnicy podpiszą ofertę.</w:t>
      </w:r>
    </w:p>
    <w:p w14:paraId="58DBDEB9"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f.</w:t>
      </w:r>
      <w:r w:rsidRPr="00CE033E">
        <w:rPr>
          <w:rFonts w:ascii="Times New Roman" w:hAnsi="Times New Roman" w:cs="Times New Roman"/>
          <w:sz w:val="22"/>
          <w:szCs w:val="22"/>
        </w:rPr>
        <w:tab/>
        <w:t>Pełnomocnictwo należy dołączyć do oferty. Treść pełnomocnictwa powinna dokładnie określać zakres umocowania. Wszelka</w:t>
      </w:r>
    </w:p>
    <w:p w14:paraId="05FC4EA1"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korespondencja oraz rozliczenia dokonywane będą wyłącznie z pełnomocnikiem (liderem)</w:t>
      </w:r>
    </w:p>
    <w:p w14:paraId="3B612DC9"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g.</w:t>
      </w:r>
      <w:r w:rsidRPr="00CE033E">
        <w:rPr>
          <w:rFonts w:ascii="Times New Roman" w:hAnsi="Times New Roman" w:cs="Times New Roman"/>
          <w:sz w:val="22"/>
          <w:szCs w:val="22"/>
        </w:rPr>
        <w:tab/>
        <w:t>Jeśli oferta wykonawców wspólnie ubiegających się o zamówienie zostanie wybrana Zamawiający będzie żądać przed zawarciem umowy w sprawie zamówienia publicznego, umowy regulującej współpracę tych Wykonawców</w:t>
      </w:r>
    </w:p>
    <w:p w14:paraId="1A2653CF"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h.</w:t>
      </w:r>
      <w:r w:rsidRPr="00CE033E">
        <w:rPr>
          <w:rFonts w:ascii="Times New Roman" w:hAnsi="Times New Roman" w:cs="Times New Roman"/>
          <w:sz w:val="22"/>
          <w:szCs w:val="22"/>
        </w:rPr>
        <w:tab/>
      </w:r>
      <w:r w:rsidRPr="00CE033E">
        <w:rPr>
          <w:rFonts w:ascii="Times New Roman" w:hAnsi="Times New Roman" w:cs="Times New Roman"/>
          <w:sz w:val="22"/>
          <w:szCs w:val="22"/>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zamówienie dołączają do oferty oświadczenie, z którego wynika, które roboty budowlane, usługi, dostawy wykonują poszczególni wykonawcy – wzór oświadczenia załącznik nr 9 SWZ. Oświadczenie ma być podpisane przez każdego z wykonawców występujących wspólnie.</w:t>
      </w:r>
    </w:p>
    <w:p w14:paraId="4B69F33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1.7.</w:t>
      </w:r>
      <w:r w:rsidRPr="00CE033E">
        <w:rPr>
          <w:rFonts w:ascii="Times New Roman" w:hAnsi="Times New Roman" w:cs="Times New Roman"/>
          <w:sz w:val="22"/>
          <w:szCs w:val="22"/>
        </w:rPr>
        <w:tab/>
        <w:t>Informacje zastrzeżone w ofercie – tajemnica przedsiębiorstwa</w:t>
      </w:r>
    </w:p>
    <w:p w14:paraId="3AA4FFC4"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a.</w:t>
      </w:r>
      <w:r w:rsidRPr="00CE033E">
        <w:rPr>
          <w:rFonts w:ascii="Times New Roman" w:hAnsi="Times New Roman" w:cs="Times New Roman"/>
          <w:sz w:val="22"/>
          <w:szCs w:val="22"/>
        </w:rPr>
        <w:tab/>
        <w:t>Postępowanie o udzielenie zamówienia jest jawne.</w:t>
      </w:r>
    </w:p>
    <w:p w14:paraId="66F4DA2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b.</w:t>
      </w:r>
      <w:r w:rsidRPr="00CE033E">
        <w:rPr>
          <w:rFonts w:ascii="Times New Roman" w:hAnsi="Times New Roman" w:cs="Times New Roman"/>
          <w:sz w:val="22"/>
          <w:szCs w:val="22"/>
        </w:rPr>
        <w:tab/>
        <w:t xml:space="preserve">Nie ujawnia się informacji stanowiących tajemnicę przedsiębiorstwa w rozumieniu przepisów ustawy z dnia 16 kwietnia 1993 r. o zwalczaniu nieuczciwej konkurencji (Dz. U. z 2020 poz. 1913), jeżeli wykonawca, wraz z przekazaniem takich informacji, zastrzegł, że nie mogą być one udostępniane oraz wykazał, że zastrzeżone informacje stanowią tajemnicę </w:t>
      </w:r>
      <w:r w:rsidRPr="00CE033E">
        <w:rPr>
          <w:rFonts w:ascii="Times New Roman" w:hAnsi="Times New Roman" w:cs="Times New Roman"/>
          <w:sz w:val="22"/>
          <w:szCs w:val="22"/>
        </w:rPr>
        <w:lastRenderedPageBreak/>
        <w:t>przedsiębiorstwa. Wykonawca nie może zastrzec informacji, o których mowa w art. 222 ust. 5 ustawy p.z.p.</w:t>
      </w:r>
    </w:p>
    <w:p w14:paraId="5A6286E6"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c.</w:t>
      </w:r>
      <w:r w:rsidRPr="00CE033E">
        <w:rPr>
          <w:rFonts w:ascii="Times New Roman" w:hAnsi="Times New Roman" w:cs="Times New Roman"/>
          <w:sz w:val="22"/>
          <w:szCs w:val="22"/>
        </w:rPr>
        <w:tab/>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o których mowa w dziale IX, do upływu terminu na ich wniesienie.</w:t>
      </w:r>
    </w:p>
    <w:p w14:paraId="10DE193F"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1.8.</w:t>
      </w:r>
      <w:r w:rsidRPr="00CE033E">
        <w:rPr>
          <w:rFonts w:ascii="Times New Roman" w:hAnsi="Times New Roman" w:cs="Times New Roman"/>
          <w:sz w:val="22"/>
          <w:szCs w:val="22"/>
        </w:rPr>
        <w:tab/>
        <w:t>Wykonawca nie później niż w terminie składania ofert, powinien wskazać w sposób nie budzący wątpliwości, które informacje stanowią tajemnice przedsiębiorstwa oraz powinien zastrzec, że nie mogą być udostępniane . Wykonawca powinien również wykazać, nie później niż w terminie składania ofert, że zastrzeżone informacje stanowią tajemnicę przedsiębiorstwa w rozumieniu przepisów art. 11 ust. 4 ustawy z dnia 16 kwietnia 1993 r. o zwalczaniu nieuczciwej konkurencji (Dz.U. z 2020 r. poz.1913) Powyższe zasady maja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powinna nastąpić prze upływem terminu do złożenia przez wykonawcę wyjaśnień lub uzupełnień.</w:t>
      </w:r>
    </w:p>
    <w:p w14:paraId="337B4ABF"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1.9.</w:t>
      </w:r>
      <w:r w:rsidRPr="00CE033E">
        <w:rPr>
          <w:rFonts w:ascii="Times New Roman" w:hAnsi="Times New Roman" w:cs="Times New Roman"/>
          <w:sz w:val="22"/>
          <w:szCs w:val="22"/>
        </w:rPr>
        <w:tab/>
        <w:t>Wymogi formalne dotyczące przygotowania oferty:</w:t>
      </w:r>
    </w:p>
    <w:p w14:paraId="1BEF587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a.</w:t>
      </w:r>
      <w:r w:rsidRPr="00CE033E">
        <w:rPr>
          <w:rFonts w:ascii="Times New Roman" w:hAnsi="Times New Roman" w:cs="Times New Roman"/>
          <w:sz w:val="22"/>
          <w:szCs w:val="22"/>
        </w:rPr>
        <w:tab/>
        <w:t>Wykonawca może złożyć tylko jedna ofertę .</w:t>
      </w:r>
    </w:p>
    <w:p w14:paraId="48213687"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b.</w:t>
      </w:r>
      <w:r w:rsidRPr="00CE033E">
        <w:rPr>
          <w:rFonts w:ascii="Times New Roman" w:hAnsi="Times New Roman" w:cs="Times New Roman"/>
          <w:sz w:val="22"/>
          <w:szCs w:val="22"/>
        </w:rPr>
        <w:tab/>
        <w:t>Treść oferty musi być zgodna z wymaganiami zamawiającego określonymi w dokumentach zamówienia.</w:t>
      </w:r>
    </w:p>
    <w:p w14:paraId="3D35B17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c.</w:t>
      </w:r>
      <w:r w:rsidRPr="00CE033E">
        <w:rPr>
          <w:rFonts w:ascii="Times New Roman" w:hAnsi="Times New Roman" w:cs="Times New Roman"/>
          <w:sz w:val="22"/>
          <w:szCs w:val="22"/>
        </w:rPr>
        <w:tab/>
        <w:t>Ofertę należy sporządzić w języku polskim.</w:t>
      </w:r>
    </w:p>
    <w:p w14:paraId="4FE5BC3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d.</w:t>
      </w:r>
      <w:r w:rsidRPr="00CE033E">
        <w:rPr>
          <w:rFonts w:ascii="Times New Roman" w:hAnsi="Times New Roman" w:cs="Times New Roman"/>
          <w:sz w:val="22"/>
          <w:szCs w:val="22"/>
        </w:rPr>
        <w:tab/>
        <w:t>Dokumenty sporządzone w języku obcym są składane wraz z tłumaczeniem na język polski.</w:t>
      </w:r>
    </w:p>
    <w:p w14:paraId="3B72FE66"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e.</w:t>
      </w:r>
      <w:r w:rsidRPr="00CE033E">
        <w:rPr>
          <w:rFonts w:ascii="Times New Roman" w:hAnsi="Times New Roman" w:cs="Times New Roman"/>
          <w:sz w:val="22"/>
          <w:szCs w:val="22"/>
        </w:rPr>
        <w:tab/>
        <w:t>Dokumenty winny być sporządzone zgodnie z zaleceniami oraz przedstawionymi przez zamawiającego wzorami (załącznikami), zawierać informacje i dane określone w tych dokumentach.</w:t>
      </w:r>
    </w:p>
    <w:p w14:paraId="45965629"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f.</w:t>
      </w:r>
      <w:r w:rsidRPr="00CE033E">
        <w:rPr>
          <w:rFonts w:ascii="Times New Roman" w:hAnsi="Times New Roman" w:cs="Times New Roman"/>
          <w:sz w:val="22"/>
          <w:szCs w:val="22"/>
        </w:rPr>
        <w:tab/>
        <w:t>Oferta oraz oświadczenia muszą być czytelne.</w:t>
      </w:r>
    </w:p>
    <w:p w14:paraId="33744B32"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g.</w:t>
      </w:r>
      <w:r w:rsidRPr="00CE033E">
        <w:rPr>
          <w:rFonts w:ascii="Times New Roman" w:hAnsi="Times New Roman" w:cs="Times New Roman"/>
          <w:sz w:val="22"/>
          <w:szCs w:val="22"/>
        </w:rPr>
        <w:tab/>
        <w:t>Przy sporządzaniu oferty należy zachować zasadę pisemności przy czym przez „pisemność” należy przez to rozumieć sposób wyrażenia informacji przy użyciu wyrazów, cyfr lub innych znaków pisarskich, które można odczytać i powielić, w tym przekazywanych przy użyciu środków komunikacji elektronicznej,</w:t>
      </w:r>
    </w:p>
    <w:p w14:paraId="0F759103"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h.</w:t>
      </w:r>
      <w:r w:rsidRPr="00CE033E">
        <w:rPr>
          <w:rFonts w:ascii="Times New Roman" w:hAnsi="Times New Roman" w:cs="Times New Roman"/>
          <w:sz w:val="22"/>
          <w:szCs w:val="22"/>
        </w:rPr>
        <w:tab/>
        <w:t>Oferta wraz z załącznikami musi być podpisana przez wykonawcę tj. osobę (osoby) reprezentującą/e wykonawcę, zgodnie zasadami reprezentacji wskazanymi we właściwym rejestrze lub osobę (osoby) upoważnioną/e do reprezentowania wykonawcy.</w:t>
      </w:r>
    </w:p>
    <w:p w14:paraId="2C48DD62"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i.</w:t>
      </w:r>
      <w:r w:rsidRPr="00CE033E">
        <w:rPr>
          <w:rFonts w:ascii="Times New Roman" w:hAnsi="Times New Roman" w:cs="Times New Roman"/>
          <w:sz w:val="22"/>
          <w:szCs w:val="22"/>
        </w:rPr>
        <w:tab/>
        <w:t>Jeżeli do podpisywania oferty upoważnione są łącznie dwie lub więcej osób, elektroniczne kopie dokumentów muszą być potwierdzone za zgodność z oryginałem przez wszystkie te osoby.</w:t>
      </w:r>
    </w:p>
    <w:p w14:paraId="0261C269"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j.</w:t>
      </w:r>
      <w:r w:rsidRPr="00CE033E">
        <w:rPr>
          <w:rFonts w:ascii="Times New Roman" w:hAnsi="Times New Roman" w:cs="Times New Roman"/>
          <w:sz w:val="22"/>
          <w:szCs w:val="22"/>
        </w:rPr>
        <w:tab/>
        <w:t>Do formularza dołączyć należy prawidłowo wypełnione dokumenty, złączniki i oświadczenia wymagane zapisami niniejszej SWZ.</w:t>
      </w:r>
    </w:p>
    <w:p w14:paraId="7B6BE66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k.</w:t>
      </w:r>
      <w:r w:rsidRPr="00CE033E">
        <w:rPr>
          <w:rFonts w:ascii="Times New Roman" w:hAnsi="Times New Roman" w:cs="Times New Roman"/>
          <w:sz w:val="22"/>
          <w:szCs w:val="22"/>
        </w:rPr>
        <w:tab/>
        <w:t>Oferta winna być złożona przed upływem terminu składania ofert.</w:t>
      </w:r>
    </w:p>
    <w:p w14:paraId="7572AFFE"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l.</w:t>
      </w:r>
      <w:r w:rsidRPr="00CE033E">
        <w:rPr>
          <w:rFonts w:ascii="Times New Roman" w:hAnsi="Times New Roman" w:cs="Times New Roman"/>
          <w:sz w:val="22"/>
          <w:szCs w:val="22"/>
        </w:rPr>
        <w:tab/>
        <w:t>Koszty związane z przygotowaniem i złożeniem oferty ponosi składający ofertę.</w:t>
      </w:r>
    </w:p>
    <w:p w14:paraId="4BD6AB6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m.</w:t>
      </w:r>
      <w:r w:rsidRPr="00CE033E">
        <w:rPr>
          <w:rFonts w:ascii="Times New Roman" w:hAnsi="Times New Roman" w:cs="Times New Roman"/>
          <w:sz w:val="22"/>
          <w:szCs w:val="22"/>
        </w:rPr>
        <w:tab/>
        <w:t>Zamawiający nie przewiduje zwrotu kosztów udziału w postępowaniu.</w:t>
      </w:r>
    </w:p>
    <w:p w14:paraId="057B035D" w14:textId="58E34DFC"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n.</w:t>
      </w:r>
      <w:r w:rsidRPr="00CE033E">
        <w:rPr>
          <w:rFonts w:ascii="Times New Roman" w:hAnsi="Times New Roman" w:cs="Times New Roman"/>
          <w:sz w:val="22"/>
          <w:szCs w:val="22"/>
        </w:rPr>
        <w:tab/>
        <w:t xml:space="preserve">Wykonawca może dokonać zmiany bądź wycofania złożonej oferty. W celu skutecznego przeprowadzenia tej czynności wykonawca musi za pomocą przewidzianego formularza </w:t>
      </w:r>
      <w:r w:rsidR="007F5004" w:rsidRPr="00CE033E">
        <w:rPr>
          <w:rFonts w:ascii="Times New Roman" w:hAnsi="Times New Roman" w:cs="Times New Roman"/>
          <w:sz w:val="22"/>
          <w:szCs w:val="22"/>
        </w:rPr>
        <w:t xml:space="preserve">na </w:t>
      </w:r>
      <w:r w:rsidR="007F5004" w:rsidRPr="00CE033E">
        <w:rPr>
          <w:rFonts w:ascii="Times New Roman" w:hAnsi="Times New Roman" w:cs="Times New Roman"/>
          <w:sz w:val="22"/>
          <w:szCs w:val="22"/>
        </w:rPr>
        <w:lastRenderedPageBreak/>
        <w:t>portalu eZamówienia</w:t>
      </w:r>
      <w:r w:rsidRPr="00CE033E">
        <w:rPr>
          <w:rFonts w:ascii="Times New Roman" w:hAnsi="Times New Roman" w:cs="Times New Roman"/>
          <w:sz w:val="22"/>
          <w:szCs w:val="22"/>
        </w:rPr>
        <w:t xml:space="preserve"> wysłać do zamawiającego stosowne oświadczenie które potwierdzać będzie wolę wykonawcy w zakresie czy to wycofania oferty czy to jej zmiany, wraz z dokumentem potwierdzającym umocowanie osoby podpisującej oświadczenie do wycofania/zmiany oferty w imieniu wykonawcy. Pismo to winno być podpisane za pomocą kwalifikowanego podpisu elektronicznego lub podpisu zaufanego lub podpisu osobistego.</w:t>
      </w:r>
    </w:p>
    <w:p w14:paraId="5B3CB1F1"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1.10.</w:t>
      </w:r>
      <w:r w:rsidRPr="00CE033E">
        <w:rPr>
          <w:rFonts w:ascii="Times New Roman" w:hAnsi="Times New Roman" w:cs="Times New Roman"/>
          <w:sz w:val="22"/>
          <w:szCs w:val="22"/>
        </w:rPr>
        <w:tab/>
        <w:t>Uwaga: Wycofanie złożonej uprzednio oferty rozumiane jest jako wycofanie całości zaszyfrowanego archiwum, a więc zawierającego wszystkie zawarte w nim pliki tj. ofertę, pełnomocnictwa, oświadczenia itp. Taka sytuacja powoduje konieczność stworzenia nowego pliku archiwum w formacie np. zip,.7Z , które będzie zawierało wszystkie pliki jakie wykonawca zobligowany jest złożyć w terminie składania ofert, a więc zarówno te, których treść uległa zmianie (np. ze względu na zmianę treści SWZ przez Zamawiającego) jak i te, które nie zostały zmienione. Zamawiający nie może mieć wglądu w treść archiwum, co do którego wykonawca wyraził wolę zmiany.</w:t>
      </w:r>
    </w:p>
    <w:p w14:paraId="42835C5E"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1.11.</w:t>
      </w:r>
      <w:r w:rsidRPr="00CE033E">
        <w:rPr>
          <w:rFonts w:ascii="Times New Roman" w:hAnsi="Times New Roman" w:cs="Times New Roman"/>
          <w:sz w:val="22"/>
          <w:szCs w:val="22"/>
        </w:rPr>
        <w:tab/>
        <w:t>Uwagi dotyczące postaci składanych dokumentów</w:t>
      </w:r>
    </w:p>
    <w:p w14:paraId="447B589E"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a.</w:t>
      </w:r>
      <w:r w:rsidRPr="00CE033E">
        <w:rPr>
          <w:rFonts w:ascii="Times New Roman" w:hAnsi="Times New Roman" w:cs="Times New Roman"/>
          <w:sz w:val="22"/>
          <w:szCs w:val="22"/>
        </w:rPr>
        <w:tab/>
      </w:r>
      <w:r w:rsidRPr="00CE033E">
        <w:rPr>
          <w:rFonts w:ascii="Times New Roman" w:hAnsi="Times New Roman" w:cs="Times New Roman"/>
          <w:sz w:val="22"/>
          <w:szCs w:val="22"/>
        </w:rPr>
        <w:tab/>
        <w:t>Oferta, oraz przedmiotowe środki dowodowe (jeśli były wymagane) składane są elektronicznie muszą zostać podpisane kwalifikowanym podpisem elektronicznym</w:t>
      </w:r>
    </w:p>
    <w:p w14:paraId="4B037067"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b.</w:t>
      </w:r>
      <w:r w:rsidRPr="00CE033E">
        <w:rPr>
          <w:rFonts w:ascii="Times New Roman" w:hAnsi="Times New Roman" w:cs="Times New Roman"/>
          <w:sz w:val="22"/>
          <w:szCs w:val="22"/>
        </w:rPr>
        <w:tab/>
      </w:r>
      <w:r w:rsidRPr="00CE033E">
        <w:rPr>
          <w:rFonts w:ascii="Times New Roman" w:hAnsi="Times New Roman" w:cs="Times New Roman"/>
          <w:sz w:val="22"/>
          <w:szCs w:val="22"/>
        </w:rPr>
        <w:tab/>
        <w:t>Przez dokument elektroniczny lub oświadczenie należy rozumieć dokument, oświadczenie, wytworzone/y w postaci elektronicznej, zapisane/y w formacie danych np. pdf (zalecany format) bądź innym rekomendowanym formatem np. doc, xls, jpg., jpeg i oraz podpisany/e kwalifikowanym podpisem elektronicznym (np. dokument pełnomocnictwa przygotowany w formacie elektronicznej, zapisany w formacie danych np. pdf a następnie podpisany kwalifikowanym podpisem elektronicznym przez osobę/y upoważnioną/e do reprezentowania wykonawcy).</w:t>
      </w:r>
    </w:p>
    <w:p w14:paraId="5DFBF270"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c.</w:t>
      </w:r>
      <w:r w:rsidRPr="00CE033E">
        <w:rPr>
          <w:rFonts w:ascii="Times New Roman" w:hAnsi="Times New Roman" w:cs="Times New Roman"/>
          <w:sz w:val="22"/>
          <w:szCs w:val="22"/>
        </w:rPr>
        <w:tab/>
        <w:t>Przed elektroniczną kopię dokumentu lub oświadczenia należy rozumieć oryginalny dokument w formie pisemnej, który zeskanowano do pliku w formacie danych np. pdf, a następnie podpisano kwalifikowanym podpisem elektronicznym (np. dokument pełnomocnictwa sporządzony w formacie pisemnej i podpisany przez osobę/y upoważnioną/e do reprezentowania wykonawcy, który został zeskanowany do pliku w formacie np. pdf i podpisany kwalifikowanym podpisem elektronicznym przez notariusza).</w:t>
      </w:r>
    </w:p>
    <w:p w14:paraId="2590966B"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d.</w:t>
      </w:r>
      <w:r w:rsidRPr="00CE033E">
        <w:rPr>
          <w:rFonts w:ascii="Times New Roman" w:hAnsi="Times New Roman" w:cs="Times New Roman"/>
          <w:sz w:val="22"/>
          <w:szCs w:val="22"/>
        </w:rPr>
        <w:tab/>
        <w:t>W przypadku składania większej liczby elektronicznych kopii dokumentów lub oświadczeń, wszystkie zeskanowane dokumenty można skompresować do jednego pliku archiwum (np. zip, 7Z), a następnie skompresowany plik podpisać kwalifikowanym podpisem elektronicznym.</w:t>
      </w:r>
    </w:p>
    <w:p w14:paraId="36E757A5"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e.</w:t>
      </w:r>
      <w:r w:rsidRPr="00CE033E">
        <w:rPr>
          <w:rFonts w:ascii="Times New Roman" w:hAnsi="Times New Roman" w:cs="Times New Roman"/>
          <w:sz w:val="22"/>
          <w:szCs w:val="22"/>
        </w:rPr>
        <w:tab/>
        <w:t>W przypadku składania większej liczby dokumentów elektronicznych i oświadczeń oraz elektronicznych kopii dokumentów i oświadczeń wszystkie dokumenty można skompresować do jednego pliku archiwum (np.: zip, 7Z), a następnie skompresowany plik podpisać kwalifikowanym podpisem elektronicznym. Złożony w ten sposób podpis będzie potwierdzał zgodność z oryginałem wszystkich elektronicznych kopii dokumentów znajdujących się w skompresowanym pliku. Należy przy tym pamiętać, że wszystkie dokumenty elektroniczne lub oświadczenia znajdujące się skompresowanym pliku muszą być przygotowane w sposób opisany w pkt.</w:t>
      </w:r>
    </w:p>
    <w:p w14:paraId="641A2770"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2.9 lit. b</w:t>
      </w:r>
    </w:p>
    <w:p w14:paraId="5A67CD00"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f.</w:t>
      </w:r>
      <w:r w:rsidRPr="00CE033E">
        <w:rPr>
          <w:rFonts w:ascii="Times New Roman" w:hAnsi="Times New Roman" w:cs="Times New Roman"/>
          <w:sz w:val="22"/>
          <w:szCs w:val="22"/>
        </w:rPr>
        <w:tab/>
        <w:t>Zaleca się aby w przypadku podpisywania pliku przez klika osób, stosować podpisy tego samego rodzaju. Podpisywanie różnymi rodzajów podpisów np. osobistym i kwalifikowanym może doprowadzić do problemów w weryfikacji plików.</w:t>
      </w:r>
    </w:p>
    <w:p w14:paraId="5B30669E"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g.</w:t>
      </w:r>
      <w:r w:rsidRPr="00CE033E">
        <w:rPr>
          <w:rFonts w:ascii="Times New Roman" w:hAnsi="Times New Roman" w:cs="Times New Roman"/>
          <w:sz w:val="22"/>
          <w:szCs w:val="22"/>
        </w:rPr>
        <w:tab/>
        <w:t>Sposób sporządzenia dokumentów elektronicznych, oświadczeń lub elektronicznych kopii dokumentów lub oświadczeń musi być zgodny z:</w:t>
      </w:r>
    </w:p>
    <w:p w14:paraId="6ADDB1A2"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lastRenderedPageBreak/>
        <w:t></w:t>
      </w:r>
      <w:r w:rsidRPr="00CE033E">
        <w:rPr>
          <w:rFonts w:ascii="Times New Roman" w:hAnsi="Times New Roman" w:cs="Times New Roman"/>
          <w:sz w:val="22"/>
          <w:szCs w:val="22"/>
        </w:rPr>
        <w:tab/>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55F485D1"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w:t>
      </w:r>
      <w:r w:rsidRPr="00CE033E">
        <w:rPr>
          <w:rFonts w:ascii="Times New Roman" w:hAnsi="Times New Roman" w:cs="Times New Roman"/>
          <w:sz w:val="22"/>
          <w:szCs w:val="22"/>
        </w:rPr>
        <w:tab/>
        <w:t>Rozporządzeniem Ministra Rozwoju, Pracy i Technologii z dnia 23 grudnia 2020 r w sprawie podmiotowych środków dowodowych oraz</w:t>
      </w:r>
    </w:p>
    <w:p w14:paraId="20BE8768"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innych dokumentów lub oświadczeń jakich może żądać zamawiający od wykonawcy (Dz. U. poz. 2415).</w:t>
      </w:r>
    </w:p>
    <w:p w14:paraId="485D6A83"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h.</w:t>
      </w:r>
      <w:r w:rsidRPr="00CE033E">
        <w:rPr>
          <w:rFonts w:ascii="Times New Roman" w:hAnsi="Times New Roman" w:cs="Times New Roman"/>
          <w:sz w:val="22"/>
          <w:szCs w:val="22"/>
        </w:rPr>
        <w:tab/>
        <w:t>W przypadku podpisu jakiegokolwiek dokumentu kwalifikowanym podpisem elektronicznym formatu XAdES (zewnętrzny podpis), niezbędne jest by prócz podpisywanego dokumentu był do niego dołączony również plik z tym podpisem.</w:t>
      </w:r>
    </w:p>
    <w:p w14:paraId="42CBF33D"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i.</w:t>
      </w:r>
      <w:r w:rsidRPr="00CE033E">
        <w:rPr>
          <w:rFonts w:ascii="Times New Roman" w:hAnsi="Times New Roman" w:cs="Times New Roman"/>
          <w:sz w:val="22"/>
          <w:szCs w:val="22"/>
        </w:rPr>
        <w:tab/>
        <w:t>Zamawiający zaleca aby wykonawca z odpowiednim wyprzedzeniem przetestował możliwość prawidłowego wykorzystania wybranej metody podpisywania plików oferty.</w:t>
      </w:r>
    </w:p>
    <w:p w14:paraId="253F4839"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j.</w:t>
      </w:r>
      <w:r w:rsidRPr="00CE033E">
        <w:rPr>
          <w:rFonts w:ascii="Times New Roman" w:hAnsi="Times New Roman" w:cs="Times New Roman"/>
          <w:sz w:val="22"/>
          <w:szCs w:val="22"/>
        </w:rPr>
        <w:tab/>
        <w:t>Zamawiający zaleca aby nie wprowadzać jakichkolwiek zmian w plikach po ich podpisaniu wymaganym podpisem. Może to skutkować naruszeniem integralności plików co równoznaczne będzie z koniecznością odrzucenia oferty w postępowaniu.</w:t>
      </w:r>
    </w:p>
    <w:p w14:paraId="07C27D1D" w14:textId="77777777" w:rsidR="00364DD0" w:rsidRPr="00CE033E" w:rsidRDefault="00364DD0" w:rsidP="00E955D4">
      <w:pPr>
        <w:pStyle w:val="Default0"/>
        <w:ind w:left="284"/>
        <w:jc w:val="both"/>
        <w:rPr>
          <w:rFonts w:ascii="Times New Roman" w:hAnsi="Times New Roman" w:cs="Times New Roman"/>
          <w:sz w:val="22"/>
          <w:szCs w:val="22"/>
        </w:rPr>
      </w:pPr>
      <w:r w:rsidRPr="00CE033E">
        <w:rPr>
          <w:rFonts w:ascii="Times New Roman" w:hAnsi="Times New Roman" w:cs="Times New Roman"/>
          <w:sz w:val="22"/>
          <w:szCs w:val="22"/>
        </w:rPr>
        <w:t>k.</w:t>
      </w:r>
      <w:r w:rsidRPr="00CE033E">
        <w:rPr>
          <w:rFonts w:ascii="Times New Roman" w:hAnsi="Times New Roman" w:cs="Times New Roman"/>
          <w:sz w:val="22"/>
          <w:szCs w:val="22"/>
        </w:rPr>
        <w:tab/>
        <w:t>Przed wysłaniem oferty, wykonawca dokonuje jednokrotnego zaszyfrowania, przygotowanego wcześniej i spakowanego do formatu (np. zip. 7Z) katalogu plików (formularz oferty + wymagane załączniki). W katalogu tym winny znaleźć się odpowiednio nazwane i podpisane kwalifikowanym podpisem elektronicznym wymagane dokumenty (pliki)</w:t>
      </w:r>
    </w:p>
    <w:p w14:paraId="3E96C430" w14:textId="4B46832C" w:rsidR="00364DD0" w:rsidRPr="00CE033E" w:rsidRDefault="00364DD0" w:rsidP="00E955D4">
      <w:pPr>
        <w:pStyle w:val="Default0"/>
        <w:spacing w:line="276" w:lineRule="auto"/>
        <w:ind w:left="284"/>
        <w:jc w:val="both"/>
        <w:rPr>
          <w:rFonts w:ascii="Times New Roman" w:hAnsi="Times New Roman" w:cs="Times New Roman"/>
          <w:sz w:val="22"/>
          <w:szCs w:val="22"/>
        </w:rPr>
      </w:pPr>
      <w:r w:rsidRPr="00CE033E">
        <w:rPr>
          <w:rFonts w:ascii="Times New Roman" w:hAnsi="Times New Roman" w:cs="Times New Roman"/>
          <w:sz w:val="22"/>
          <w:szCs w:val="22"/>
        </w:rPr>
        <w:t>l.</w:t>
      </w:r>
      <w:r w:rsidRPr="00CE033E">
        <w:rPr>
          <w:rFonts w:ascii="Times New Roman" w:hAnsi="Times New Roman" w:cs="Times New Roman"/>
          <w:sz w:val="22"/>
          <w:szCs w:val="22"/>
        </w:rPr>
        <w:tab/>
        <w:t>Oferta przed wysłaniem, winna być zaszyfrowana z pomocą specjalnej opcji/usługi ofertowej przez platformę e-Zamówienia – zgodnie z Instrukcją użytkownika systemu e-Zamówienia.</w:t>
      </w:r>
    </w:p>
    <w:p w14:paraId="5724ECA1" w14:textId="77777777" w:rsidR="00364DD0" w:rsidRPr="00CE033E" w:rsidRDefault="00364DD0" w:rsidP="00CF1922">
      <w:pPr>
        <w:pStyle w:val="Default0"/>
        <w:spacing w:line="276" w:lineRule="auto"/>
        <w:ind w:left="720"/>
        <w:jc w:val="both"/>
        <w:rPr>
          <w:rFonts w:ascii="Times New Roman" w:hAnsi="Times New Roman" w:cs="Times New Roman"/>
          <w:sz w:val="22"/>
          <w:szCs w:val="22"/>
        </w:rPr>
      </w:pPr>
    </w:p>
    <w:p w14:paraId="31FB827A" w14:textId="3706479C" w:rsidR="008720DC" w:rsidRPr="00CE033E"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bookmarkStart w:id="14" w:name="_Toc62846651"/>
      <w:r w:rsidRPr="00CE033E">
        <w:rPr>
          <w:rStyle w:val="PodtytuZnak"/>
          <w:rFonts w:ascii="Times New Roman" w:hAnsi="Times New Roman" w:cs="Times New Roman"/>
          <w:b/>
        </w:rPr>
        <w:t>Sposób oraz termin składania ofert.</w:t>
      </w:r>
      <w:bookmarkEnd w:id="14"/>
    </w:p>
    <w:p w14:paraId="1C9B5130" w14:textId="6BBBAA58" w:rsidR="00E955D4" w:rsidRPr="00CE033E" w:rsidRDefault="00E955D4" w:rsidP="00E30FC4">
      <w:pPr>
        <w:pStyle w:val="Akapitzlist"/>
        <w:widowControl w:val="0"/>
        <w:numPr>
          <w:ilvl w:val="0"/>
          <w:numId w:val="37"/>
        </w:numPr>
        <w:tabs>
          <w:tab w:val="left" w:pos="1537"/>
        </w:tabs>
        <w:autoSpaceDE w:val="0"/>
        <w:autoSpaceDN w:val="0"/>
        <w:spacing w:before="37" w:line="276" w:lineRule="auto"/>
        <w:ind w:right="109"/>
        <w:contextualSpacing w:val="0"/>
        <w:jc w:val="both"/>
      </w:pPr>
      <w:bookmarkStart w:id="15" w:name="_Toc62846652"/>
      <w:r w:rsidRPr="00CE033E">
        <w:t xml:space="preserve">Ofertę należy złożyć w terminie </w:t>
      </w:r>
      <w:r w:rsidRPr="00CE033E">
        <w:rPr>
          <w:b/>
        </w:rPr>
        <w:t xml:space="preserve">do dnia </w:t>
      </w:r>
      <w:r w:rsidR="003E3E94" w:rsidRPr="00CE033E">
        <w:rPr>
          <w:b/>
        </w:rPr>
        <w:t>24.02.2023</w:t>
      </w:r>
      <w:r w:rsidRPr="00CE033E">
        <w:rPr>
          <w:b/>
        </w:rPr>
        <w:t xml:space="preserve"> r. do godziny 10:00 </w:t>
      </w:r>
      <w:r w:rsidRPr="00CE033E">
        <w:t>dokonując</w:t>
      </w:r>
      <w:r w:rsidRPr="00CE033E">
        <w:rPr>
          <w:spacing w:val="1"/>
        </w:rPr>
        <w:t xml:space="preserve"> </w:t>
      </w:r>
      <w:r w:rsidRPr="00CE033E">
        <w:rPr>
          <w:spacing w:val="-1"/>
        </w:rPr>
        <w:t>przesłania</w:t>
      </w:r>
      <w:r w:rsidRPr="00CE033E">
        <w:rPr>
          <w:spacing w:val="-13"/>
        </w:rPr>
        <w:t xml:space="preserve"> </w:t>
      </w:r>
      <w:r w:rsidRPr="00CE033E">
        <w:t>zaszyfrowanej</w:t>
      </w:r>
      <w:r w:rsidRPr="00CE033E">
        <w:rPr>
          <w:spacing w:val="-13"/>
        </w:rPr>
        <w:t xml:space="preserve"> </w:t>
      </w:r>
      <w:r w:rsidRPr="00CE033E">
        <w:t>oferty</w:t>
      </w:r>
      <w:r w:rsidRPr="00CE033E">
        <w:rPr>
          <w:spacing w:val="-14"/>
        </w:rPr>
        <w:t xml:space="preserve"> </w:t>
      </w:r>
      <w:r w:rsidRPr="00CE033E">
        <w:t>za pośrednictwem Platformy e-Zamówienia - zakładki „Oferty/wnioski”, widocznej w podglądzie postępowania po zalogowaniu się na konto Wykonawcy.</w:t>
      </w:r>
    </w:p>
    <w:p w14:paraId="0D866CBE" w14:textId="77777777" w:rsidR="00E955D4" w:rsidRPr="00CE033E" w:rsidRDefault="00E955D4" w:rsidP="00E30FC4">
      <w:pPr>
        <w:pStyle w:val="Akapitzlist"/>
        <w:widowControl w:val="0"/>
        <w:numPr>
          <w:ilvl w:val="0"/>
          <w:numId w:val="37"/>
        </w:numPr>
        <w:tabs>
          <w:tab w:val="left" w:pos="1537"/>
        </w:tabs>
        <w:autoSpaceDE w:val="0"/>
        <w:autoSpaceDN w:val="0"/>
        <w:spacing w:line="252" w:lineRule="exact"/>
        <w:contextualSpacing w:val="0"/>
        <w:jc w:val="both"/>
      </w:pPr>
      <w:r w:rsidRPr="00CE033E">
        <w:t>Oferta</w:t>
      </w:r>
      <w:r w:rsidRPr="00CE033E">
        <w:rPr>
          <w:spacing w:val="-5"/>
        </w:rPr>
        <w:t xml:space="preserve"> </w:t>
      </w:r>
      <w:r w:rsidRPr="00CE033E">
        <w:t>może</w:t>
      </w:r>
      <w:r w:rsidRPr="00CE033E">
        <w:rPr>
          <w:spacing w:val="-2"/>
        </w:rPr>
        <w:t xml:space="preserve"> </w:t>
      </w:r>
      <w:r w:rsidRPr="00CE033E">
        <w:t>być</w:t>
      </w:r>
      <w:r w:rsidRPr="00CE033E">
        <w:rPr>
          <w:spacing w:val="-4"/>
        </w:rPr>
        <w:t xml:space="preserve"> </w:t>
      </w:r>
      <w:r w:rsidRPr="00CE033E">
        <w:t>złożona</w:t>
      </w:r>
      <w:r w:rsidRPr="00CE033E">
        <w:rPr>
          <w:spacing w:val="-4"/>
        </w:rPr>
        <w:t xml:space="preserve"> </w:t>
      </w:r>
      <w:r w:rsidRPr="00CE033E">
        <w:t>tylko</w:t>
      </w:r>
      <w:r w:rsidRPr="00CE033E">
        <w:rPr>
          <w:spacing w:val="-4"/>
        </w:rPr>
        <w:t xml:space="preserve"> </w:t>
      </w:r>
      <w:r w:rsidRPr="00CE033E">
        <w:t>do</w:t>
      </w:r>
      <w:r w:rsidRPr="00CE033E">
        <w:rPr>
          <w:spacing w:val="-2"/>
        </w:rPr>
        <w:t xml:space="preserve"> </w:t>
      </w:r>
      <w:r w:rsidRPr="00CE033E">
        <w:t>upływu</w:t>
      </w:r>
      <w:r w:rsidRPr="00CE033E">
        <w:rPr>
          <w:spacing w:val="-4"/>
        </w:rPr>
        <w:t xml:space="preserve"> </w:t>
      </w:r>
      <w:r w:rsidRPr="00CE033E">
        <w:t>terminu</w:t>
      </w:r>
      <w:r w:rsidRPr="00CE033E">
        <w:rPr>
          <w:spacing w:val="-4"/>
        </w:rPr>
        <w:t xml:space="preserve"> </w:t>
      </w:r>
      <w:r w:rsidRPr="00CE033E">
        <w:t>składania</w:t>
      </w:r>
      <w:r w:rsidRPr="00CE033E">
        <w:rPr>
          <w:spacing w:val="-2"/>
        </w:rPr>
        <w:t xml:space="preserve"> </w:t>
      </w:r>
      <w:r w:rsidRPr="00CE033E">
        <w:t>ofert.</w:t>
      </w:r>
    </w:p>
    <w:p w14:paraId="79066161" w14:textId="77777777" w:rsidR="00E955D4" w:rsidRPr="00CE033E" w:rsidRDefault="00E955D4" w:rsidP="00E30FC4">
      <w:pPr>
        <w:pStyle w:val="Akapitzlist"/>
        <w:widowControl w:val="0"/>
        <w:numPr>
          <w:ilvl w:val="0"/>
          <w:numId w:val="37"/>
        </w:numPr>
        <w:tabs>
          <w:tab w:val="left" w:pos="1537"/>
        </w:tabs>
        <w:autoSpaceDE w:val="0"/>
        <w:autoSpaceDN w:val="0"/>
        <w:spacing w:before="40"/>
        <w:contextualSpacing w:val="0"/>
        <w:jc w:val="both"/>
      </w:pPr>
      <w:r w:rsidRPr="00CE033E">
        <w:t>Do</w:t>
      </w:r>
      <w:r w:rsidRPr="00CE033E">
        <w:rPr>
          <w:spacing w:val="-3"/>
        </w:rPr>
        <w:t xml:space="preserve"> </w:t>
      </w:r>
      <w:r w:rsidRPr="00CE033E">
        <w:t>upływu</w:t>
      </w:r>
      <w:r w:rsidRPr="00CE033E">
        <w:rPr>
          <w:spacing w:val="-3"/>
        </w:rPr>
        <w:t xml:space="preserve"> </w:t>
      </w:r>
      <w:r w:rsidRPr="00CE033E">
        <w:t>terminu</w:t>
      </w:r>
      <w:r w:rsidRPr="00CE033E">
        <w:rPr>
          <w:spacing w:val="-4"/>
        </w:rPr>
        <w:t xml:space="preserve"> </w:t>
      </w:r>
      <w:r w:rsidRPr="00CE033E">
        <w:t>składania</w:t>
      </w:r>
      <w:r w:rsidRPr="00CE033E">
        <w:rPr>
          <w:spacing w:val="-3"/>
        </w:rPr>
        <w:t xml:space="preserve"> </w:t>
      </w:r>
      <w:r w:rsidRPr="00CE033E">
        <w:t>ofert</w:t>
      </w:r>
      <w:r w:rsidRPr="00CE033E">
        <w:rPr>
          <w:spacing w:val="-1"/>
        </w:rPr>
        <w:t xml:space="preserve"> </w:t>
      </w:r>
      <w:r w:rsidRPr="00CE033E">
        <w:t>wykonawca</w:t>
      </w:r>
      <w:r w:rsidRPr="00CE033E">
        <w:rPr>
          <w:spacing w:val="-7"/>
        </w:rPr>
        <w:t xml:space="preserve"> </w:t>
      </w:r>
      <w:r w:rsidRPr="00CE033E">
        <w:t>może</w:t>
      </w:r>
      <w:r w:rsidRPr="00CE033E">
        <w:rPr>
          <w:spacing w:val="-2"/>
        </w:rPr>
        <w:t xml:space="preserve"> </w:t>
      </w:r>
      <w:r w:rsidRPr="00CE033E">
        <w:t>wycofać</w:t>
      </w:r>
      <w:r w:rsidRPr="00CE033E">
        <w:rPr>
          <w:spacing w:val="-2"/>
        </w:rPr>
        <w:t xml:space="preserve"> </w:t>
      </w:r>
      <w:r w:rsidRPr="00CE033E">
        <w:t>ofertę.</w:t>
      </w:r>
    </w:p>
    <w:p w14:paraId="04D2B476" w14:textId="77777777" w:rsidR="00E955D4" w:rsidRPr="00CE033E" w:rsidRDefault="00E955D4" w:rsidP="00E30FC4">
      <w:pPr>
        <w:pStyle w:val="Akapitzlist"/>
        <w:widowControl w:val="0"/>
        <w:numPr>
          <w:ilvl w:val="0"/>
          <w:numId w:val="37"/>
        </w:numPr>
        <w:tabs>
          <w:tab w:val="left" w:pos="1537"/>
        </w:tabs>
        <w:autoSpaceDE w:val="0"/>
        <w:autoSpaceDN w:val="0"/>
        <w:spacing w:before="38"/>
        <w:contextualSpacing w:val="0"/>
        <w:jc w:val="both"/>
      </w:pPr>
      <w:r w:rsidRPr="00CE033E">
        <w:t>Zamawiający</w:t>
      </w:r>
      <w:r w:rsidRPr="00CE033E">
        <w:rPr>
          <w:spacing w:val="-5"/>
        </w:rPr>
        <w:t xml:space="preserve"> </w:t>
      </w:r>
      <w:r w:rsidRPr="00CE033E">
        <w:t>odrzuca</w:t>
      </w:r>
      <w:r w:rsidRPr="00CE033E">
        <w:rPr>
          <w:spacing w:val="-5"/>
        </w:rPr>
        <w:t xml:space="preserve"> </w:t>
      </w:r>
      <w:r w:rsidRPr="00CE033E">
        <w:t>ofertę</w:t>
      </w:r>
      <w:r w:rsidRPr="00CE033E">
        <w:rPr>
          <w:spacing w:val="-4"/>
        </w:rPr>
        <w:t xml:space="preserve"> </w:t>
      </w:r>
      <w:r w:rsidRPr="00CE033E">
        <w:t>jeśli</w:t>
      </w:r>
      <w:r w:rsidRPr="00CE033E">
        <w:rPr>
          <w:spacing w:val="-3"/>
        </w:rPr>
        <w:t xml:space="preserve"> </w:t>
      </w:r>
      <w:r w:rsidRPr="00CE033E">
        <w:t>została</w:t>
      </w:r>
      <w:r w:rsidRPr="00CE033E">
        <w:rPr>
          <w:spacing w:val="-3"/>
        </w:rPr>
        <w:t xml:space="preserve"> </w:t>
      </w:r>
      <w:r w:rsidRPr="00CE033E">
        <w:t>złożona</w:t>
      </w:r>
      <w:r w:rsidRPr="00CE033E">
        <w:rPr>
          <w:spacing w:val="-4"/>
        </w:rPr>
        <w:t xml:space="preserve"> </w:t>
      </w:r>
      <w:r w:rsidRPr="00CE033E">
        <w:t>po</w:t>
      </w:r>
      <w:r w:rsidRPr="00CE033E">
        <w:rPr>
          <w:spacing w:val="-5"/>
        </w:rPr>
        <w:t xml:space="preserve"> </w:t>
      </w:r>
      <w:r w:rsidRPr="00CE033E">
        <w:t>terminie</w:t>
      </w:r>
      <w:r w:rsidRPr="00CE033E">
        <w:rPr>
          <w:spacing w:val="-3"/>
        </w:rPr>
        <w:t xml:space="preserve"> </w:t>
      </w:r>
      <w:r w:rsidRPr="00CE033E">
        <w:t>składania</w:t>
      </w:r>
      <w:r w:rsidRPr="00CE033E">
        <w:rPr>
          <w:spacing w:val="-2"/>
        </w:rPr>
        <w:t xml:space="preserve"> </w:t>
      </w:r>
      <w:r w:rsidRPr="00CE033E">
        <w:t>ofert</w:t>
      </w:r>
    </w:p>
    <w:p w14:paraId="2261CDD6" w14:textId="77777777" w:rsidR="00E955D4" w:rsidRPr="00CE033E" w:rsidRDefault="00E955D4" w:rsidP="00E30FC4">
      <w:pPr>
        <w:pStyle w:val="Akapitzlist"/>
        <w:widowControl w:val="0"/>
        <w:numPr>
          <w:ilvl w:val="0"/>
          <w:numId w:val="37"/>
        </w:numPr>
        <w:tabs>
          <w:tab w:val="left" w:pos="1537"/>
        </w:tabs>
        <w:autoSpaceDE w:val="0"/>
        <w:autoSpaceDN w:val="0"/>
        <w:spacing w:before="37" w:line="276" w:lineRule="auto"/>
        <w:ind w:right="118"/>
        <w:contextualSpacing w:val="0"/>
        <w:jc w:val="both"/>
      </w:pPr>
      <w:r w:rsidRPr="00CE033E">
        <w:t>Wykonawca nie może skutecznie wycofać oferty ani wprowadzić zmian w treści oferty</w:t>
      </w:r>
      <w:r w:rsidRPr="00CE033E">
        <w:rPr>
          <w:spacing w:val="-59"/>
        </w:rPr>
        <w:t xml:space="preserve"> </w:t>
      </w:r>
      <w:r w:rsidRPr="00CE033E">
        <w:t>po</w:t>
      </w:r>
      <w:r w:rsidRPr="00CE033E">
        <w:rPr>
          <w:spacing w:val="-1"/>
        </w:rPr>
        <w:t xml:space="preserve"> </w:t>
      </w:r>
      <w:r w:rsidRPr="00CE033E">
        <w:t>upływie terminu składania ofert.</w:t>
      </w:r>
    </w:p>
    <w:p w14:paraId="199E6D87" w14:textId="0C04653A" w:rsidR="008720DC" w:rsidRPr="00CE033E"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Termin otwarcia ofert.</w:t>
      </w:r>
      <w:bookmarkEnd w:id="15"/>
    </w:p>
    <w:p w14:paraId="20111050" w14:textId="7B98AA5F" w:rsidR="00603FEB" w:rsidRPr="00CE033E"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bookmarkStart w:id="16" w:name="_Toc62846653"/>
      <w:r w:rsidRPr="00CE033E">
        <w:rPr>
          <w:rFonts w:ascii="Times New Roman" w:hAnsi="Times New Roman" w:cs="Times New Roman"/>
        </w:rPr>
        <w:t>Otwarcie ofert nastąpi w dniu</w:t>
      </w:r>
      <w:r w:rsidR="00065C2A" w:rsidRPr="00CE033E">
        <w:rPr>
          <w:rFonts w:ascii="Times New Roman" w:hAnsi="Times New Roman" w:cs="Times New Roman"/>
        </w:rPr>
        <w:t xml:space="preserve"> </w:t>
      </w:r>
      <w:r w:rsidR="00AF38D3" w:rsidRPr="00CE033E">
        <w:rPr>
          <w:rFonts w:ascii="Times New Roman" w:hAnsi="Times New Roman" w:cs="Times New Roman"/>
          <w:b/>
        </w:rPr>
        <w:t>2</w:t>
      </w:r>
      <w:r w:rsidR="003E3E94" w:rsidRPr="00CE033E">
        <w:rPr>
          <w:rFonts w:ascii="Times New Roman" w:hAnsi="Times New Roman" w:cs="Times New Roman"/>
          <w:b/>
        </w:rPr>
        <w:t>4.02.2023</w:t>
      </w:r>
      <w:r w:rsidR="003850CD" w:rsidRPr="00CE033E">
        <w:rPr>
          <w:rFonts w:ascii="Times New Roman" w:hAnsi="Times New Roman" w:cs="Times New Roman"/>
          <w:b/>
        </w:rPr>
        <w:t xml:space="preserve"> r.</w:t>
      </w:r>
      <w:r w:rsidRPr="00CE033E">
        <w:rPr>
          <w:rFonts w:ascii="Times New Roman" w:hAnsi="Times New Roman" w:cs="Times New Roman"/>
        </w:rPr>
        <w:t>, o godzinie</w:t>
      </w:r>
      <w:r w:rsidR="00065C2A" w:rsidRPr="00CE033E">
        <w:rPr>
          <w:rFonts w:ascii="Times New Roman" w:hAnsi="Times New Roman" w:cs="Times New Roman"/>
        </w:rPr>
        <w:t xml:space="preserve"> 10:15</w:t>
      </w:r>
    </w:p>
    <w:p w14:paraId="49AB948B" w14:textId="465E1377" w:rsidR="00603FEB" w:rsidRPr="00CE033E" w:rsidRDefault="007404E9"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Otwarcie ofert jest </w:t>
      </w:r>
      <w:r w:rsidR="00603FEB" w:rsidRPr="00CE033E">
        <w:rPr>
          <w:rFonts w:ascii="Times New Roman" w:hAnsi="Times New Roman" w:cs="Times New Roman"/>
        </w:rPr>
        <w:t>jawne.</w:t>
      </w:r>
    </w:p>
    <w:p w14:paraId="566E7D46" w14:textId="77777777" w:rsidR="00603FEB" w:rsidRPr="00CE033E"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Zamawiający, najpóźniej przed otwarciem ofert, udostępnia na stronie internetowej prowadzonego postepowania informację o kwocie, jaką zamierza przeznaczyć na sfinansowanie zamówienia.</w:t>
      </w:r>
    </w:p>
    <w:p w14:paraId="67C8CC08" w14:textId="77777777" w:rsidR="00603FEB" w:rsidRPr="00CE033E"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lastRenderedPageBreak/>
        <w:t>Zamawiający, niezwłocznie po otwarciu ofert, udostępnia na stronie internetowej prowadzonego postepowania informacje o</w:t>
      </w:r>
    </w:p>
    <w:p w14:paraId="1D483470" w14:textId="77777777" w:rsidR="00603FEB" w:rsidRPr="00CE033E" w:rsidRDefault="00603FEB" w:rsidP="00E30FC4">
      <w:pPr>
        <w:pStyle w:val="Akapitzlist"/>
        <w:numPr>
          <w:ilvl w:val="0"/>
          <w:numId w:val="19"/>
        </w:numPr>
        <w:spacing w:after="160" w:line="276" w:lineRule="auto"/>
        <w:jc w:val="both"/>
        <w:rPr>
          <w:sz w:val="22"/>
          <w:szCs w:val="22"/>
        </w:rPr>
      </w:pPr>
      <w:r w:rsidRPr="00CE033E">
        <w:rPr>
          <w:sz w:val="22"/>
          <w:szCs w:val="22"/>
        </w:rPr>
        <w:t>nazwach albo imionach i nazwiskach oraz siedzibach lub miejscach prowadzonej działalności gospodarczej albo miejscach zamieszkania wykonawców, których oferty zostały otwarte;</w:t>
      </w:r>
    </w:p>
    <w:p w14:paraId="761064E1" w14:textId="77777777" w:rsidR="00603FEB" w:rsidRPr="00CE033E" w:rsidRDefault="00603FEB" w:rsidP="00E30FC4">
      <w:pPr>
        <w:pStyle w:val="Akapitzlist"/>
        <w:numPr>
          <w:ilvl w:val="0"/>
          <w:numId w:val="19"/>
        </w:numPr>
        <w:spacing w:after="160" w:line="276" w:lineRule="auto"/>
        <w:jc w:val="both"/>
        <w:rPr>
          <w:sz w:val="22"/>
          <w:szCs w:val="22"/>
        </w:rPr>
      </w:pPr>
      <w:r w:rsidRPr="00CE033E">
        <w:rPr>
          <w:sz w:val="22"/>
          <w:szCs w:val="22"/>
        </w:rPr>
        <w:t>cenach lub kosztach zawartych w ofertach.</w:t>
      </w:r>
    </w:p>
    <w:p w14:paraId="6DFB14C8" w14:textId="77777777" w:rsidR="00603FEB" w:rsidRPr="00CE033E"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W przypadku wystąpienia awarii systemu teleinformatycznego, która spowoduje brak możliwości otwarcia ofert w terminie określonym przez Zamawiającego, otwarcie ofert nastąpi niezwłocznie po usunięciu awarii.</w:t>
      </w:r>
    </w:p>
    <w:p w14:paraId="54591F09" w14:textId="77777777" w:rsidR="00603FEB" w:rsidRPr="00CE033E" w:rsidRDefault="00603FE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Zamawiający poinformuje o zmianie terminu otwarcia ofert na stronie internetowej prowadzonego postępowania. </w:t>
      </w:r>
    </w:p>
    <w:p w14:paraId="0EEA718F" w14:textId="33AB4690" w:rsidR="008720DC" w:rsidRPr="00CE033E" w:rsidRDefault="008720DC" w:rsidP="00C57EF7">
      <w:pPr>
        <w:pStyle w:val="Podtytu"/>
        <w:numPr>
          <w:ilvl w:val="1"/>
          <w:numId w:val="3"/>
        </w:numPr>
        <w:tabs>
          <w:tab w:val="clear" w:pos="0"/>
        </w:tabs>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Sposób obliczenia ceny.</w:t>
      </w:r>
      <w:bookmarkEnd w:id="16"/>
    </w:p>
    <w:p w14:paraId="53133DEF" w14:textId="77777777"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Zamawiający oceni i porówna jedynie te oferty, które odpowiadają zasadom określonym</w:t>
      </w:r>
      <w:r w:rsidR="00120896" w:rsidRPr="00CE033E">
        <w:rPr>
          <w:rFonts w:ascii="Times New Roman" w:hAnsi="Times New Roman" w:cs="Times New Roman"/>
        </w:rPr>
        <w:t xml:space="preserve"> </w:t>
      </w:r>
      <w:r w:rsidRPr="00CE033E">
        <w:rPr>
          <w:rFonts w:ascii="Times New Roman" w:hAnsi="Times New Roman" w:cs="Times New Roman"/>
        </w:rPr>
        <w:t>w ustawie i spełniają wymagania określone w SWZ.</w:t>
      </w:r>
    </w:p>
    <w:p w14:paraId="243BE280" w14:textId="77777777"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W ofercie należy podać cenę brutto realizacji zamówienia z dokładnością do dwóch miejsc</w:t>
      </w:r>
      <w:r w:rsidR="00120896" w:rsidRPr="00CE033E">
        <w:rPr>
          <w:rFonts w:ascii="Times New Roman" w:hAnsi="Times New Roman" w:cs="Times New Roman"/>
        </w:rPr>
        <w:t xml:space="preserve"> </w:t>
      </w:r>
      <w:r w:rsidRPr="00CE033E">
        <w:rPr>
          <w:rFonts w:ascii="Times New Roman" w:hAnsi="Times New Roman" w:cs="Times New Roman"/>
        </w:rPr>
        <w:t>po przecinku.</w:t>
      </w:r>
    </w:p>
    <w:p w14:paraId="286D18D3" w14:textId="77777777"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Cena oferty (i wszystkie jej składniki stanowiące podstawę do wzajemnych rozliczeń</w:t>
      </w:r>
      <w:r w:rsidR="00120896" w:rsidRPr="00CE033E">
        <w:rPr>
          <w:rFonts w:ascii="Times New Roman" w:hAnsi="Times New Roman" w:cs="Times New Roman"/>
        </w:rPr>
        <w:t xml:space="preserve"> </w:t>
      </w:r>
      <w:r w:rsidRPr="00CE033E">
        <w:rPr>
          <w:rFonts w:ascii="Times New Roman" w:hAnsi="Times New Roman" w:cs="Times New Roman"/>
        </w:rPr>
        <w:t>Wykonawcy z Zamawiającym) powinna być wyrażona w polskich złotych z</w:t>
      </w:r>
      <w:r w:rsidR="008604FE" w:rsidRPr="00CE033E">
        <w:rPr>
          <w:rFonts w:ascii="Times New Roman" w:hAnsi="Times New Roman" w:cs="Times New Roman"/>
        </w:rPr>
        <w:t> </w:t>
      </w:r>
      <w:r w:rsidRPr="00CE033E">
        <w:rPr>
          <w:rFonts w:ascii="Times New Roman" w:hAnsi="Times New Roman" w:cs="Times New Roman"/>
        </w:rPr>
        <w:t>dokładnością do</w:t>
      </w:r>
      <w:r w:rsidR="00120896" w:rsidRPr="00CE033E">
        <w:rPr>
          <w:rFonts w:ascii="Times New Roman" w:hAnsi="Times New Roman" w:cs="Times New Roman"/>
        </w:rPr>
        <w:t xml:space="preserve"> </w:t>
      </w:r>
      <w:r w:rsidRPr="00CE033E">
        <w:rPr>
          <w:rFonts w:ascii="Times New Roman" w:hAnsi="Times New Roman" w:cs="Times New Roman"/>
        </w:rPr>
        <w:t>dwóch miejsc po przecinku zgodnie z zasadami matematycznymi.</w:t>
      </w:r>
    </w:p>
    <w:p w14:paraId="7C5E25B3" w14:textId="77777777"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Nie dopuszcza się zaokrągleń poprzez odrzucenie miejsc po przecinku.</w:t>
      </w:r>
    </w:p>
    <w:p w14:paraId="42D93612" w14:textId="77777777"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Cena powinna być podana cyfrowo.</w:t>
      </w:r>
    </w:p>
    <w:p w14:paraId="31EFF996" w14:textId="77777777" w:rsidR="0041612B"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Cena oferty </w:t>
      </w:r>
      <w:r w:rsidR="0041612B" w:rsidRPr="00CE033E">
        <w:rPr>
          <w:rFonts w:ascii="Times New Roman" w:hAnsi="Times New Roman" w:cs="Times New Roman"/>
        </w:rPr>
        <w:t xml:space="preserve">brutto </w:t>
      </w:r>
      <w:r w:rsidRPr="00CE033E">
        <w:rPr>
          <w:rFonts w:ascii="Times New Roman" w:hAnsi="Times New Roman" w:cs="Times New Roman"/>
        </w:rPr>
        <w:t>musi obejmować pełny zakres wykonania przedmiotu niniejszego zamówienia.</w:t>
      </w:r>
    </w:p>
    <w:p w14:paraId="07A8FB6C" w14:textId="77777777"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Cena oferty i składniki cenotwórcze podane przez Wykonawcę będą stałe przez okres realizacji Umowy i nie będą mogły podlegać zmianie (z zastrzeżeniem postanowień zawartych we Wzorze Umowy). </w:t>
      </w:r>
    </w:p>
    <w:p w14:paraId="343E5EE5" w14:textId="77777777"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Wszystkie czynności związane z obliczeniem wynagrodzenia i mające wpływ na jego wysokość Wykonawca powinien wykonać z należytą starannością. </w:t>
      </w:r>
    </w:p>
    <w:p w14:paraId="636BEA91" w14:textId="77777777"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Prawidłowe ustalenie podatku VAT należy do obowiązków wykonawcy, zgodnie z przepisami ustawy o podatku od towarów i usług oraz podatku akcyzowym. </w:t>
      </w:r>
    </w:p>
    <w:p w14:paraId="3D2B991B" w14:textId="77777777"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lastRenderedPageBreak/>
        <w:t xml:space="preserve">Wynagrodzenie należy obliczyć w taki sposób, by obejmowało wszelkie koszty jakie poniesie Wykonawca w celu należytego wykonania przedmiotu zamówienia, w tym także wszelkie koszty nie wynikające bezpośrednio z opisu przedmiotu zamówienia i wzoru umowy, ale możliwe do przewidzenia przez Wykonawcę przed złożeniem oferty. </w:t>
      </w:r>
    </w:p>
    <w:p w14:paraId="1B22F927" w14:textId="77777777"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 </w:t>
      </w:r>
    </w:p>
    <w:p w14:paraId="703E5A0E" w14:textId="648CB8F9" w:rsidR="0041612B" w:rsidRPr="00CE033E" w:rsidRDefault="0041612B"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Jeżeli złożono ofertę, której wybór prowadziłby do powstania u zamawiającego obowiązku podatkowego zgodnie z przepisami o podatku od towarów i usług, Zamawiający w celu oceny takiej oferty dolicza do przedstawionej w niej ceny podatek od towarów i usług (Dz.U</w:t>
      </w:r>
      <w:r w:rsidR="000E4E76" w:rsidRPr="00CE033E">
        <w:rPr>
          <w:rFonts w:ascii="Times New Roman" w:hAnsi="Times New Roman" w:cs="Times New Roman"/>
        </w:rPr>
        <w:t>. z 2021</w:t>
      </w:r>
      <w:r w:rsidR="004A6B70" w:rsidRPr="00CE033E">
        <w:rPr>
          <w:rFonts w:ascii="Times New Roman" w:hAnsi="Times New Roman" w:cs="Times New Roman"/>
        </w:rPr>
        <w:t xml:space="preserve"> </w:t>
      </w:r>
      <w:r w:rsidR="000E4E76" w:rsidRPr="00CE033E">
        <w:rPr>
          <w:rFonts w:ascii="Times New Roman" w:hAnsi="Times New Roman" w:cs="Times New Roman"/>
        </w:rPr>
        <w:t xml:space="preserve">r. poz. 685 </w:t>
      </w:r>
      <w:r w:rsidRPr="00CE033E">
        <w:rPr>
          <w:rFonts w:ascii="Times New Roman" w:hAnsi="Times New Roman" w:cs="Times New Roman"/>
        </w:rPr>
        <w: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38C7F5E" w14:textId="77777777" w:rsidR="0041612B"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Zamawiający poprawia w ofercie oczywiste omyłki pisarskie, oczywiste omyłki</w:t>
      </w:r>
      <w:r w:rsidR="00120896" w:rsidRPr="00CE033E">
        <w:rPr>
          <w:rFonts w:ascii="Times New Roman" w:hAnsi="Times New Roman" w:cs="Times New Roman"/>
        </w:rPr>
        <w:t xml:space="preserve"> </w:t>
      </w:r>
      <w:r w:rsidRPr="00CE033E">
        <w:rPr>
          <w:rFonts w:ascii="Times New Roman" w:hAnsi="Times New Roman" w:cs="Times New Roman"/>
        </w:rPr>
        <w:t>rachunkowe, z uwzględnieniem konsekwencji rachunkowych dokonanych poprawek, inne</w:t>
      </w:r>
      <w:r w:rsidR="00120896" w:rsidRPr="00CE033E">
        <w:rPr>
          <w:rFonts w:ascii="Times New Roman" w:hAnsi="Times New Roman" w:cs="Times New Roman"/>
        </w:rPr>
        <w:t xml:space="preserve"> </w:t>
      </w:r>
      <w:r w:rsidRPr="00CE033E">
        <w:rPr>
          <w:rFonts w:ascii="Times New Roman" w:hAnsi="Times New Roman" w:cs="Times New Roman"/>
        </w:rPr>
        <w:t>omyłki polegające na niezgodności oferty z dokumentami zamówienia, nie powodujące</w:t>
      </w:r>
      <w:r w:rsidR="00120896" w:rsidRPr="00CE033E">
        <w:rPr>
          <w:rFonts w:ascii="Times New Roman" w:hAnsi="Times New Roman" w:cs="Times New Roman"/>
        </w:rPr>
        <w:t xml:space="preserve"> </w:t>
      </w:r>
      <w:r w:rsidRPr="00CE033E">
        <w:rPr>
          <w:rFonts w:ascii="Times New Roman" w:hAnsi="Times New Roman" w:cs="Times New Roman"/>
        </w:rPr>
        <w:t>istotnych zmian w treści oferty, niezwłocznie zawiadamiając o tym Wykonawcę, którego</w:t>
      </w:r>
      <w:r w:rsidR="00120896" w:rsidRPr="00CE033E">
        <w:rPr>
          <w:rFonts w:ascii="Times New Roman" w:hAnsi="Times New Roman" w:cs="Times New Roman"/>
        </w:rPr>
        <w:t xml:space="preserve"> </w:t>
      </w:r>
      <w:r w:rsidRPr="00CE033E">
        <w:rPr>
          <w:rFonts w:ascii="Times New Roman" w:hAnsi="Times New Roman" w:cs="Times New Roman"/>
        </w:rPr>
        <w:t>oferta została poprawiona (art. 223 ust. 2 ustawy Pzp).</w:t>
      </w:r>
    </w:p>
    <w:p w14:paraId="64612A37" w14:textId="77777777" w:rsidR="0041612B"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Zamawiający odrzuci ofertę, jeżeli będzie zawierała rażąco niską cenę w stosunku do</w:t>
      </w:r>
      <w:r w:rsidR="00120896" w:rsidRPr="00CE033E">
        <w:rPr>
          <w:rFonts w:ascii="Times New Roman" w:hAnsi="Times New Roman" w:cs="Times New Roman"/>
        </w:rPr>
        <w:t xml:space="preserve"> </w:t>
      </w:r>
      <w:r w:rsidRPr="00CE033E">
        <w:rPr>
          <w:rFonts w:ascii="Times New Roman" w:hAnsi="Times New Roman" w:cs="Times New Roman"/>
        </w:rPr>
        <w:t>przedmiotu zamówienia (art. 226 ust. 1 pkt. 8 ustawy Pzp).</w:t>
      </w:r>
    </w:p>
    <w:p w14:paraId="5CB4DDF7" w14:textId="77777777" w:rsidR="0041612B"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Zgodnie z art. 224 ustawy Pzp, jeżeli zaoferowana cena lub koszt, lub ich istotne części</w:t>
      </w:r>
      <w:r w:rsidR="00120896" w:rsidRPr="00CE033E">
        <w:rPr>
          <w:rFonts w:ascii="Times New Roman" w:hAnsi="Times New Roman" w:cs="Times New Roman"/>
        </w:rPr>
        <w:t xml:space="preserve"> </w:t>
      </w:r>
      <w:r w:rsidRPr="00CE033E">
        <w:rPr>
          <w:rFonts w:ascii="Times New Roman" w:hAnsi="Times New Roman" w:cs="Times New Roman"/>
        </w:rPr>
        <w:t>składowe, wydają się rażąco niskie w stosunku do przedmiotu zamówienia lub budzą</w:t>
      </w:r>
      <w:r w:rsidR="00120896" w:rsidRPr="00CE033E">
        <w:rPr>
          <w:rFonts w:ascii="Times New Roman" w:hAnsi="Times New Roman" w:cs="Times New Roman"/>
        </w:rPr>
        <w:t xml:space="preserve"> </w:t>
      </w:r>
      <w:r w:rsidRPr="00CE033E">
        <w:rPr>
          <w:rFonts w:ascii="Times New Roman" w:hAnsi="Times New Roman" w:cs="Times New Roman"/>
        </w:rPr>
        <w:t>wątpliwości zamawiającego co do możliwości wykonania przedmiotu zamówienia zgodnie z</w:t>
      </w:r>
      <w:r w:rsidR="00120896" w:rsidRPr="00CE033E">
        <w:rPr>
          <w:rFonts w:ascii="Times New Roman" w:hAnsi="Times New Roman" w:cs="Times New Roman"/>
        </w:rPr>
        <w:t xml:space="preserve"> </w:t>
      </w:r>
      <w:r w:rsidRPr="00CE033E">
        <w:rPr>
          <w:rFonts w:ascii="Times New Roman" w:hAnsi="Times New Roman" w:cs="Times New Roman"/>
        </w:rPr>
        <w:t>wymaganiami określonymi w dokumentach zamówienia lub wynikającymi z</w:t>
      </w:r>
      <w:r w:rsidR="008604FE" w:rsidRPr="00CE033E">
        <w:rPr>
          <w:rFonts w:ascii="Times New Roman" w:hAnsi="Times New Roman" w:cs="Times New Roman"/>
        </w:rPr>
        <w:t> </w:t>
      </w:r>
      <w:r w:rsidRPr="00CE033E">
        <w:rPr>
          <w:rFonts w:ascii="Times New Roman" w:hAnsi="Times New Roman" w:cs="Times New Roman"/>
        </w:rPr>
        <w:t>odrębnych</w:t>
      </w:r>
      <w:r w:rsidR="00120896" w:rsidRPr="00CE033E">
        <w:rPr>
          <w:rFonts w:ascii="Times New Roman" w:hAnsi="Times New Roman" w:cs="Times New Roman"/>
        </w:rPr>
        <w:t xml:space="preserve"> </w:t>
      </w:r>
      <w:r w:rsidRPr="00CE033E">
        <w:rPr>
          <w:rFonts w:ascii="Times New Roman" w:hAnsi="Times New Roman" w:cs="Times New Roman"/>
        </w:rPr>
        <w:t>przepisów, Zamawiający żąda od wykonawcy wyjaśnień, w tym złożenia dowodów w</w:t>
      </w:r>
      <w:r w:rsidR="00120896" w:rsidRPr="00CE033E">
        <w:rPr>
          <w:rFonts w:ascii="Times New Roman" w:hAnsi="Times New Roman" w:cs="Times New Roman"/>
        </w:rPr>
        <w:t xml:space="preserve"> </w:t>
      </w:r>
      <w:r w:rsidRPr="00CE033E">
        <w:rPr>
          <w:rFonts w:ascii="Times New Roman" w:hAnsi="Times New Roman" w:cs="Times New Roman"/>
        </w:rPr>
        <w:t>zakresie wyliczenia ceny lub kosztu, lub ich istotnych części składowych.</w:t>
      </w:r>
    </w:p>
    <w:p w14:paraId="4377BD0C" w14:textId="27A0BE65" w:rsidR="008720DC" w:rsidRPr="00CE033E" w:rsidRDefault="008720DC" w:rsidP="00C57EF7">
      <w:pPr>
        <w:numPr>
          <w:ilvl w:val="2"/>
          <w:numId w:val="3"/>
        </w:numPr>
        <w:tabs>
          <w:tab w:val="clear" w:pos="0"/>
          <w:tab w:val="num" w:pos="851"/>
        </w:tabs>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Zamawiający unieważnia postępowanie o udzielenie zamówienia, jeżeli cena lub koszt</w:t>
      </w:r>
      <w:r w:rsidR="00120896" w:rsidRPr="00CE033E">
        <w:rPr>
          <w:rFonts w:ascii="Times New Roman" w:hAnsi="Times New Roman" w:cs="Times New Roman"/>
        </w:rPr>
        <w:t xml:space="preserve"> </w:t>
      </w:r>
      <w:r w:rsidRPr="00CE033E">
        <w:rPr>
          <w:rFonts w:ascii="Times New Roman" w:hAnsi="Times New Roman" w:cs="Times New Roman"/>
        </w:rPr>
        <w:t>najkorzystniejszej oferty lub oferta z najniższą ceną przewyższa kwotę, którą Zamawiający</w:t>
      </w:r>
      <w:r w:rsidR="00120896" w:rsidRPr="00CE033E">
        <w:rPr>
          <w:rFonts w:ascii="Times New Roman" w:hAnsi="Times New Roman" w:cs="Times New Roman"/>
        </w:rPr>
        <w:t xml:space="preserve"> </w:t>
      </w:r>
      <w:r w:rsidRPr="00CE033E">
        <w:rPr>
          <w:rFonts w:ascii="Times New Roman" w:hAnsi="Times New Roman" w:cs="Times New Roman"/>
        </w:rPr>
        <w:t>zamierza przeznaczyć na sfinansowanie zamówienia, chyba że Zamawiający może zwiększyć</w:t>
      </w:r>
      <w:r w:rsidR="00120896" w:rsidRPr="00CE033E">
        <w:rPr>
          <w:rFonts w:ascii="Times New Roman" w:hAnsi="Times New Roman" w:cs="Times New Roman"/>
        </w:rPr>
        <w:t xml:space="preserve"> </w:t>
      </w:r>
      <w:r w:rsidRPr="00CE033E">
        <w:rPr>
          <w:rFonts w:ascii="Times New Roman" w:hAnsi="Times New Roman" w:cs="Times New Roman"/>
        </w:rPr>
        <w:t>tę kwotę do ceny lub kosztu najkorzystniejszej oferty (art. 255 pkt. 3 ustawy Pzp).</w:t>
      </w:r>
    </w:p>
    <w:p w14:paraId="639C4AB3" w14:textId="6E751135" w:rsidR="00F37574" w:rsidRPr="00CE033E" w:rsidRDefault="008720DC" w:rsidP="00E30FC4">
      <w:pPr>
        <w:pStyle w:val="Podtytu"/>
        <w:numPr>
          <w:ilvl w:val="1"/>
          <w:numId w:val="20"/>
        </w:numPr>
        <w:spacing w:line="276" w:lineRule="auto"/>
        <w:jc w:val="both"/>
        <w:rPr>
          <w:rStyle w:val="PodtytuZnak"/>
          <w:rFonts w:ascii="Times New Roman" w:hAnsi="Times New Roman" w:cs="Times New Roman"/>
          <w:b/>
        </w:rPr>
      </w:pPr>
      <w:bookmarkStart w:id="17" w:name="_Toc62846654"/>
      <w:r w:rsidRPr="00CE033E">
        <w:rPr>
          <w:rStyle w:val="PodtytuZnak"/>
          <w:rFonts w:ascii="Times New Roman" w:hAnsi="Times New Roman" w:cs="Times New Roman"/>
          <w:b/>
        </w:rPr>
        <w:lastRenderedPageBreak/>
        <w:t>Opis kryteriów oceny ofert wraz z podaniem wag tych kryteriów i sposobu oceny ofert.</w:t>
      </w:r>
      <w:bookmarkEnd w:id="17"/>
    </w:p>
    <w:p w14:paraId="5F790C9F" w14:textId="77777777" w:rsidR="00E84255" w:rsidRPr="00CE033E" w:rsidRDefault="00E84255" w:rsidP="00E30FC4">
      <w:pPr>
        <w:numPr>
          <w:ilvl w:val="1"/>
          <w:numId w:val="25"/>
        </w:numPr>
        <w:suppressAutoHyphens w:val="0"/>
        <w:spacing w:after="0"/>
        <w:rPr>
          <w:rFonts w:ascii="Times New Roman" w:hAnsi="Times New Roman"/>
        </w:rPr>
      </w:pPr>
      <w:bookmarkStart w:id="18" w:name="_Toc62846655"/>
      <w:r w:rsidRPr="00CE033E">
        <w:rPr>
          <w:rFonts w:ascii="Times New Roman" w:hAnsi="Times New Roman"/>
        </w:rPr>
        <w:t>Ocena  ofert  i wybór oferty  najkorzystniejszej zostanie dokonane w oparciu o następujące kryteria i ich znaczenie:</w:t>
      </w:r>
    </w:p>
    <w:p w14:paraId="41E60BC6" w14:textId="77777777" w:rsidR="00E84255" w:rsidRPr="00CE033E" w:rsidRDefault="00E84255" w:rsidP="00E84255">
      <w:pPr>
        <w:spacing w:after="0"/>
        <w:ind w:left="567"/>
        <w:rPr>
          <w:rFonts w:ascii="Times New Roman" w:hAnsi="Times New Roman"/>
        </w:rPr>
      </w:pPr>
    </w:p>
    <w:p w14:paraId="315E86DE" w14:textId="77777777" w:rsidR="00E84255" w:rsidRPr="00CE033E" w:rsidRDefault="00E84255" w:rsidP="00E30FC4">
      <w:pPr>
        <w:numPr>
          <w:ilvl w:val="2"/>
          <w:numId w:val="25"/>
        </w:numPr>
        <w:suppressAutoHyphens w:val="0"/>
        <w:spacing w:after="0"/>
        <w:rPr>
          <w:rFonts w:ascii="Times New Roman" w:hAnsi="Times New Roman"/>
        </w:rPr>
      </w:pPr>
      <w:r w:rsidRPr="00CE033E">
        <w:rPr>
          <w:rFonts w:ascii="Times New Roman" w:hAnsi="Times New Roman"/>
          <w:b/>
        </w:rPr>
        <w:t>Cena ofertowa (C)</w:t>
      </w:r>
      <w:r w:rsidRPr="00CE033E">
        <w:rPr>
          <w:rFonts w:ascii="Times New Roman" w:hAnsi="Times New Roman"/>
        </w:rPr>
        <w:t xml:space="preserve"> - waga – 60 %,</w:t>
      </w:r>
    </w:p>
    <w:p w14:paraId="1268C79F" w14:textId="77777777" w:rsidR="00E84255" w:rsidRPr="00CE033E" w:rsidRDefault="00E84255" w:rsidP="00E84255">
      <w:pPr>
        <w:spacing w:after="0"/>
        <w:ind w:left="284"/>
        <w:rPr>
          <w:rFonts w:ascii="Times New Roman" w:hAnsi="Times New Roman"/>
        </w:rPr>
      </w:pPr>
      <w:r w:rsidRPr="00CE033E">
        <w:rPr>
          <w:rFonts w:ascii="Times New Roman" w:hAnsi="Times New Roman"/>
        </w:rPr>
        <w:t>Liczba punktów liczona będzie według formuły:</w:t>
      </w:r>
    </w:p>
    <w:p w14:paraId="58BED17D" w14:textId="14A82F3C" w:rsidR="00E84255" w:rsidRPr="00CE033E" w:rsidRDefault="00E23557" w:rsidP="00E23557">
      <w:pPr>
        <w:pStyle w:val="Standard"/>
        <w:tabs>
          <w:tab w:val="left" w:pos="309"/>
        </w:tabs>
        <w:snapToGrid w:val="0"/>
        <w:spacing w:before="85" w:line="266" w:lineRule="atLeast"/>
        <w:jc w:val="both"/>
        <w:rPr>
          <w:color w:val="000000"/>
          <w:sz w:val="22"/>
          <w:szCs w:val="22"/>
          <w:lang w:eastAsia="ar-SA"/>
        </w:rPr>
      </w:pPr>
      <w:r w:rsidRPr="00CE033E">
        <w:rPr>
          <w:b/>
          <w:color w:val="000000"/>
          <w:sz w:val="22"/>
          <w:szCs w:val="22"/>
          <w:lang w:eastAsia="ar-SA"/>
        </w:rPr>
        <w:tab/>
      </w:r>
      <w:r w:rsidR="00E84255" w:rsidRPr="00CE033E">
        <w:rPr>
          <w:b/>
          <w:color w:val="000000"/>
          <w:sz w:val="22"/>
          <w:szCs w:val="22"/>
          <w:lang w:eastAsia="ar-SA"/>
        </w:rPr>
        <w:t>(C</w:t>
      </w:r>
      <w:r w:rsidR="00E84255" w:rsidRPr="00CE033E">
        <w:rPr>
          <w:b/>
          <w:color w:val="000000"/>
          <w:sz w:val="22"/>
          <w:szCs w:val="22"/>
          <w:vertAlign w:val="subscript"/>
          <w:lang w:eastAsia="ar-SA"/>
        </w:rPr>
        <w:t>n</w:t>
      </w:r>
      <w:r w:rsidR="00E84255" w:rsidRPr="00CE033E">
        <w:rPr>
          <w:b/>
          <w:color w:val="000000"/>
          <w:position w:val="-2"/>
          <w:sz w:val="22"/>
          <w:szCs w:val="22"/>
          <w:lang w:eastAsia="ar-SA"/>
        </w:rPr>
        <w:t xml:space="preserve"> </w:t>
      </w:r>
      <w:r w:rsidR="00E84255" w:rsidRPr="00CE033E">
        <w:rPr>
          <w:b/>
          <w:color w:val="000000"/>
          <w:sz w:val="22"/>
          <w:szCs w:val="22"/>
          <w:lang w:eastAsia="ar-SA"/>
        </w:rPr>
        <w:t>/ C</w:t>
      </w:r>
      <w:r w:rsidR="00E84255" w:rsidRPr="00CE033E">
        <w:rPr>
          <w:b/>
          <w:color w:val="000000"/>
          <w:sz w:val="22"/>
          <w:szCs w:val="22"/>
          <w:vertAlign w:val="subscript"/>
          <w:lang w:eastAsia="ar-SA"/>
        </w:rPr>
        <w:t>of.b</w:t>
      </w:r>
      <w:r w:rsidR="00E84255" w:rsidRPr="00CE033E">
        <w:rPr>
          <w:b/>
          <w:color w:val="000000"/>
          <w:position w:val="-2"/>
          <w:sz w:val="22"/>
          <w:szCs w:val="22"/>
          <w:lang w:eastAsia="ar-SA"/>
        </w:rPr>
        <w:t xml:space="preserve">). </w:t>
      </w:r>
      <w:r w:rsidR="00E84255" w:rsidRPr="00CE033E">
        <w:rPr>
          <w:b/>
          <w:color w:val="000000"/>
          <w:sz w:val="22"/>
          <w:szCs w:val="22"/>
          <w:lang w:eastAsia="ar-SA"/>
        </w:rPr>
        <w:t>x  60</w:t>
      </w:r>
      <w:r w:rsidR="00E84255" w:rsidRPr="00CE033E">
        <w:rPr>
          <w:color w:val="000000"/>
          <w:sz w:val="22"/>
          <w:szCs w:val="22"/>
          <w:lang w:eastAsia="ar-SA"/>
        </w:rPr>
        <w:t xml:space="preserve"> = liczba punktów, gdzie:</w:t>
      </w:r>
    </w:p>
    <w:p w14:paraId="2B778120" w14:textId="77777777" w:rsidR="00E84255" w:rsidRPr="00CE033E" w:rsidRDefault="00E84255" w:rsidP="00E23557">
      <w:pPr>
        <w:pStyle w:val="Standard"/>
        <w:tabs>
          <w:tab w:val="left" w:pos="850"/>
        </w:tabs>
        <w:snapToGrid w:val="0"/>
        <w:spacing w:line="266" w:lineRule="atLeast"/>
        <w:ind w:left="284"/>
        <w:jc w:val="both"/>
        <w:rPr>
          <w:color w:val="000000"/>
          <w:sz w:val="22"/>
          <w:szCs w:val="22"/>
          <w:lang w:eastAsia="ar-SA"/>
        </w:rPr>
      </w:pPr>
      <w:r w:rsidRPr="00CE033E">
        <w:rPr>
          <w:color w:val="000000"/>
          <w:sz w:val="22"/>
          <w:szCs w:val="22"/>
          <w:lang w:eastAsia="ar-SA"/>
        </w:rPr>
        <w:t>C</w:t>
      </w:r>
      <w:r w:rsidRPr="00CE033E">
        <w:rPr>
          <w:color w:val="000000"/>
          <w:sz w:val="22"/>
          <w:szCs w:val="22"/>
          <w:vertAlign w:val="subscript"/>
          <w:lang w:eastAsia="ar-SA"/>
        </w:rPr>
        <w:t>n</w:t>
      </w:r>
      <w:r w:rsidRPr="00CE033E">
        <w:rPr>
          <w:color w:val="000000"/>
          <w:sz w:val="22"/>
          <w:szCs w:val="22"/>
          <w:lang w:eastAsia="ar-SA"/>
        </w:rPr>
        <w:t xml:space="preserve"> – najniższa cena spośród ofert,</w:t>
      </w:r>
    </w:p>
    <w:p w14:paraId="22A184DD" w14:textId="77777777" w:rsidR="00E84255" w:rsidRPr="00CE033E" w:rsidRDefault="00E84255" w:rsidP="00E23557">
      <w:pPr>
        <w:pStyle w:val="Standard"/>
        <w:tabs>
          <w:tab w:val="left" w:pos="850"/>
        </w:tabs>
        <w:snapToGrid w:val="0"/>
        <w:spacing w:line="266" w:lineRule="atLeast"/>
        <w:ind w:left="284"/>
        <w:jc w:val="both"/>
        <w:rPr>
          <w:color w:val="000000"/>
          <w:sz w:val="22"/>
          <w:szCs w:val="22"/>
          <w:lang w:eastAsia="ar-SA"/>
        </w:rPr>
      </w:pPr>
      <w:r w:rsidRPr="00CE033E">
        <w:rPr>
          <w:color w:val="000000"/>
          <w:sz w:val="22"/>
          <w:szCs w:val="22"/>
          <w:lang w:eastAsia="ar-SA"/>
        </w:rPr>
        <w:t>C</w:t>
      </w:r>
      <w:r w:rsidRPr="00CE033E">
        <w:rPr>
          <w:color w:val="000000"/>
          <w:sz w:val="22"/>
          <w:szCs w:val="22"/>
          <w:vertAlign w:val="subscript"/>
          <w:lang w:eastAsia="ar-SA"/>
        </w:rPr>
        <w:t xml:space="preserve">of.b </w:t>
      </w:r>
      <w:r w:rsidRPr="00CE033E">
        <w:rPr>
          <w:color w:val="000000"/>
          <w:sz w:val="22"/>
          <w:szCs w:val="22"/>
          <w:lang w:eastAsia="ar-SA"/>
        </w:rPr>
        <w:t>– cena oferty badanej,</w:t>
      </w:r>
    </w:p>
    <w:p w14:paraId="2972DCC4" w14:textId="77777777" w:rsidR="00E84255" w:rsidRPr="00CE033E" w:rsidRDefault="00E84255" w:rsidP="00E23557">
      <w:pPr>
        <w:spacing w:after="0"/>
        <w:ind w:left="284"/>
        <w:jc w:val="both"/>
        <w:rPr>
          <w:rFonts w:ascii="Times New Roman" w:hAnsi="Times New Roman" w:cs="Times New Roman"/>
          <w:color w:val="000000"/>
        </w:rPr>
      </w:pPr>
      <w:r w:rsidRPr="00CE033E">
        <w:rPr>
          <w:rFonts w:ascii="Times New Roman" w:hAnsi="Times New Roman" w:cs="Times New Roman"/>
          <w:color w:val="000000"/>
        </w:rPr>
        <w:t>60 % – procentowe znaczenie kryterium ceny.</w:t>
      </w:r>
    </w:p>
    <w:p w14:paraId="368C13CF" w14:textId="77777777" w:rsidR="00E84255" w:rsidRPr="00CE033E" w:rsidRDefault="00E84255" w:rsidP="00E84255">
      <w:pPr>
        <w:spacing w:after="0"/>
        <w:ind w:left="425"/>
        <w:rPr>
          <w:rFonts w:ascii="Times New Roman" w:hAnsi="Times New Roman" w:cs="Times New Roman"/>
        </w:rPr>
      </w:pPr>
    </w:p>
    <w:p w14:paraId="36E0C66A" w14:textId="77777777" w:rsidR="00E84255" w:rsidRPr="00CE033E" w:rsidRDefault="00E84255" w:rsidP="00E30FC4">
      <w:pPr>
        <w:numPr>
          <w:ilvl w:val="2"/>
          <w:numId w:val="25"/>
        </w:numPr>
        <w:suppressAutoHyphens w:val="0"/>
        <w:spacing w:after="0"/>
        <w:rPr>
          <w:rFonts w:ascii="Times New Roman" w:hAnsi="Times New Roman" w:cs="Times New Roman"/>
        </w:rPr>
      </w:pPr>
      <w:r w:rsidRPr="00CE033E">
        <w:rPr>
          <w:rFonts w:ascii="Times New Roman" w:hAnsi="Times New Roman" w:cs="Times New Roman"/>
          <w:b/>
        </w:rPr>
        <w:t>Okres gwarancji i rękojmi (G)</w:t>
      </w:r>
      <w:r w:rsidRPr="00CE033E">
        <w:rPr>
          <w:rFonts w:ascii="Times New Roman" w:hAnsi="Times New Roman" w:cs="Times New Roman"/>
        </w:rPr>
        <w:t xml:space="preserve"> – waga – 40 %,</w:t>
      </w:r>
    </w:p>
    <w:p w14:paraId="5BE35B03" w14:textId="606E0E74" w:rsidR="000D5066" w:rsidRPr="00CE033E" w:rsidRDefault="000D5066" w:rsidP="000D5066">
      <w:pPr>
        <w:pStyle w:val="Akapitzlist"/>
        <w:ind w:left="284"/>
        <w:rPr>
          <w:sz w:val="22"/>
          <w:szCs w:val="22"/>
        </w:rPr>
      </w:pPr>
      <w:r w:rsidRPr="00CE033E">
        <w:rPr>
          <w:sz w:val="22"/>
          <w:szCs w:val="22"/>
        </w:rPr>
        <w:t xml:space="preserve">Liczba punktów </w:t>
      </w:r>
      <w:r w:rsidR="007404E9" w:rsidRPr="00CE033E">
        <w:rPr>
          <w:sz w:val="22"/>
          <w:szCs w:val="22"/>
        </w:rPr>
        <w:t>przyznawana</w:t>
      </w:r>
      <w:r w:rsidRPr="00CE033E">
        <w:rPr>
          <w:sz w:val="22"/>
          <w:szCs w:val="22"/>
        </w:rPr>
        <w:t xml:space="preserve"> będzie według formuły</w:t>
      </w:r>
      <w:r w:rsidR="008539FD" w:rsidRPr="00CE033E">
        <w:rPr>
          <w:sz w:val="22"/>
          <w:szCs w:val="22"/>
        </w:rPr>
        <w:t xml:space="preserve"> (1pkt. = 1%)</w:t>
      </w:r>
      <w:r w:rsidRPr="00CE033E">
        <w:rPr>
          <w:sz w:val="22"/>
          <w:szCs w:val="22"/>
        </w:rPr>
        <w:t>:</w:t>
      </w:r>
    </w:p>
    <w:p w14:paraId="7117586C" w14:textId="77777777" w:rsidR="007404E9" w:rsidRPr="00CE033E" w:rsidRDefault="007404E9" w:rsidP="007404E9">
      <w:pPr>
        <w:spacing w:after="0"/>
        <w:rPr>
          <w:rFonts w:ascii="Times New Roman" w:hAnsi="Times New Roman"/>
          <w:szCs w:val="24"/>
        </w:rPr>
      </w:pPr>
      <w:r w:rsidRPr="00CE033E">
        <w:rPr>
          <w:rFonts w:ascii="Times New Roman" w:hAnsi="Times New Roman"/>
          <w:szCs w:val="24"/>
        </w:rPr>
        <w:t>Okres gwarancji i rękojmi liczony jest w pełnych latach, przy czym</w:t>
      </w:r>
    </w:p>
    <w:p w14:paraId="27A809C4" w14:textId="3FC5537D" w:rsidR="007404E9" w:rsidRPr="00CE033E" w:rsidRDefault="007404E9" w:rsidP="00E30FC4">
      <w:pPr>
        <w:numPr>
          <w:ilvl w:val="0"/>
          <w:numId w:val="26"/>
        </w:numPr>
        <w:suppressAutoHyphens w:val="0"/>
        <w:spacing w:after="0"/>
        <w:rPr>
          <w:rFonts w:ascii="Times New Roman" w:hAnsi="Times New Roman"/>
          <w:szCs w:val="24"/>
        </w:rPr>
      </w:pPr>
      <w:r w:rsidRPr="00CE033E">
        <w:rPr>
          <w:rFonts w:ascii="Times New Roman" w:hAnsi="Times New Roman"/>
          <w:szCs w:val="24"/>
        </w:rPr>
        <w:t xml:space="preserve">za okres udzielenia gwarancji i rękojmi wynoszący 2 </w:t>
      </w:r>
      <w:r w:rsidR="008539FD" w:rsidRPr="00CE033E">
        <w:rPr>
          <w:rFonts w:ascii="Times New Roman" w:hAnsi="Times New Roman"/>
          <w:szCs w:val="24"/>
        </w:rPr>
        <w:t xml:space="preserve">pełne </w:t>
      </w:r>
      <w:r w:rsidRPr="00CE033E">
        <w:rPr>
          <w:rFonts w:ascii="Times New Roman" w:hAnsi="Times New Roman"/>
          <w:szCs w:val="24"/>
        </w:rPr>
        <w:t>lata – 10 punktów,</w:t>
      </w:r>
    </w:p>
    <w:p w14:paraId="748B78A5" w14:textId="7F91F9C9" w:rsidR="007404E9" w:rsidRPr="00CE033E" w:rsidRDefault="007404E9" w:rsidP="00E30FC4">
      <w:pPr>
        <w:numPr>
          <w:ilvl w:val="0"/>
          <w:numId w:val="26"/>
        </w:numPr>
        <w:suppressAutoHyphens w:val="0"/>
        <w:spacing w:after="0"/>
        <w:rPr>
          <w:rFonts w:ascii="Times New Roman" w:hAnsi="Times New Roman"/>
          <w:szCs w:val="24"/>
        </w:rPr>
      </w:pPr>
      <w:r w:rsidRPr="00CE033E">
        <w:rPr>
          <w:rFonts w:ascii="Times New Roman" w:hAnsi="Times New Roman"/>
          <w:szCs w:val="24"/>
        </w:rPr>
        <w:t>za okres udzielenia gwarancji i rękojmi wynoszący 3 pełne lata – 20 punktów,</w:t>
      </w:r>
    </w:p>
    <w:p w14:paraId="25A046FB" w14:textId="1688D7EC" w:rsidR="007404E9" w:rsidRPr="00CE033E" w:rsidRDefault="007404E9" w:rsidP="00E30FC4">
      <w:pPr>
        <w:numPr>
          <w:ilvl w:val="0"/>
          <w:numId w:val="26"/>
        </w:numPr>
        <w:suppressAutoHyphens w:val="0"/>
        <w:spacing w:after="0"/>
        <w:rPr>
          <w:rFonts w:ascii="Times New Roman" w:hAnsi="Times New Roman"/>
          <w:szCs w:val="24"/>
        </w:rPr>
      </w:pPr>
      <w:r w:rsidRPr="00CE033E">
        <w:rPr>
          <w:rFonts w:ascii="Times New Roman" w:hAnsi="Times New Roman"/>
          <w:szCs w:val="24"/>
        </w:rPr>
        <w:t>za okres udzielenia gwarancji i rękojmi wynoszący 4 pełne lata – 30 punktów,</w:t>
      </w:r>
    </w:p>
    <w:p w14:paraId="10CFDA89" w14:textId="3FB2BFFD" w:rsidR="007404E9" w:rsidRPr="00CE033E" w:rsidRDefault="007404E9" w:rsidP="00E30FC4">
      <w:pPr>
        <w:numPr>
          <w:ilvl w:val="0"/>
          <w:numId w:val="26"/>
        </w:numPr>
        <w:suppressAutoHyphens w:val="0"/>
        <w:spacing w:after="0"/>
        <w:rPr>
          <w:rFonts w:ascii="Times New Roman" w:hAnsi="Times New Roman"/>
          <w:szCs w:val="24"/>
        </w:rPr>
      </w:pPr>
      <w:r w:rsidRPr="00CE033E">
        <w:rPr>
          <w:rFonts w:ascii="Times New Roman" w:hAnsi="Times New Roman"/>
          <w:szCs w:val="24"/>
        </w:rPr>
        <w:t>za okres udzielenia gwarancji i rękojmi wynoszący 5 pełnych lat – 40 punktów.</w:t>
      </w:r>
    </w:p>
    <w:p w14:paraId="05738851" w14:textId="5EA551AC" w:rsidR="00E84255" w:rsidRPr="00CE033E" w:rsidRDefault="00E84255" w:rsidP="007404E9">
      <w:pPr>
        <w:spacing w:after="0"/>
        <w:rPr>
          <w:rFonts w:ascii="Times New Roman" w:hAnsi="Times New Roman" w:cs="Times New Roman"/>
        </w:rPr>
      </w:pPr>
      <w:r w:rsidRPr="00CE033E">
        <w:rPr>
          <w:rFonts w:ascii="Times New Roman" w:hAnsi="Times New Roman" w:cs="Times New Roman"/>
        </w:rPr>
        <w:t xml:space="preserve">Przy czym minimalny okres gwarancji i rękojmi </w:t>
      </w:r>
      <w:r w:rsidR="007404E9" w:rsidRPr="00CE033E">
        <w:rPr>
          <w:rFonts w:ascii="Times New Roman" w:hAnsi="Times New Roman" w:cs="Times New Roman"/>
        </w:rPr>
        <w:t>wynosi 2</w:t>
      </w:r>
      <w:r w:rsidRPr="00CE033E">
        <w:rPr>
          <w:rFonts w:ascii="Times New Roman" w:hAnsi="Times New Roman" w:cs="Times New Roman"/>
        </w:rPr>
        <w:t xml:space="preserve"> lata. Nie wskazanie w formularzu ofertowym okresu gwarancji i rękojmi, lub</w:t>
      </w:r>
      <w:r w:rsidRPr="00CE033E">
        <w:rPr>
          <w:rFonts w:ascii="Times New Roman" w:hAnsi="Times New Roman"/>
        </w:rPr>
        <w:t xml:space="preserve"> wskazanie okresu gwarancji i rękojmi </w:t>
      </w:r>
      <w:r w:rsidR="007404E9" w:rsidRPr="00CE033E">
        <w:rPr>
          <w:rFonts w:ascii="Times New Roman" w:hAnsi="Times New Roman"/>
        </w:rPr>
        <w:t>krótszego niż 2</w:t>
      </w:r>
      <w:r w:rsidRPr="00CE033E">
        <w:rPr>
          <w:rFonts w:ascii="Times New Roman" w:hAnsi="Times New Roman"/>
        </w:rPr>
        <w:t xml:space="preserve"> lata będzie skutkowało odrzuceniem oferty.</w:t>
      </w:r>
    </w:p>
    <w:p w14:paraId="7094D584" w14:textId="77777777" w:rsidR="00E84255" w:rsidRPr="00CE033E" w:rsidRDefault="00E84255" w:rsidP="00E23557">
      <w:pPr>
        <w:spacing w:after="0"/>
        <w:rPr>
          <w:rFonts w:ascii="Times New Roman" w:hAnsi="Times New Roman"/>
          <w:szCs w:val="24"/>
        </w:rPr>
      </w:pPr>
    </w:p>
    <w:p w14:paraId="18D01959" w14:textId="77777777" w:rsidR="00E84255" w:rsidRPr="00CE033E" w:rsidRDefault="00E84255" w:rsidP="00E84255">
      <w:pPr>
        <w:tabs>
          <w:tab w:val="left" w:pos="0"/>
          <w:tab w:val="left" w:leader="dot" w:pos="9000"/>
        </w:tabs>
        <w:autoSpaceDE w:val="0"/>
        <w:autoSpaceDN w:val="0"/>
        <w:spacing w:after="120" w:line="240" w:lineRule="auto"/>
        <w:ind w:left="566"/>
        <w:jc w:val="both"/>
        <w:textAlignment w:val="baseline"/>
        <w:rPr>
          <w:rFonts w:ascii="Times New Roman" w:hAnsi="Times New Roman"/>
          <w:color w:val="000000"/>
          <w:kern w:val="3"/>
          <w:szCs w:val="24"/>
        </w:rPr>
      </w:pPr>
      <w:r w:rsidRPr="00CE033E">
        <w:rPr>
          <w:rFonts w:ascii="Times New Roman" w:hAnsi="Times New Roman"/>
          <w:color w:val="000000"/>
          <w:kern w:val="3"/>
          <w:szCs w:val="24"/>
        </w:rPr>
        <w:t>Łączną liczbę punktów oferty „</w:t>
      </w:r>
      <w:r w:rsidRPr="00CE033E">
        <w:rPr>
          <w:rFonts w:ascii="Times New Roman" w:hAnsi="Times New Roman"/>
          <w:b/>
          <w:color w:val="000000"/>
          <w:kern w:val="3"/>
          <w:szCs w:val="24"/>
        </w:rPr>
        <w:t>W</w:t>
      </w:r>
      <w:r w:rsidRPr="00CE033E">
        <w:rPr>
          <w:rFonts w:ascii="Times New Roman" w:hAnsi="Times New Roman"/>
          <w:color w:val="000000"/>
          <w:kern w:val="3"/>
          <w:szCs w:val="24"/>
        </w:rPr>
        <w:t>” stanowi suma punktów oferty osiągnięta w każdym z kryteriów oceny:</w:t>
      </w:r>
    </w:p>
    <w:p w14:paraId="0269307F" w14:textId="77777777" w:rsidR="00E84255" w:rsidRPr="00CE033E" w:rsidRDefault="00E84255" w:rsidP="00E84255">
      <w:pPr>
        <w:tabs>
          <w:tab w:val="left" w:pos="0"/>
          <w:tab w:val="left" w:leader="dot" w:pos="9000"/>
        </w:tabs>
        <w:autoSpaceDE w:val="0"/>
        <w:autoSpaceDN w:val="0"/>
        <w:spacing w:after="120" w:line="240" w:lineRule="auto"/>
        <w:ind w:left="566"/>
        <w:jc w:val="both"/>
        <w:textAlignment w:val="baseline"/>
        <w:rPr>
          <w:rFonts w:ascii="Times New Roman" w:hAnsi="Times New Roman"/>
          <w:b/>
          <w:color w:val="000000"/>
          <w:kern w:val="3"/>
          <w:sz w:val="24"/>
          <w:szCs w:val="24"/>
        </w:rPr>
      </w:pPr>
      <w:r w:rsidRPr="00CE033E">
        <w:rPr>
          <w:rFonts w:ascii="Times New Roman" w:hAnsi="Times New Roman"/>
          <w:b/>
          <w:color w:val="000000"/>
          <w:kern w:val="3"/>
          <w:sz w:val="24"/>
          <w:szCs w:val="24"/>
        </w:rPr>
        <w:t>W = C+G</w:t>
      </w:r>
    </w:p>
    <w:p w14:paraId="18761E5A" w14:textId="77777777" w:rsidR="00E84255" w:rsidRPr="00CE033E" w:rsidRDefault="00E84255" w:rsidP="00E84255">
      <w:pPr>
        <w:tabs>
          <w:tab w:val="left" w:pos="1080"/>
          <w:tab w:val="left" w:pos="1455"/>
          <w:tab w:val="left" w:leader="dot" w:pos="9000"/>
        </w:tabs>
        <w:autoSpaceDE w:val="0"/>
        <w:autoSpaceDN w:val="0"/>
        <w:spacing w:line="240" w:lineRule="auto"/>
        <w:jc w:val="both"/>
        <w:textAlignment w:val="baseline"/>
        <w:rPr>
          <w:rFonts w:ascii="Times New Roman" w:hAnsi="Times New Roman"/>
          <w:b/>
          <w:color w:val="000000"/>
          <w:kern w:val="3"/>
          <w:szCs w:val="24"/>
        </w:rPr>
      </w:pPr>
      <w:r w:rsidRPr="00CE033E">
        <w:rPr>
          <w:rFonts w:ascii="Times New Roman" w:hAnsi="Times New Roman"/>
          <w:b/>
          <w:color w:val="000000"/>
          <w:kern w:val="3"/>
          <w:szCs w:val="24"/>
        </w:rPr>
        <w:t>Maksymalna łączna liczba punktów, jaką może uzyskać oferta wynosi 100.</w:t>
      </w:r>
    </w:p>
    <w:p w14:paraId="67BF3DEF" w14:textId="77777777" w:rsidR="00E84255" w:rsidRPr="00CE033E" w:rsidRDefault="00E84255" w:rsidP="00E84255">
      <w:pPr>
        <w:tabs>
          <w:tab w:val="left" w:pos="0"/>
          <w:tab w:val="left" w:leader="dot" w:pos="9000"/>
        </w:tabs>
        <w:autoSpaceDE w:val="0"/>
        <w:autoSpaceDN w:val="0"/>
        <w:spacing w:after="0" w:line="240" w:lineRule="auto"/>
        <w:jc w:val="both"/>
        <w:textAlignment w:val="baseline"/>
        <w:rPr>
          <w:rFonts w:ascii="Times New Roman" w:hAnsi="Times New Roman"/>
          <w:kern w:val="3"/>
          <w:szCs w:val="24"/>
        </w:rPr>
      </w:pPr>
      <w:r w:rsidRPr="00CE033E">
        <w:rPr>
          <w:rFonts w:ascii="Times New Roman" w:hAnsi="Times New Roman"/>
          <w:kern w:val="3"/>
          <w:szCs w:val="24"/>
        </w:rPr>
        <w:t>Za najkorzystniejszą, Zamawiający wybierze ofertę, która uzyska największą ilość punktów.</w:t>
      </w:r>
    </w:p>
    <w:p w14:paraId="2EB7EE1D" w14:textId="77777777" w:rsidR="00E84255" w:rsidRPr="00CE033E" w:rsidRDefault="00E84255" w:rsidP="00E84255">
      <w:pPr>
        <w:autoSpaceDN w:val="0"/>
        <w:spacing w:after="0" w:line="240" w:lineRule="auto"/>
        <w:jc w:val="both"/>
        <w:textAlignment w:val="baseline"/>
        <w:rPr>
          <w:rFonts w:ascii="Times New Roman" w:eastAsia="Lucida Sans Unicode" w:hAnsi="Times New Roman"/>
          <w:kern w:val="3"/>
          <w:szCs w:val="24"/>
        </w:rPr>
      </w:pPr>
      <w:r w:rsidRPr="00CE033E">
        <w:rPr>
          <w:rFonts w:ascii="Times New Roman" w:eastAsia="Lucida Sans Unicode" w:hAnsi="Times New Roman"/>
          <w:kern w:val="3"/>
          <w:szCs w:val="24"/>
        </w:rPr>
        <w:t>W toku oceny ofert Zamawiający może żądać od Wykonawcy pisemnych wyjaśnień dotyczących treści złożonej oferty.</w:t>
      </w:r>
    </w:p>
    <w:p w14:paraId="6136A4C7" w14:textId="77777777" w:rsidR="00E84255" w:rsidRPr="00CE033E" w:rsidRDefault="00E84255" w:rsidP="00E84255">
      <w:pPr>
        <w:autoSpaceDE w:val="0"/>
        <w:autoSpaceDN w:val="0"/>
        <w:adjustRightInd w:val="0"/>
        <w:spacing w:after="0" w:line="240" w:lineRule="auto"/>
        <w:rPr>
          <w:rFonts w:ascii="Times New Roman" w:eastAsia="Calibri" w:hAnsi="Times New Roman"/>
          <w:kern w:val="3"/>
          <w:szCs w:val="24"/>
        </w:rPr>
      </w:pPr>
    </w:p>
    <w:p w14:paraId="085C42C2" w14:textId="78C5F53A" w:rsidR="00E84255" w:rsidRPr="00CE033E" w:rsidRDefault="004A6B70" w:rsidP="00E84255">
      <w:pPr>
        <w:autoSpaceDE w:val="0"/>
        <w:autoSpaceDN w:val="0"/>
        <w:adjustRightInd w:val="0"/>
        <w:spacing w:after="0" w:line="240" w:lineRule="auto"/>
        <w:rPr>
          <w:rFonts w:ascii="Times New Roman" w:eastAsia="ArialMT-Identity-H" w:hAnsi="Times New Roman" w:cs="Times New Roman"/>
        </w:rPr>
      </w:pPr>
      <w:r w:rsidRPr="00CE033E">
        <w:rPr>
          <w:rFonts w:ascii="Times New Roman" w:eastAsia="Calibri" w:hAnsi="Times New Roman"/>
          <w:kern w:val="3"/>
          <w:szCs w:val="24"/>
        </w:rPr>
        <w:t xml:space="preserve">1. </w:t>
      </w:r>
      <w:r w:rsidR="00E84255" w:rsidRPr="00CE033E">
        <w:rPr>
          <w:rFonts w:ascii="Times New Roman" w:eastAsia="Calibri" w:hAnsi="Times New Roman"/>
          <w:kern w:val="3"/>
          <w:szCs w:val="24"/>
        </w:rPr>
        <w:t xml:space="preserve">Zgodnie z art. </w:t>
      </w:r>
      <w:r w:rsidR="00E84255" w:rsidRPr="00CE033E">
        <w:rPr>
          <w:rFonts w:ascii="Times New Roman" w:eastAsia="Calibri" w:hAnsi="Times New Roman" w:cs="Times New Roman"/>
          <w:kern w:val="3"/>
        </w:rPr>
        <w:t xml:space="preserve">248 </w:t>
      </w:r>
      <w:r w:rsidR="00E84255" w:rsidRPr="00CE033E">
        <w:rPr>
          <w:rFonts w:ascii="Times New Roman" w:eastAsia="ArialMT-Identity-H" w:hAnsi="Times New Roman" w:cs="Times New Roman"/>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679C57F" w14:textId="77777777" w:rsidR="00E84255" w:rsidRPr="00CE033E" w:rsidRDefault="00E84255" w:rsidP="00E84255">
      <w:pPr>
        <w:autoSpaceDE w:val="0"/>
        <w:autoSpaceDN w:val="0"/>
        <w:adjustRightInd w:val="0"/>
        <w:spacing w:after="0" w:line="240" w:lineRule="auto"/>
        <w:rPr>
          <w:rFonts w:ascii="Times New Roman" w:eastAsia="ArialMT-Identity-H" w:hAnsi="Times New Roman" w:cs="Times New Roman"/>
        </w:rPr>
      </w:pPr>
      <w:r w:rsidRPr="00CE033E">
        <w:rPr>
          <w:rFonts w:ascii="Times New Roman" w:eastAsia="ArialMT-Identity-H" w:hAnsi="Times New Roman" w:cs="Times New Roman"/>
        </w:rPr>
        <w:t>2. Jeżeli oferty otrzymały taką samą ocenę w kryterium o najwyższej wadze, zamawiający wybiera ofertę</w:t>
      </w:r>
    </w:p>
    <w:p w14:paraId="189A7BBF" w14:textId="77777777" w:rsidR="00E84255" w:rsidRPr="00CE033E" w:rsidRDefault="00E84255" w:rsidP="00E84255">
      <w:pPr>
        <w:autoSpaceDE w:val="0"/>
        <w:autoSpaceDN w:val="0"/>
        <w:adjustRightInd w:val="0"/>
        <w:spacing w:after="0" w:line="240" w:lineRule="auto"/>
        <w:rPr>
          <w:rFonts w:ascii="Times New Roman" w:eastAsia="ArialMT-Identity-H" w:hAnsi="Times New Roman" w:cs="Times New Roman"/>
        </w:rPr>
      </w:pPr>
      <w:r w:rsidRPr="00CE033E">
        <w:rPr>
          <w:rFonts w:ascii="Times New Roman" w:eastAsia="ArialMT-Identity-H" w:hAnsi="Times New Roman" w:cs="Times New Roman"/>
        </w:rPr>
        <w:t>z najniższą ceną lub najniższym kosztem.</w:t>
      </w:r>
    </w:p>
    <w:p w14:paraId="798A035C" w14:textId="77777777" w:rsidR="00E84255" w:rsidRPr="00CE033E" w:rsidRDefault="00E84255" w:rsidP="00E84255">
      <w:pPr>
        <w:autoSpaceDE w:val="0"/>
        <w:autoSpaceDN w:val="0"/>
        <w:adjustRightInd w:val="0"/>
        <w:spacing w:after="0" w:line="240" w:lineRule="auto"/>
        <w:rPr>
          <w:rFonts w:ascii="Times New Roman" w:eastAsia="ArialMT-Identity-H" w:hAnsi="Times New Roman" w:cs="Times New Roman"/>
        </w:rPr>
      </w:pPr>
      <w:r w:rsidRPr="00CE033E">
        <w:rPr>
          <w:rFonts w:ascii="Times New Roman" w:eastAsia="ArialMT-Identity-H" w:hAnsi="Times New Roman" w:cs="Times New Roman"/>
        </w:rPr>
        <w:t>3. Jeżeli nie można dokonać wyboru oferty, w sposób o którym mowa w ust. 2, zamawiający wzywa wykonawców, którzy złożyli te oferty, do złożenia w terminie określonym przez zamawiającego ofert dodatkowych zawierających nową cenę lub koszt.</w:t>
      </w:r>
    </w:p>
    <w:p w14:paraId="3EAFCA5F" w14:textId="77777777" w:rsidR="00E84255" w:rsidRPr="00CE033E" w:rsidRDefault="00E84255" w:rsidP="00E84255">
      <w:pPr>
        <w:tabs>
          <w:tab w:val="left" w:pos="1162"/>
        </w:tabs>
        <w:autoSpaceDN w:val="0"/>
        <w:snapToGrid w:val="0"/>
        <w:spacing w:after="0" w:line="240" w:lineRule="auto"/>
        <w:jc w:val="both"/>
        <w:textAlignment w:val="baseline"/>
        <w:rPr>
          <w:rFonts w:ascii="Times New Roman" w:hAnsi="Times New Roman"/>
          <w:kern w:val="3"/>
          <w:szCs w:val="24"/>
          <w:lang w:bidi="hi-IN"/>
        </w:rPr>
      </w:pPr>
    </w:p>
    <w:p w14:paraId="78F3725A" w14:textId="77777777" w:rsidR="00E84255" w:rsidRPr="00CE033E" w:rsidRDefault="00E84255" w:rsidP="00E84255">
      <w:pPr>
        <w:tabs>
          <w:tab w:val="left" w:pos="1162"/>
        </w:tabs>
        <w:autoSpaceDN w:val="0"/>
        <w:snapToGrid w:val="0"/>
        <w:jc w:val="both"/>
        <w:textAlignment w:val="baseline"/>
        <w:rPr>
          <w:rFonts w:ascii="Times New Roman" w:hAnsi="Times New Roman" w:cs="Times New Roman"/>
          <w:kern w:val="3"/>
          <w:lang w:bidi="hi-IN"/>
        </w:rPr>
      </w:pPr>
      <w:r w:rsidRPr="00CE033E">
        <w:rPr>
          <w:rFonts w:ascii="Times New Roman" w:hAnsi="Times New Roman" w:cs="Times New Roman"/>
          <w:kern w:val="3"/>
          <w:lang w:bidi="hi-IN"/>
        </w:rPr>
        <w:lastRenderedPageBreak/>
        <w:t>Wykonawcy składając oferty dodatkowe, zaoferować mogą cenę lub koszt nie gorsze niż zaoferowane w złożonych ofertach.</w:t>
      </w:r>
    </w:p>
    <w:p w14:paraId="06772E9B" w14:textId="77777777" w:rsidR="00E84255" w:rsidRPr="00CE033E" w:rsidRDefault="00E84255" w:rsidP="00E84255">
      <w:pPr>
        <w:tabs>
          <w:tab w:val="left" w:pos="1080"/>
          <w:tab w:val="left" w:pos="1455"/>
          <w:tab w:val="left" w:leader="dot" w:pos="9000"/>
        </w:tabs>
        <w:autoSpaceDE w:val="0"/>
        <w:autoSpaceDN w:val="0"/>
        <w:spacing w:line="240" w:lineRule="auto"/>
        <w:jc w:val="both"/>
        <w:textAlignment w:val="baseline"/>
        <w:rPr>
          <w:rFonts w:ascii="Times New Roman" w:hAnsi="Times New Roman"/>
          <w:b/>
          <w:color w:val="000000"/>
          <w:kern w:val="3"/>
          <w:szCs w:val="24"/>
        </w:rPr>
      </w:pPr>
    </w:p>
    <w:p w14:paraId="488B7334" w14:textId="05C8D58F" w:rsidR="00120896" w:rsidRPr="00CE033E" w:rsidRDefault="00120896" w:rsidP="00E30FC4">
      <w:pPr>
        <w:pStyle w:val="Podtytu"/>
        <w:numPr>
          <w:ilvl w:val="1"/>
          <w:numId w:val="20"/>
        </w:numPr>
        <w:spacing w:line="276" w:lineRule="auto"/>
        <w:ind w:left="0" w:firstLine="0"/>
        <w:jc w:val="both"/>
        <w:rPr>
          <w:rStyle w:val="PodtytuZnak"/>
          <w:rFonts w:ascii="Times New Roman" w:hAnsi="Times New Roman" w:cs="Times New Roman"/>
          <w:b/>
        </w:rPr>
      </w:pPr>
      <w:r w:rsidRPr="00CE033E">
        <w:rPr>
          <w:rStyle w:val="PodtytuZnak"/>
          <w:rFonts w:ascii="Times New Roman" w:hAnsi="Times New Roman" w:cs="Times New Roman"/>
          <w:b/>
        </w:rPr>
        <w:t>Informacja o formalnościach po wyborze oferty w celu zawarcia umowy.</w:t>
      </w:r>
      <w:bookmarkEnd w:id="18"/>
    </w:p>
    <w:p w14:paraId="28CF6237" w14:textId="77777777" w:rsidR="00120896" w:rsidRPr="00CE033E" w:rsidRDefault="00120896" w:rsidP="00E30FC4">
      <w:pPr>
        <w:numPr>
          <w:ilvl w:val="2"/>
          <w:numId w:val="20"/>
        </w:numPr>
        <w:autoSpaceDE w:val="0"/>
        <w:autoSpaceDN w:val="0"/>
        <w:adjustRightInd w:val="0"/>
        <w:spacing w:before="240"/>
        <w:ind w:left="567" w:hanging="567"/>
        <w:jc w:val="both"/>
        <w:rPr>
          <w:rFonts w:ascii="Times New Roman" w:hAnsi="Times New Roman" w:cs="Times New Roman"/>
        </w:rPr>
      </w:pPr>
      <w:r w:rsidRPr="00CE033E">
        <w:rPr>
          <w:rFonts w:ascii="Times New Roman" w:hAnsi="Times New Roman" w:cs="Times New Roman"/>
        </w:rPr>
        <w:t>Zamawiający niezwłocznie po wyborze oferty informuje równocześnie Wykonawców, którzy złożyli oferty o:</w:t>
      </w:r>
    </w:p>
    <w:p w14:paraId="36F7A708" w14:textId="77777777" w:rsidR="00120896" w:rsidRPr="00CE033E" w:rsidRDefault="00120896" w:rsidP="00E30FC4">
      <w:pPr>
        <w:pStyle w:val="WW-Domylny"/>
        <w:numPr>
          <w:ilvl w:val="0"/>
          <w:numId w:val="7"/>
        </w:numPr>
        <w:spacing w:after="0"/>
        <w:ind w:left="1276"/>
        <w:jc w:val="both"/>
        <w:rPr>
          <w:sz w:val="22"/>
          <w:szCs w:val="22"/>
        </w:rPr>
      </w:pPr>
      <w:r w:rsidRPr="00CE033E">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w:t>
      </w:r>
      <w:r w:rsidR="00464B11" w:rsidRPr="00CE033E">
        <w:rPr>
          <w:sz w:val="22"/>
          <w:szCs w:val="22"/>
        </w:rPr>
        <w:t> </w:t>
      </w:r>
      <w:r w:rsidRPr="00CE033E">
        <w:rPr>
          <w:sz w:val="22"/>
          <w:szCs w:val="22"/>
        </w:rPr>
        <w:t>każdym kryterium oceny ofert i łączną punktację,</w:t>
      </w:r>
    </w:p>
    <w:p w14:paraId="55CFA995" w14:textId="77777777" w:rsidR="00120896" w:rsidRPr="00CE033E" w:rsidRDefault="00120896" w:rsidP="00E30FC4">
      <w:pPr>
        <w:pStyle w:val="WW-Domylny"/>
        <w:numPr>
          <w:ilvl w:val="0"/>
          <w:numId w:val="7"/>
        </w:numPr>
        <w:spacing w:after="0"/>
        <w:ind w:left="1276"/>
        <w:jc w:val="both"/>
        <w:rPr>
          <w:sz w:val="22"/>
          <w:szCs w:val="22"/>
        </w:rPr>
      </w:pPr>
      <w:r w:rsidRPr="00CE033E">
        <w:rPr>
          <w:sz w:val="22"/>
          <w:szCs w:val="22"/>
        </w:rPr>
        <w:t>Wykonawcach, których oferty zostały odrzucone</w:t>
      </w:r>
      <w:r w:rsidR="00464B11" w:rsidRPr="00CE033E">
        <w:rPr>
          <w:sz w:val="22"/>
          <w:szCs w:val="22"/>
        </w:rPr>
        <w:t xml:space="preserve">, </w:t>
      </w:r>
      <w:r w:rsidRPr="00CE033E">
        <w:rPr>
          <w:sz w:val="22"/>
          <w:szCs w:val="22"/>
        </w:rPr>
        <w:t>podając uzasadnienie faktyczne i</w:t>
      </w:r>
      <w:r w:rsidR="00464B11" w:rsidRPr="00CE033E">
        <w:rPr>
          <w:sz w:val="22"/>
          <w:szCs w:val="22"/>
        </w:rPr>
        <w:t> </w:t>
      </w:r>
      <w:r w:rsidRPr="00CE033E">
        <w:rPr>
          <w:sz w:val="22"/>
          <w:szCs w:val="22"/>
        </w:rPr>
        <w:t>prawne.</w:t>
      </w:r>
    </w:p>
    <w:p w14:paraId="3E959550" w14:textId="77777777" w:rsidR="00954CD4" w:rsidRPr="00CE033E"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CE033E">
        <w:rPr>
          <w:rFonts w:ascii="Times New Roman" w:hAnsi="Times New Roman" w:cs="Times New Roman"/>
        </w:rPr>
        <w:t>Zamawiający udostępnia niezwłocznie informacje, o których mowa w ust. 1 lit. a), na stronie internetowej prowadzonego postępowania.</w:t>
      </w:r>
    </w:p>
    <w:p w14:paraId="4AF9E910" w14:textId="77777777" w:rsidR="00954CD4" w:rsidRPr="00CE033E"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CE033E">
        <w:rPr>
          <w:rFonts w:ascii="Times New Roman" w:hAnsi="Times New Roman" w:cs="Times New Roman"/>
        </w:rPr>
        <w:t>Zamawiający zawiera umowę w sprawie zamówienia publicznego, z uwzględnieniem art. 577 ustawy, w terminie nie krótszym niż 5 dni od dnia przesłania zawiadomienia o</w:t>
      </w:r>
      <w:r w:rsidR="00464B11" w:rsidRPr="00CE033E">
        <w:rPr>
          <w:rFonts w:ascii="Times New Roman" w:hAnsi="Times New Roman" w:cs="Times New Roman"/>
        </w:rPr>
        <w:t> </w:t>
      </w:r>
      <w:r w:rsidRPr="00CE033E">
        <w:rPr>
          <w:rFonts w:ascii="Times New Roman" w:hAnsi="Times New Roman" w:cs="Times New Roman"/>
        </w:rPr>
        <w:t>wyborze najkorzystniejszej oferty, jeżeli zawiadomienie to zostało przesłane przy użyciu środków komunikacji elektronicznej, albo 10 dni, jeżeli zostało przesłane w inny sposób.</w:t>
      </w:r>
    </w:p>
    <w:p w14:paraId="136712D6" w14:textId="77777777" w:rsidR="00954CD4" w:rsidRPr="00CE033E" w:rsidRDefault="00120896"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CE033E">
        <w:rPr>
          <w:rFonts w:ascii="Times New Roman" w:hAnsi="Times New Roman" w:cs="Times New Roman"/>
        </w:rPr>
        <w:t>Zamawiający może zawrzeć umowę w sprawie zamówienia publicznego przed upływem terminu, o którym mowa w ust. 3, jeżeli w postępowaniu o udzielenie zamówienia prowadzonym w trybie podstawowym złożono tylko jedną ofertę.</w:t>
      </w:r>
    </w:p>
    <w:p w14:paraId="70641C4A" w14:textId="57D0DBD3" w:rsidR="00954CD4" w:rsidRPr="00CE033E" w:rsidRDefault="001B59A8" w:rsidP="00E30FC4">
      <w:pPr>
        <w:numPr>
          <w:ilvl w:val="2"/>
          <w:numId w:val="20"/>
        </w:numPr>
        <w:tabs>
          <w:tab w:val="left" w:pos="142"/>
        </w:tabs>
        <w:autoSpaceDE w:val="0"/>
        <w:autoSpaceDN w:val="0"/>
        <w:adjustRightInd w:val="0"/>
        <w:spacing w:before="240"/>
        <w:ind w:left="567" w:hanging="567"/>
        <w:jc w:val="both"/>
        <w:rPr>
          <w:rFonts w:ascii="Times New Roman" w:hAnsi="Times New Roman" w:cs="Times New Roman"/>
        </w:rPr>
      </w:pPr>
      <w:r w:rsidRPr="00CE033E">
        <w:rPr>
          <w:rFonts w:ascii="Times New Roman" w:hAnsi="Times New Roman" w:cs="Times New Roman"/>
        </w:rPr>
        <w:t xml:space="preserve">Zamawiający </w:t>
      </w:r>
      <w:r w:rsidR="0043638B" w:rsidRPr="00CE033E">
        <w:rPr>
          <w:rFonts w:ascii="Times New Roman" w:hAnsi="Times New Roman" w:cs="Times New Roman"/>
        </w:rPr>
        <w:t xml:space="preserve">może </w:t>
      </w:r>
      <w:r w:rsidRPr="00CE033E">
        <w:rPr>
          <w:rFonts w:ascii="Times New Roman" w:hAnsi="Times New Roman" w:cs="Times New Roman"/>
        </w:rPr>
        <w:t>żąda</w:t>
      </w:r>
      <w:r w:rsidR="0043638B" w:rsidRPr="00CE033E">
        <w:rPr>
          <w:rFonts w:ascii="Times New Roman" w:hAnsi="Times New Roman" w:cs="Times New Roman"/>
        </w:rPr>
        <w:t>ć przedłożenia</w:t>
      </w:r>
      <w:r w:rsidRPr="00CE033E">
        <w:rPr>
          <w:rFonts w:ascii="Times New Roman" w:hAnsi="Times New Roman" w:cs="Times New Roman"/>
        </w:rPr>
        <w:t xml:space="preserve"> przez Wykonawcę przed podpisaniem umowy podpisanego szczegółowego kosztorysu na cenę oferty.</w:t>
      </w:r>
    </w:p>
    <w:p w14:paraId="654C281E"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bookmarkStart w:id="19" w:name="_Toc62846656"/>
      <w:r w:rsidRPr="00CE033E">
        <w:rPr>
          <w:rFonts w:ascii="Times New Roman" w:hAnsi="Times New Roman"/>
        </w:rPr>
        <w:t xml:space="preserve">Od Wykonawcy, którego oferta zostanie uznana za najkorzystniejszą, wymagane będzie wniesienie – przed podpisaniem umowy – zabezpieczenia należytego wykonania umowy w wysokości </w:t>
      </w:r>
      <w:r w:rsidRPr="00CE033E">
        <w:rPr>
          <w:rFonts w:ascii="Times New Roman" w:hAnsi="Times New Roman"/>
          <w:b/>
        </w:rPr>
        <w:t>5% ceny całkowitej</w:t>
      </w:r>
      <w:r w:rsidRPr="00CE033E">
        <w:rPr>
          <w:rFonts w:ascii="Times New Roman" w:hAnsi="Times New Roman"/>
        </w:rPr>
        <w:t xml:space="preserve"> (brutto) podanej w ofercie.</w:t>
      </w:r>
    </w:p>
    <w:p w14:paraId="35ABF053"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Zabezpieczenie służy pokryciu roszczeń z tytułu niewykonania lub nienależytego wykonania umowy. Jeżeli Wykonawca jest jednocześnie gwarantem, zabezpieczenie służy także pokryciu roszczeń z tytułu gwarancji jakości.</w:t>
      </w:r>
    </w:p>
    <w:p w14:paraId="202F696F"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Po upływie terminów ustalonych na usunięcie usterek, reklamacji (terminy oferowane) i ponownym jednokrotnym wezwaniu do ich usunięcia w wyznaczonym terminie, Zamawiający zleci realizację z środków wniesionych na zabezpieczenie należytego wykonania umowy. W przypadku gdy koszt ten przekroczy wysokość zabezpieczenia należytego wykonania umowy, Zamawiający będzie dochodzić kwot uzupełniających.</w:t>
      </w:r>
    </w:p>
    <w:p w14:paraId="55EC9386"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lastRenderedPageBreak/>
        <w:t>Zabezpieczenie może być wnoszone według wyboru Wykonawcy w jednej lub w kilku następujących formach:</w:t>
      </w:r>
    </w:p>
    <w:p w14:paraId="6FE47177" w14:textId="77777777" w:rsidR="00E23557" w:rsidRPr="00CE033E" w:rsidRDefault="00E23557" w:rsidP="00E30FC4">
      <w:pPr>
        <w:numPr>
          <w:ilvl w:val="2"/>
          <w:numId w:val="27"/>
        </w:numPr>
        <w:suppressAutoHyphens w:val="0"/>
        <w:spacing w:after="0" w:line="240" w:lineRule="auto"/>
        <w:jc w:val="both"/>
        <w:rPr>
          <w:rFonts w:ascii="Times New Roman" w:hAnsi="Times New Roman"/>
        </w:rPr>
      </w:pPr>
      <w:r w:rsidRPr="00CE033E">
        <w:rPr>
          <w:rFonts w:ascii="Times New Roman" w:hAnsi="Times New Roman"/>
        </w:rPr>
        <w:t>pieniądzu;</w:t>
      </w:r>
    </w:p>
    <w:p w14:paraId="29E1D0C0" w14:textId="77777777" w:rsidR="00E23557" w:rsidRPr="00CE033E" w:rsidRDefault="00E23557" w:rsidP="00E30FC4">
      <w:pPr>
        <w:numPr>
          <w:ilvl w:val="2"/>
          <w:numId w:val="27"/>
        </w:numPr>
        <w:suppressAutoHyphens w:val="0"/>
        <w:spacing w:after="0" w:line="240" w:lineRule="auto"/>
        <w:jc w:val="both"/>
        <w:rPr>
          <w:rFonts w:ascii="Times New Roman" w:hAnsi="Times New Roman"/>
        </w:rPr>
      </w:pPr>
      <w:r w:rsidRPr="00CE033E">
        <w:rPr>
          <w:rFonts w:ascii="Times New Roman" w:hAnsi="Times New Roman"/>
        </w:rPr>
        <w:t>gwarancjach bankowych;</w:t>
      </w:r>
    </w:p>
    <w:p w14:paraId="57122C97" w14:textId="77777777" w:rsidR="00E23557" w:rsidRPr="00CE033E" w:rsidRDefault="00E23557" w:rsidP="00E30FC4">
      <w:pPr>
        <w:numPr>
          <w:ilvl w:val="2"/>
          <w:numId w:val="27"/>
        </w:numPr>
        <w:suppressAutoHyphens w:val="0"/>
        <w:spacing w:after="0" w:line="240" w:lineRule="auto"/>
        <w:jc w:val="both"/>
        <w:rPr>
          <w:rFonts w:ascii="Times New Roman" w:hAnsi="Times New Roman"/>
        </w:rPr>
      </w:pPr>
      <w:r w:rsidRPr="00CE033E">
        <w:rPr>
          <w:rFonts w:ascii="Times New Roman" w:hAnsi="Times New Roman"/>
        </w:rPr>
        <w:t>gwarancjach ubezpieczeniowych;</w:t>
      </w:r>
    </w:p>
    <w:p w14:paraId="6F458AB3" w14:textId="77777777" w:rsidR="00E23557" w:rsidRPr="00CE033E" w:rsidRDefault="00E23557" w:rsidP="00E30FC4">
      <w:pPr>
        <w:numPr>
          <w:ilvl w:val="2"/>
          <w:numId w:val="27"/>
        </w:numPr>
        <w:suppressAutoHyphens w:val="0"/>
        <w:spacing w:after="0" w:line="240" w:lineRule="auto"/>
        <w:jc w:val="both"/>
        <w:rPr>
          <w:rFonts w:ascii="Times New Roman" w:hAnsi="Times New Roman"/>
        </w:rPr>
      </w:pPr>
      <w:r w:rsidRPr="00CE033E">
        <w:rPr>
          <w:rFonts w:ascii="Times New Roman" w:hAnsi="Times New Roman"/>
        </w:rPr>
        <w:t>poręczeniach udzielanych przez podmioty, o których mowa w art. 6b ust. 5 pkt 2 ustawy z dnia 9 listopada 2000 r. o utworzeniu Polskiej Agencji Rozwoju Przedsiębiorczości.</w:t>
      </w:r>
    </w:p>
    <w:p w14:paraId="59E6D9CE"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 xml:space="preserve">Zamawiający nie dopuszcza możliwości na wniesienie zabezpieczenia w formie weksla z poręczeniem wekslowym banku lub spółdzielczej kasy oszczędnościowo-kredytowej, przez ustanowienie zastawu na papierach wartościowych emitowanych przez Skarb Państwa lub jednostkę samorządu terytorialnego oraz przez ustanowienie zastawu rejestrowego na zasadach określonych w przepisach o zastawie rejestrowym i rejestrze zastawów.  </w:t>
      </w:r>
    </w:p>
    <w:p w14:paraId="083E9984"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 xml:space="preserve">Polisa, poręczenie, gwarancja lub inny dokument stanowiący formę zabezpieczenia należytego wykonania umowy winny zawierać stwierdzenie, że </w:t>
      </w:r>
      <w:r w:rsidRPr="00CE033E">
        <w:rPr>
          <w:rFonts w:ascii="Times New Roman" w:hAnsi="Times New Roman"/>
          <w:b/>
        </w:rPr>
        <w:t>na pierwsze pisemne żądanie Zamawiającego wzywające do zapłaty kwot z tytułu nienależytego wykonania umowy, zgodnie z warunkami umowy, następuje jego bezwarunkowa wypłata bez jakichkolwiek zastrzeżeń ze strony gwaranta/poręczyciela.</w:t>
      </w:r>
    </w:p>
    <w:p w14:paraId="64942316"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 xml:space="preserve">Zabezpieczenie wnoszone w pieniądzu Wykonawca wpłaca przelewem na rachunek bankowy Zamawiającego: </w:t>
      </w:r>
      <w:r w:rsidRPr="00CE033E">
        <w:rPr>
          <w:rFonts w:ascii="Times New Roman" w:hAnsi="Times New Roman"/>
          <w:b/>
        </w:rPr>
        <w:t>09 9354 0007 0070 0700 0420 0039 BS Sejny, O/Puńsk</w:t>
      </w:r>
      <w:r w:rsidRPr="00CE033E">
        <w:rPr>
          <w:rFonts w:ascii="Times New Roman" w:hAnsi="Times New Roman"/>
        </w:rPr>
        <w:t>.</w:t>
      </w:r>
    </w:p>
    <w:p w14:paraId="2212DD6F"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Zamawiający zwraca 70% zabezpieczenia w terminie 30 dni od dnia wykonania zamówienia i uznania go przez Zamawiającego za należycie wykonane.</w:t>
      </w:r>
    </w:p>
    <w:p w14:paraId="48C5A804" w14:textId="77777777" w:rsidR="00E23557" w:rsidRPr="00CE033E" w:rsidRDefault="00E23557" w:rsidP="00E30FC4">
      <w:pPr>
        <w:numPr>
          <w:ilvl w:val="1"/>
          <w:numId w:val="27"/>
        </w:numPr>
        <w:suppressAutoHyphens w:val="0"/>
        <w:spacing w:after="0" w:line="240" w:lineRule="auto"/>
        <w:jc w:val="both"/>
        <w:rPr>
          <w:rFonts w:ascii="Times New Roman" w:hAnsi="Times New Roman"/>
        </w:rPr>
      </w:pPr>
      <w:r w:rsidRPr="00CE033E">
        <w:rPr>
          <w:rFonts w:ascii="Times New Roman" w:hAnsi="Times New Roman"/>
        </w:rPr>
        <w:t>30% zabezpieczenia zwracane jest w terminie 15 dni po upływie okresu gwarancji i rękojmi.</w:t>
      </w:r>
    </w:p>
    <w:p w14:paraId="1A7548CB" w14:textId="77F8049A" w:rsidR="008509B9" w:rsidRPr="00CE033E" w:rsidRDefault="00120896" w:rsidP="00E30FC4">
      <w:pPr>
        <w:pStyle w:val="Podtytu"/>
        <w:numPr>
          <w:ilvl w:val="1"/>
          <w:numId w:val="29"/>
        </w:numPr>
        <w:spacing w:line="276" w:lineRule="auto"/>
        <w:jc w:val="both"/>
        <w:rPr>
          <w:rFonts w:ascii="Times New Roman" w:hAnsi="Times New Roman" w:cs="Times New Roman"/>
          <w:b/>
        </w:rPr>
      </w:pPr>
      <w:r w:rsidRPr="00CE033E">
        <w:rPr>
          <w:rStyle w:val="PodtytuZnak"/>
          <w:rFonts w:ascii="Times New Roman" w:hAnsi="Times New Roman" w:cs="Times New Roman"/>
          <w:b/>
        </w:rPr>
        <w:t>Pouczenie o środkach ochrony prawnej przysługujących Wykonawcy.</w:t>
      </w:r>
      <w:bookmarkEnd w:id="19"/>
    </w:p>
    <w:p w14:paraId="48EECF62" w14:textId="77777777" w:rsidR="00120896" w:rsidRPr="00CE033E" w:rsidRDefault="00120896" w:rsidP="00CF1922">
      <w:pPr>
        <w:pStyle w:val="WW-Domylny"/>
        <w:spacing w:after="0"/>
        <w:ind w:left="284"/>
        <w:jc w:val="both"/>
        <w:rPr>
          <w:sz w:val="22"/>
          <w:szCs w:val="22"/>
        </w:rPr>
      </w:pPr>
      <w:r w:rsidRPr="00CE033E">
        <w:rPr>
          <w:sz w:val="22"/>
          <w:szCs w:val="22"/>
        </w:rPr>
        <w:t>Środki ochrony prawnej zostały uregulowane w art. 505 i nast. ustawy. Przysługują one Wykonawcy, a także innemu podmiotowi, jeżeli ma lub miał interes w uzyskaniu zamówienia oraz poniósł lub może pomieść szkodę w wyniku naruszenia przez zamawiającego przepisów ustawy.</w:t>
      </w:r>
    </w:p>
    <w:p w14:paraId="0C96B69A"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Odwołanie przysługuje na:</w:t>
      </w:r>
    </w:p>
    <w:p w14:paraId="0CE7D6D0" w14:textId="77777777" w:rsidR="00120896" w:rsidRPr="00CE033E" w:rsidRDefault="00120896" w:rsidP="00E30FC4">
      <w:pPr>
        <w:pStyle w:val="WW-Domylny"/>
        <w:numPr>
          <w:ilvl w:val="0"/>
          <w:numId w:val="8"/>
        </w:numPr>
        <w:spacing w:after="0"/>
        <w:ind w:left="1276"/>
        <w:jc w:val="both"/>
        <w:rPr>
          <w:sz w:val="22"/>
          <w:szCs w:val="22"/>
        </w:rPr>
      </w:pPr>
      <w:r w:rsidRPr="00CE033E">
        <w:rPr>
          <w:sz w:val="22"/>
          <w:szCs w:val="22"/>
        </w:rPr>
        <w:t>niezgodną z przepisami ustawy czynność Zamawiającego, podjętą w</w:t>
      </w:r>
      <w:r w:rsidR="00464B11" w:rsidRPr="00CE033E">
        <w:rPr>
          <w:sz w:val="22"/>
          <w:szCs w:val="22"/>
        </w:rPr>
        <w:t> </w:t>
      </w:r>
      <w:r w:rsidRPr="00CE033E">
        <w:rPr>
          <w:sz w:val="22"/>
          <w:szCs w:val="22"/>
        </w:rPr>
        <w:t>postępowaniu o</w:t>
      </w:r>
      <w:r w:rsidR="00464B11" w:rsidRPr="00CE033E">
        <w:rPr>
          <w:sz w:val="22"/>
          <w:szCs w:val="22"/>
        </w:rPr>
        <w:t> </w:t>
      </w:r>
      <w:r w:rsidRPr="00CE033E">
        <w:rPr>
          <w:sz w:val="22"/>
          <w:szCs w:val="22"/>
        </w:rPr>
        <w:t>udzielenie zamówienia, w tym na Projektowane postanowienie umowy;</w:t>
      </w:r>
    </w:p>
    <w:p w14:paraId="3528AB20" w14:textId="77777777" w:rsidR="00120896" w:rsidRPr="00CE033E" w:rsidRDefault="00120896" w:rsidP="00E30FC4">
      <w:pPr>
        <w:pStyle w:val="WW-Domylny"/>
        <w:numPr>
          <w:ilvl w:val="0"/>
          <w:numId w:val="8"/>
        </w:numPr>
        <w:spacing w:after="0"/>
        <w:ind w:left="1276"/>
        <w:jc w:val="both"/>
        <w:rPr>
          <w:sz w:val="22"/>
          <w:szCs w:val="22"/>
        </w:rPr>
      </w:pPr>
      <w:r w:rsidRPr="00CE033E">
        <w:rPr>
          <w:sz w:val="22"/>
          <w:szCs w:val="22"/>
        </w:rPr>
        <w:t>zaniechanie czynności w postępowaniu o udzielenie zamówienia, do której Zamawiający był obowiązany na podstawie ustawy.</w:t>
      </w:r>
    </w:p>
    <w:p w14:paraId="7439C1FD"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Odwołanie wnosi się do Prezesa Krajowej Izby Odwoławczej.</w:t>
      </w:r>
    </w:p>
    <w:p w14:paraId="66D3FF2B"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Odwołujący przekazuje Zamawiającemu odwołanie wniesione w formie elektronicznej albo postaci elektronicznej albo kopię tego odwołania, jeżeli zostało ono wniesione w</w:t>
      </w:r>
      <w:r w:rsidR="00464B11" w:rsidRPr="00CE033E">
        <w:rPr>
          <w:rFonts w:ascii="Times New Roman" w:hAnsi="Times New Roman" w:cs="Times New Roman"/>
        </w:rPr>
        <w:t> </w:t>
      </w:r>
      <w:r w:rsidRPr="00CE033E">
        <w:rPr>
          <w:rFonts w:ascii="Times New Roman" w:hAnsi="Times New Roman" w:cs="Times New Roman"/>
        </w:rPr>
        <w:t>formie pisemnej, przed upływem terminu do wniesienia odwołania w taki sposób, aby mógł on zapoznać się z jego treścią przed upływem tego terminu.</w:t>
      </w:r>
    </w:p>
    <w:p w14:paraId="6DF102FD"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Domniemywa się, że Zamawiający mógł zapoznać się z treścią odwołania przed upływem terminu do jego wniesienia, jeżeli przekazanie odpowiednio odwołania albo </w:t>
      </w:r>
      <w:r w:rsidRPr="00CE033E">
        <w:rPr>
          <w:rFonts w:ascii="Times New Roman" w:hAnsi="Times New Roman" w:cs="Times New Roman"/>
        </w:rPr>
        <w:lastRenderedPageBreak/>
        <w:t>jego kopii nastąpiło przed upływem terminu do jego wniesienia przy użyciu środków komunikacji elektronicznej.</w:t>
      </w:r>
    </w:p>
    <w:p w14:paraId="520C931A"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W niniejszym postępowaniu, odwołanie wnosi się w terminie:</w:t>
      </w:r>
    </w:p>
    <w:p w14:paraId="47743B90" w14:textId="77777777" w:rsidR="00120896" w:rsidRPr="00CE033E" w:rsidRDefault="00120896" w:rsidP="00E30FC4">
      <w:pPr>
        <w:numPr>
          <w:ilvl w:val="0"/>
          <w:numId w:val="9"/>
        </w:numPr>
        <w:autoSpaceDE w:val="0"/>
        <w:autoSpaceDN w:val="0"/>
        <w:adjustRightInd w:val="0"/>
        <w:spacing w:before="240"/>
        <w:ind w:left="1276"/>
        <w:jc w:val="both"/>
        <w:rPr>
          <w:rFonts w:ascii="Times New Roman" w:hAnsi="Times New Roman" w:cs="Times New Roman"/>
        </w:rPr>
      </w:pPr>
      <w:r w:rsidRPr="00CE033E">
        <w:rPr>
          <w:rFonts w:ascii="Times New Roman" w:hAnsi="Times New Roman" w:cs="Times New Roman"/>
        </w:rPr>
        <w:t>5 dni od dnia przekazania informacji o czynności Zamawiającego stanowiącej podstawę jego wniesienia, jeżeli informacja została przekazana przy użyciu środków komunikacji elektronicznej,</w:t>
      </w:r>
    </w:p>
    <w:p w14:paraId="511DEB76" w14:textId="77777777" w:rsidR="00120896" w:rsidRPr="00CE033E" w:rsidRDefault="00120896" w:rsidP="00E30FC4">
      <w:pPr>
        <w:numPr>
          <w:ilvl w:val="0"/>
          <w:numId w:val="9"/>
        </w:numPr>
        <w:autoSpaceDE w:val="0"/>
        <w:autoSpaceDN w:val="0"/>
        <w:adjustRightInd w:val="0"/>
        <w:spacing w:before="240"/>
        <w:ind w:left="1276"/>
        <w:jc w:val="both"/>
        <w:rPr>
          <w:rFonts w:ascii="Times New Roman" w:hAnsi="Times New Roman" w:cs="Times New Roman"/>
        </w:rPr>
      </w:pPr>
      <w:r w:rsidRPr="00CE033E">
        <w:rPr>
          <w:rFonts w:ascii="Times New Roman" w:hAnsi="Times New Roman" w:cs="Times New Roman"/>
        </w:rPr>
        <w:t>10 dni od dnia przekazania informacji o czynności Zamawiającego stanowiącej podstawę jego wniesienia, jeżeli informacja została przekazana w sposób inny niż określony w lit. a.</w:t>
      </w:r>
    </w:p>
    <w:p w14:paraId="03DEFA24"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C2EFC9D"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Skarga do sądu przysługuje stronom oraz uczestnikom postępowania odwoławczego na orzeczenie Krajowej Izby Odwoławczej oraz postanowienie Prezesa Izby, o którym mowa w art. 519 ust. 1 ustawy.</w:t>
      </w:r>
    </w:p>
    <w:p w14:paraId="519DDC17"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Skargę wnosi się do Sądu Okręgowego w Warszawie – sądu zamówień publicznych. </w:t>
      </w:r>
    </w:p>
    <w:p w14:paraId="30113C04"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Skargę wnosi się za pośrednictwem Prezesa Izby, w terminie 14 dni od dnia doręczenia orzeczenia Izby lub postanowienia Prezesa Izby, o którym mowa w art. 519 ust. 1 ustawy, przesyłając jednocześnie jej odpis przeciwnikowi skargi.</w:t>
      </w:r>
    </w:p>
    <w:p w14:paraId="2038413E"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Złożenie skargi w placówce pocztowej operatora wyznaczonego w rozumieniu ustawy z</w:t>
      </w:r>
      <w:r w:rsidR="00464B11" w:rsidRPr="00CE033E">
        <w:rPr>
          <w:rFonts w:ascii="Times New Roman" w:hAnsi="Times New Roman" w:cs="Times New Roman"/>
        </w:rPr>
        <w:t> </w:t>
      </w:r>
      <w:r w:rsidRPr="00CE033E">
        <w:rPr>
          <w:rFonts w:ascii="Times New Roman" w:hAnsi="Times New Roman" w:cs="Times New Roman"/>
        </w:rPr>
        <w:t>dnia 23 listopada 2012 r. – Prawo pocztowe jest równoznaczne z jej wniesieniem.</w:t>
      </w:r>
    </w:p>
    <w:p w14:paraId="292BAE8F" w14:textId="77777777" w:rsidR="00120896"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Prezes Izby przekazuje skargę wraz z aktami postępowania odwoławczego do sądu zamówień publicznych w terminie 7 dni od dnia jej otrzymania</w:t>
      </w:r>
    </w:p>
    <w:p w14:paraId="0BD45EEC" w14:textId="1E74CDBA" w:rsidR="005174E8" w:rsidRPr="00CE033E" w:rsidRDefault="00120896" w:rsidP="00E30FC4">
      <w:pPr>
        <w:numPr>
          <w:ilvl w:val="2"/>
          <w:numId w:val="29"/>
        </w:numPr>
        <w:autoSpaceDE w:val="0"/>
        <w:autoSpaceDN w:val="0"/>
        <w:adjustRightInd w:val="0"/>
        <w:spacing w:before="240"/>
        <w:ind w:left="851" w:hanging="437"/>
        <w:jc w:val="both"/>
        <w:rPr>
          <w:rFonts w:ascii="Times New Roman" w:hAnsi="Times New Roman" w:cs="Times New Roman"/>
        </w:rPr>
      </w:pPr>
      <w:r w:rsidRPr="00CE033E">
        <w:rPr>
          <w:rFonts w:ascii="Times New Roman" w:hAnsi="Times New Roman" w:cs="Times New Roman"/>
        </w:rPr>
        <w:t xml:space="preserve">Zamawiający zawiera umowę w sprawie zamówienia publicznego, z uwzględnieniem art. 577 ustawy. </w:t>
      </w:r>
    </w:p>
    <w:p w14:paraId="1CBE3F94" w14:textId="4C032A17" w:rsidR="00310E4B" w:rsidRPr="00CE033E" w:rsidRDefault="00310E4B" w:rsidP="00E30FC4">
      <w:pPr>
        <w:pStyle w:val="Podtytu"/>
        <w:numPr>
          <w:ilvl w:val="1"/>
          <w:numId w:val="28"/>
        </w:numPr>
        <w:spacing w:line="276" w:lineRule="auto"/>
        <w:jc w:val="both"/>
        <w:rPr>
          <w:rStyle w:val="PodtytuZnak"/>
          <w:rFonts w:ascii="Times New Roman" w:hAnsi="Times New Roman" w:cs="Times New Roman"/>
          <w:b/>
        </w:rPr>
      </w:pPr>
      <w:r w:rsidRPr="00CE033E">
        <w:rPr>
          <w:rStyle w:val="PodtytuZnak"/>
          <w:rFonts w:ascii="Times New Roman" w:hAnsi="Times New Roman" w:cs="Times New Roman"/>
          <w:b/>
        </w:rPr>
        <w:t>Informacje dodatkowe</w:t>
      </w:r>
    </w:p>
    <w:p w14:paraId="47D07420" w14:textId="10A4C218" w:rsidR="00314A07" w:rsidRPr="00CE033E" w:rsidRDefault="00314A07" w:rsidP="00314A07">
      <w:pPr>
        <w:numPr>
          <w:ilvl w:val="0"/>
          <w:numId w:val="11"/>
        </w:numPr>
        <w:suppressAutoHyphens w:val="0"/>
        <w:spacing w:after="0"/>
        <w:contextualSpacing/>
        <w:jc w:val="both"/>
        <w:rPr>
          <w:rFonts w:ascii="Times New Roman" w:hAnsi="Times New Roman" w:cs="Times New Roman"/>
        </w:rPr>
      </w:pPr>
      <w:r w:rsidRPr="00CE033E">
        <w:rPr>
          <w:rFonts w:ascii="Times New Roman" w:hAnsi="Times New Roman" w:cs="Times New Roman"/>
        </w:rPr>
        <w:t xml:space="preserve">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NR </w:t>
      </w:r>
      <w:r w:rsidRPr="00CE033E">
        <w:rPr>
          <w:rFonts w:ascii="Times New Roman" w:hAnsi="Times New Roman" w:cs="Times New Roman"/>
        </w:rPr>
        <w:lastRenderedPageBreak/>
        <w:t>Edycja2/2021/5503/PolskiLad z dnia 14 czerwca 2022 r. oraz Promesie z Rządowego Funduszu Polski Ład: Program Inwestycji Strategicznych NR ……………/PolskiLad z dnia……………………2022 r.</w:t>
      </w:r>
      <w:r w:rsidR="002366CF" w:rsidRPr="00CE033E">
        <w:rPr>
          <w:rFonts w:ascii="Times New Roman" w:hAnsi="Times New Roman" w:cs="Times New Roman"/>
        </w:rPr>
        <w:t>,</w:t>
      </w:r>
      <w:r w:rsidRPr="00CE033E">
        <w:rPr>
          <w:rFonts w:ascii="Times New Roman" w:hAnsi="Times New Roman" w:cs="Times New Roman"/>
        </w:rPr>
        <w:t xml:space="preserve"> Zamawiający przekaże na wniosek Wykonawcy zaliczkę w kwocie do wysokości wkładu własnego Zamawiającego</w:t>
      </w:r>
      <w:r w:rsidR="002366CF" w:rsidRPr="00CE033E">
        <w:rPr>
          <w:rFonts w:ascii="Times New Roman" w:hAnsi="Times New Roman" w:cs="Times New Roman"/>
        </w:rPr>
        <w:t>.</w:t>
      </w:r>
    </w:p>
    <w:p w14:paraId="28D2EBE3" w14:textId="65E23900"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rPr>
      </w:pPr>
      <w:r w:rsidRPr="00CE033E">
        <w:rPr>
          <w:rFonts w:ascii="Times New Roman" w:hAnsi="Times New Roman" w:cs="Times New Roman"/>
        </w:rPr>
        <w:t>Zamawiający</w:t>
      </w:r>
      <w:r w:rsidRPr="00CE033E">
        <w:rPr>
          <w:rFonts w:ascii="Times New Roman" w:hAnsi="Times New Roman" w:cs="Times New Roman"/>
          <w:color w:val="FF0000"/>
        </w:rPr>
        <w:t xml:space="preserve"> </w:t>
      </w:r>
      <w:r w:rsidRPr="00CE033E">
        <w:rPr>
          <w:rFonts w:ascii="Times New Roman" w:hAnsi="Times New Roman" w:cs="Times New Roman"/>
        </w:rPr>
        <w:t>dopuszcza możliwość wykonania zamówienia z udziałem podwykonawców.</w:t>
      </w:r>
      <w:r w:rsidRPr="00CE033E">
        <w:rPr>
          <w:rFonts w:ascii="Times New Roman" w:hAnsi="Times New Roman" w:cs="Times New Roman"/>
          <w:color w:val="FF0000"/>
        </w:rPr>
        <w:t xml:space="preserve"> </w:t>
      </w:r>
      <w:r w:rsidRPr="00CE033E">
        <w:rPr>
          <w:rFonts w:ascii="Times New Roman" w:hAnsi="Times New Roman" w:cs="Times New Roman"/>
        </w:rPr>
        <w:t xml:space="preserve">Zamawiający żąda wskazania przez wykonawcę części zamówienia, których wykonanie zamierza powierzyć podwykonawcom, i podania przez wykonawcę </w:t>
      </w:r>
      <w:r w:rsidR="004C5683" w:rsidRPr="00CE033E">
        <w:rPr>
          <w:rFonts w:ascii="Times New Roman" w:hAnsi="Times New Roman" w:cs="Times New Roman"/>
        </w:rPr>
        <w:t xml:space="preserve"> ewentualnych </w:t>
      </w:r>
      <w:r w:rsidRPr="00CE033E">
        <w:rPr>
          <w:rFonts w:ascii="Times New Roman" w:hAnsi="Times New Roman" w:cs="Times New Roman"/>
        </w:rPr>
        <w:t>firm podwykonawców</w:t>
      </w:r>
      <w:r w:rsidR="004C5683" w:rsidRPr="00CE033E">
        <w:rPr>
          <w:rFonts w:ascii="Times New Roman" w:hAnsi="Times New Roman" w:cs="Times New Roman"/>
        </w:rPr>
        <w:t>, jeżeli są już znani.</w:t>
      </w:r>
    </w:p>
    <w:p w14:paraId="06A6139F" w14:textId="77777777"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rPr>
      </w:pPr>
      <w:r w:rsidRPr="00CE033E">
        <w:rPr>
          <w:rFonts w:ascii="Times New Roman" w:hAnsi="Times New Roman" w:cs="Times New Roman"/>
        </w:rPr>
        <w:t>Zamawiający nie przewiduje zawarcia umowy ramowej.</w:t>
      </w:r>
    </w:p>
    <w:p w14:paraId="2C4B6373" w14:textId="77777777"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spacing w:val="-4"/>
        </w:rPr>
      </w:pPr>
      <w:r w:rsidRPr="00CE033E">
        <w:rPr>
          <w:rFonts w:ascii="Times New Roman" w:hAnsi="Times New Roman" w:cs="Times New Roman"/>
        </w:rPr>
        <w:t xml:space="preserve">Zamawiający nie dopuszcza możliwości składania ofert wariantowych. </w:t>
      </w:r>
    </w:p>
    <w:p w14:paraId="6332FE74" w14:textId="77777777"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spacing w:val="-4"/>
        </w:rPr>
      </w:pPr>
      <w:r w:rsidRPr="00CE033E">
        <w:rPr>
          <w:rFonts w:ascii="Times New Roman" w:hAnsi="Times New Roman" w:cs="Times New Roman"/>
          <w:spacing w:val="-4"/>
        </w:rPr>
        <w:t>Zamawiający nie przewiduje prowadzenia rozliczeń z Wykonawcą w walutach obcych.</w:t>
      </w:r>
    </w:p>
    <w:p w14:paraId="36589384" w14:textId="77777777"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rPr>
      </w:pPr>
      <w:r w:rsidRPr="00CE033E">
        <w:rPr>
          <w:rFonts w:ascii="Times New Roman" w:hAnsi="Times New Roman" w:cs="Times New Roman"/>
        </w:rPr>
        <w:t>Zamawiający nie przewiduje zastosowania aukcji elektronicznej.</w:t>
      </w:r>
    </w:p>
    <w:p w14:paraId="7F1FED97" w14:textId="77777777" w:rsidR="00310E4B" w:rsidRPr="00CE033E" w:rsidRDefault="00310E4B" w:rsidP="00E30FC4">
      <w:pPr>
        <w:numPr>
          <w:ilvl w:val="0"/>
          <w:numId w:val="11"/>
        </w:numPr>
        <w:suppressAutoHyphens w:val="0"/>
        <w:spacing w:after="0"/>
        <w:ind w:left="357" w:hanging="357"/>
        <w:contextualSpacing/>
        <w:jc w:val="both"/>
        <w:rPr>
          <w:rFonts w:ascii="Times New Roman" w:hAnsi="Times New Roman" w:cs="Times New Roman"/>
        </w:rPr>
      </w:pPr>
      <w:r w:rsidRPr="00CE033E">
        <w:rPr>
          <w:rFonts w:ascii="Times New Roman" w:hAnsi="Times New Roman" w:cs="Times New Roman"/>
        </w:rPr>
        <w:t>Zamawiający nie przewiduje zwrotu kosztów udziału w postępowaniu.</w:t>
      </w:r>
    </w:p>
    <w:p w14:paraId="06EAB45E" w14:textId="77777777" w:rsidR="00310E4B" w:rsidRPr="00CE033E" w:rsidRDefault="00310E4B" w:rsidP="00E30FC4">
      <w:pPr>
        <w:pStyle w:val="Akapitzlist"/>
        <w:numPr>
          <w:ilvl w:val="0"/>
          <w:numId w:val="11"/>
        </w:numPr>
        <w:spacing w:after="160" w:line="276" w:lineRule="auto"/>
        <w:jc w:val="both"/>
        <w:rPr>
          <w:sz w:val="22"/>
          <w:szCs w:val="22"/>
        </w:rPr>
      </w:pPr>
      <w:r w:rsidRPr="00CE033E">
        <w:rPr>
          <w:sz w:val="22"/>
          <w:szCs w:val="22"/>
        </w:rPr>
        <w:t>Informacja o sposobie komunikowania się Zamawiającego z Wykonawcami w inny sposób niż przy użyciu środków komunikacji elektronicznej w przypadku zaistnienia jednej z sytuacji określonych w art. 65 ust. 1, art. 66 i art. 69 – NIE DOTYCZY.</w:t>
      </w:r>
    </w:p>
    <w:p w14:paraId="7B80F89E" w14:textId="44689D15" w:rsidR="00140CE4" w:rsidRDefault="00310E4B" w:rsidP="002F52CD">
      <w:pPr>
        <w:pStyle w:val="Akapitzlist"/>
        <w:numPr>
          <w:ilvl w:val="0"/>
          <w:numId w:val="11"/>
        </w:numPr>
        <w:spacing w:after="160" w:line="276" w:lineRule="auto"/>
        <w:rPr>
          <w:sz w:val="22"/>
          <w:szCs w:val="22"/>
        </w:rPr>
      </w:pPr>
      <w:r w:rsidRPr="00CE033E">
        <w:rPr>
          <w:sz w:val="22"/>
          <w:szCs w:val="22"/>
        </w:rPr>
        <w:t>Zamawiający nie wymaga złożenia oferty w postaci katalog</w:t>
      </w:r>
      <w:r w:rsidR="007B4B43" w:rsidRPr="00CE033E">
        <w:rPr>
          <w:sz w:val="22"/>
          <w:szCs w:val="22"/>
        </w:rPr>
        <w:t>u</w:t>
      </w:r>
      <w:r w:rsidRPr="00CE033E">
        <w:rPr>
          <w:sz w:val="22"/>
          <w:szCs w:val="22"/>
        </w:rPr>
        <w:t xml:space="preserve"> elektronicznego.</w:t>
      </w:r>
    </w:p>
    <w:p w14:paraId="64BAD66D" w14:textId="77777777" w:rsidR="002F52CD" w:rsidRDefault="002F52CD" w:rsidP="002F52CD">
      <w:pPr>
        <w:pStyle w:val="Akapitzlist"/>
        <w:numPr>
          <w:ilvl w:val="0"/>
          <w:numId w:val="11"/>
        </w:numPr>
        <w:spacing w:after="160"/>
        <w:rPr>
          <w:sz w:val="22"/>
          <w:szCs w:val="22"/>
          <w:lang w:eastAsia="ar-SA"/>
        </w:rPr>
      </w:pPr>
      <w:r>
        <w:rPr>
          <w:sz w:val="22"/>
          <w:szCs w:val="22"/>
          <w:lang w:eastAsia="ar-SA"/>
        </w:rPr>
        <w:t>Zamawiający nie dopuszcza składania ofert częściowych, ponieważ p</w:t>
      </w:r>
      <w:r w:rsidRPr="006B5F63">
        <w:rPr>
          <w:sz w:val="22"/>
          <w:szCs w:val="22"/>
          <w:lang w:eastAsia="ar-SA"/>
        </w:rPr>
        <w:t>odział na części spowodowałby nadmierne koszty wykonania zamówienia oraz poważne trudności w skoordynowaniu działań różnych Wykonawców, co skutkowałoby nieprawidłową realizacją zamówienia. Podział zamówienia odrębnie na przebudowę każdej z dróg znacznie wydłużyłby realizację zamówienia.</w:t>
      </w:r>
    </w:p>
    <w:p w14:paraId="7C5F07CA" w14:textId="77777777" w:rsidR="002F52CD" w:rsidRPr="002F52CD" w:rsidRDefault="002F52CD" w:rsidP="002F52CD">
      <w:pPr>
        <w:pStyle w:val="Akapitzlist"/>
        <w:spacing w:after="160" w:line="276" w:lineRule="auto"/>
        <w:ind w:left="360"/>
        <w:rPr>
          <w:sz w:val="22"/>
          <w:szCs w:val="22"/>
        </w:rPr>
      </w:pPr>
      <w:bookmarkStart w:id="20" w:name="_GoBack"/>
      <w:bookmarkEnd w:id="20"/>
    </w:p>
    <w:p w14:paraId="6B19B027" w14:textId="77777777" w:rsidR="00C73172" w:rsidRPr="00CE033E" w:rsidRDefault="00C73172" w:rsidP="00E30FC4">
      <w:pPr>
        <w:widowControl w:val="0"/>
        <w:numPr>
          <w:ilvl w:val="0"/>
          <w:numId w:val="12"/>
        </w:numPr>
        <w:tabs>
          <w:tab w:val="left" w:pos="0"/>
        </w:tabs>
        <w:autoSpaceDE w:val="0"/>
        <w:autoSpaceDN w:val="0"/>
        <w:spacing w:after="0" w:line="240" w:lineRule="auto"/>
        <w:ind w:left="360"/>
        <w:jc w:val="both"/>
        <w:textAlignment w:val="baseline"/>
        <w:rPr>
          <w:rFonts w:ascii="Times New Roman" w:hAnsi="Times New Roman"/>
          <w:i/>
          <w:kern w:val="3"/>
          <w:szCs w:val="24"/>
        </w:rPr>
      </w:pPr>
      <w:r w:rsidRPr="00CE033E">
        <w:rPr>
          <w:rFonts w:ascii="Times New Roman" w:hAnsi="Times New Roman"/>
          <w:kern w:val="3"/>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387C0BA" w14:textId="77777777" w:rsidR="00C73172" w:rsidRPr="00CE033E" w:rsidRDefault="00C73172" w:rsidP="00E30FC4">
      <w:pPr>
        <w:widowControl w:val="0"/>
        <w:numPr>
          <w:ilvl w:val="0"/>
          <w:numId w:val="12"/>
        </w:numPr>
        <w:tabs>
          <w:tab w:val="left" w:pos="0"/>
        </w:tabs>
        <w:autoSpaceDE w:val="0"/>
        <w:autoSpaceDN w:val="0"/>
        <w:spacing w:after="0" w:line="240" w:lineRule="auto"/>
        <w:ind w:left="360"/>
        <w:jc w:val="both"/>
        <w:textAlignment w:val="baseline"/>
        <w:rPr>
          <w:rFonts w:ascii="Times New Roman" w:hAnsi="Times New Roman"/>
          <w:kern w:val="3"/>
          <w:szCs w:val="24"/>
        </w:rPr>
      </w:pPr>
      <w:r w:rsidRPr="00CE033E">
        <w:rPr>
          <w:rFonts w:ascii="Times New Roman" w:hAnsi="Times New Roman"/>
          <w:kern w:val="3"/>
          <w:szCs w:val="24"/>
        </w:rPr>
        <w:t>administratorem Pani/Pana danych osobowych jest</w:t>
      </w:r>
      <w:r w:rsidRPr="00CE033E">
        <w:rPr>
          <w:rFonts w:ascii="Times New Roman" w:hAnsi="Times New Roman"/>
          <w:i/>
          <w:kern w:val="3"/>
          <w:szCs w:val="24"/>
        </w:rPr>
        <w:t xml:space="preserve"> </w:t>
      </w:r>
      <w:r w:rsidRPr="00CE033E">
        <w:rPr>
          <w:rFonts w:ascii="Times New Roman" w:hAnsi="Times New Roman"/>
          <w:kern w:val="3"/>
          <w:szCs w:val="24"/>
        </w:rPr>
        <w:t>Wójt Gminy Puńsk,  tel.: 87 5161 048</w:t>
      </w:r>
    </w:p>
    <w:p w14:paraId="19F98374"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CE033E">
        <w:rPr>
          <w:rFonts w:ascii="Times New Roman" w:hAnsi="Times New Roman"/>
          <w:kern w:val="3"/>
          <w:szCs w:val="24"/>
        </w:rPr>
        <w:t>inspektorem ochrony danych osobowych w Urzędzie Gminy w Puńsku</w:t>
      </w:r>
      <w:r w:rsidRPr="00CE033E">
        <w:rPr>
          <w:rFonts w:ascii="Times New Roman" w:hAnsi="Times New Roman"/>
          <w:i/>
          <w:kern w:val="3"/>
          <w:szCs w:val="24"/>
        </w:rPr>
        <w:t xml:space="preserve"> </w:t>
      </w:r>
      <w:r w:rsidRPr="00CE033E">
        <w:rPr>
          <w:rFonts w:ascii="Times New Roman" w:hAnsi="Times New Roman"/>
          <w:kern w:val="3"/>
          <w:szCs w:val="24"/>
        </w:rPr>
        <w:t xml:space="preserve"> jest Pani/Pani Agnieszka Szołtysek, e-mail: iod.ug.punsk@grupaformat.pl;</w:t>
      </w:r>
    </w:p>
    <w:p w14:paraId="1434B17D" w14:textId="73BD3C24" w:rsidR="00C73172" w:rsidRPr="00CE033E" w:rsidRDefault="00C73172" w:rsidP="004F2C28">
      <w:pPr>
        <w:widowControl w:val="0"/>
        <w:numPr>
          <w:ilvl w:val="0"/>
          <w:numId w:val="13"/>
        </w:numPr>
        <w:tabs>
          <w:tab w:val="left" w:pos="0"/>
        </w:tabs>
        <w:autoSpaceDE w:val="0"/>
        <w:autoSpaceDN w:val="0"/>
        <w:spacing w:after="0" w:line="240" w:lineRule="auto"/>
        <w:jc w:val="both"/>
        <w:textAlignment w:val="baseline"/>
        <w:rPr>
          <w:rFonts w:ascii="Times New Roman" w:hAnsi="Times New Roman"/>
          <w:bCs/>
          <w:kern w:val="3"/>
          <w:szCs w:val="24"/>
        </w:rPr>
      </w:pPr>
      <w:r w:rsidRPr="00CE033E">
        <w:rPr>
          <w:rFonts w:ascii="Times New Roman" w:hAnsi="Times New Roman"/>
          <w:kern w:val="3"/>
          <w:szCs w:val="24"/>
        </w:rPr>
        <w:t>Pani/Pana dane osobowe przetwarzane będą na podstawie art. 6 ust. 1 lit. c</w:t>
      </w:r>
      <w:r w:rsidRPr="00CE033E">
        <w:rPr>
          <w:rFonts w:ascii="Times New Roman" w:hAnsi="Times New Roman"/>
          <w:i/>
          <w:kern w:val="3"/>
          <w:szCs w:val="24"/>
        </w:rPr>
        <w:t xml:space="preserve"> </w:t>
      </w:r>
      <w:r w:rsidRPr="00CE033E">
        <w:rPr>
          <w:rFonts w:ascii="Times New Roman" w:hAnsi="Times New Roman"/>
          <w:kern w:val="3"/>
          <w:szCs w:val="24"/>
        </w:rPr>
        <w:t xml:space="preserve">RODO w celu związanym z postępowaniem o udzielenie zamówienia publicznego </w:t>
      </w:r>
      <w:r w:rsidRPr="00CE033E">
        <w:rPr>
          <w:rFonts w:ascii="Times New Roman" w:hAnsi="Times New Roman"/>
          <w:b/>
          <w:bCs/>
          <w:kern w:val="3"/>
          <w:szCs w:val="24"/>
        </w:rPr>
        <w:t>„</w:t>
      </w:r>
      <w:r w:rsidR="004F2C28" w:rsidRPr="00CE033E">
        <w:rPr>
          <w:rFonts w:ascii="Times New Roman" w:hAnsi="Times New Roman"/>
          <w:b/>
          <w:bCs/>
          <w:kern w:val="3"/>
          <w:szCs w:val="24"/>
        </w:rPr>
        <w:t>Przebudowa dróg gminnych nr 101675B Puńsk-Wołyńce, nr 101680B Oszkinie II oraz nr 101715B w m. Dziedziule w Gminie Puńsk</w:t>
      </w:r>
      <w:r w:rsidRPr="00CE033E">
        <w:rPr>
          <w:rFonts w:ascii="Times New Roman" w:hAnsi="Times New Roman"/>
          <w:b/>
          <w:bCs/>
          <w:kern w:val="3"/>
          <w:szCs w:val="24"/>
        </w:rPr>
        <w:t xml:space="preserve">” </w:t>
      </w:r>
      <w:r w:rsidRPr="00CE033E">
        <w:rPr>
          <w:rFonts w:ascii="Times New Roman" w:hAnsi="Times New Roman"/>
          <w:bCs/>
          <w:kern w:val="3"/>
          <w:szCs w:val="24"/>
        </w:rPr>
        <w:t>p</w:t>
      </w:r>
      <w:r w:rsidRPr="00CE033E">
        <w:rPr>
          <w:rFonts w:ascii="Times New Roman" w:hAnsi="Times New Roman"/>
          <w:kern w:val="3"/>
          <w:szCs w:val="24"/>
        </w:rPr>
        <w:t>rowadzonym w trybie przetargu nieograniczonego;</w:t>
      </w:r>
    </w:p>
    <w:p w14:paraId="4489D2AA"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CE033E">
        <w:rPr>
          <w:rFonts w:ascii="Times New Roman" w:hAnsi="Times New Roman"/>
          <w:kern w:val="3"/>
          <w:szCs w:val="24"/>
        </w:rPr>
        <w:t>odbiorcami Pani/Pana danych osobowych będą osoby lub podmioty, którym udostępniona zostanie dokumentacja postępowania .</w:t>
      </w:r>
    </w:p>
    <w:p w14:paraId="76639DD2"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CE033E">
        <w:rPr>
          <w:rFonts w:ascii="Times New Roman" w:hAnsi="Times New Roman"/>
          <w:kern w:val="3"/>
          <w:szCs w:val="24"/>
        </w:rPr>
        <w:t>Pani/Pana dane osobowe będą przechowywane, przez okres 4 lat od dnia zakończenia postępowania o udzielenie zamówienia, a jeżeli czas trwania umowy przekracza 4 lata, okres przechowywania obejmuje cały czas trwania umowy;</w:t>
      </w:r>
    </w:p>
    <w:p w14:paraId="66AA67DD"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b/>
          <w:i/>
          <w:kern w:val="3"/>
          <w:szCs w:val="24"/>
        </w:rPr>
      </w:pPr>
      <w:r w:rsidRPr="00CE033E">
        <w:rPr>
          <w:rFonts w:ascii="Times New Roman" w:hAnsi="Times New Roman"/>
          <w:kern w:val="3"/>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25F7CC0"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rPr>
      </w:pPr>
      <w:r w:rsidRPr="00CE033E">
        <w:rPr>
          <w:rFonts w:ascii="Times New Roman" w:hAnsi="Times New Roman"/>
          <w:kern w:val="3"/>
          <w:szCs w:val="24"/>
        </w:rPr>
        <w:lastRenderedPageBreak/>
        <w:t>w odniesieniu do Pani/Pana danych osobowych decyzje nie będą podejmowane w sposób zautomatyzowany, stosowanie do art. 22 RODO;</w:t>
      </w:r>
    </w:p>
    <w:p w14:paraId="1441A812"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kern w:val="3"/>
          <w:szCs w:val="24"/>
          <w:lang w:val="en-GB"/>
        </w:rPr>
      </w:pPr>
      <w:r w:rsidRPr="00CE033E">
        <w:rPr>
          <w:rFonts w:ascii="Times New Roman" w:hAnsi="Times New Roman"/>
          <w:kern w:val="3"/>
          <w:szCs w:val="24"/>
          <w:lang w:val="en-GB"/>
        </w:rPr>
        <w:t>posiada Pani/Pan:</w:t>
      </w:r>
    </w:p>
    <w:p w14:paraId="35D9779B" w14:textId="77777777" w:rsidR="00C73172" w:rsidRPr="00CE033E"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CE033E">
        <w:rPr>
          <w:rFonts w:ascii="Times New Roman" w:hAnsi="Times New Roman"/>
          <w:kern w:val="3"/>
          <w:szCs w:val="24"/>
        </w:rPr>
        <w:t>na podstawie art. 15 RODO prawo dostępu do danych osobowych Pani/Pana dotyczących;</w:t>
      </w:r>
    </w:p>
    <w:p w14:paraId="72CE5092" w14:textId="77777777" w:rsidR="00C73172" w:rsidRPr="00CE033E"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CE033E">
        <w:rPr>
          <w:rFonts w:ascii="Times New Roman" w:hAnsi="Times New Roman"/>
          <w:kern w:val="3"/>
          <w:szCs w:val="24"/>
        </w:rPr>
        <w:t>na podstawie art. 16 RODO prawo do sprostowania Pani/Pana danych osobowych;</w:t>
      </w:r>
    </w:p>
    <w:p w14:paraId="6FF5D404" w14:textId="77777777" w:rsidR="00C73172" w:rsidRPr="00CE033E"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kern w:val="3"/>
          <w:szCs w:val="24"/>
        </w:rPr>
      </w:pPr>
      <w:r w:rsidRPr="00CE033E">
        <w:rPr>
          <w:rFonts w:ascii="Times New Roman" w:hAnsi="Times New Roman"/>
          <w:kern w:val="3"/>
          <w:szCs w:val="24"/>
        </w:rPr>
        <w:t xml:space="preserve">na podstawie art. 18 RODO prawo żądania od administratora ograniczenia przetwarzania danych osobowych z zastrzeżeniem przypadków, o których mowa w art. 18 ust. 2 RODO;  </w:t>
      </w:r>
    </w:p>
    <w:p w14:paraId="44D39BB5" w14:textId="77777777" w:rsidR="00C73172" w:rsidRPr="00CE033E" w:rsidRDefault="00C73172" w:rsidP="00E30FC4">
      <w:pPr>
        <w:widowControl w:val="0"/>
        <w:numPr>
          <w:ilvl w:val="0"/>
          <w:numId w:val="14"/>
        </w:numPr>
        <w:tabs>
          <w:tab w:val="left" w:pos="0"/>
        </w:tabs>
        <w:autoSpaceDE w:val="0"/>
        <w:autoSpaceDN w:val="0"/>
        <w:spacing w:after="0" w:line="240" w:lineRule="auto"/>
        <w:ind w:left="643"/>
        <w:jc w:val="both"/>
        <w:textAlignment w:val="baseline"/>
        <w:rPr>
          <w:rFonts w:ascii="Times New Roman" w:hAnsi="Times New Roman"/>
          <w:i/>
          <w:kern w:val="3"/>
          <w:szCs w:val="24"/>
        </w:rPr>
      </w:pPr>
      <w:r w:rsidRPr="00CE033E">
        <w:rPr>
          <w:rFonts w:ascii="Times New Roman" w:hAnsi="Times New Roman"/>
          <w:kern w:val="3"/>
          <w:szCs w:val="24"/>
        </w:rPr>
        <w:t>prawo do wniesienia skargi do Prezesa Urzędu Ochrony Danych Osobowych, gdy uzna Pani/Pan, że przetwarzanie danych osobowych Pani/Pana dotyczących narusza przepisy RODO;</w:t>
      </w:r>
    </w:p>
    <w:p w14:paraId="05094B25" w14:textId="77777777" w:rsidR="00C73172" w:rsidRPr="00CE033E" w:rsidRDefault="00C73172" w:rsidP="00E30FC4">
      <w:pPr>
        <w:widowControl w:val="0"/>
        <w:numPr>
          <w:ilvl w:val="0"/>
          <w:numId w:val="13"/>
        </w:numPr>
        <w:tabs>
          <w:tab w:val="left" w:pos="0"/>
        </w:tabs>
        <w:autoSpaceDE w:val="0"/>
        <w:autoSpaceDN w:val="0"/>
        <w:spacing w:after="0" w:line="240" w:lineRule="auto"/>
        <w:ind w:left="360"/>
        <w:jc w:val="both"/>
        <w:textAlignment w:val="baseline"/>
        <w:rPr>
          <w:rFonts w:ascii="Times New Roman" w:hAnsi="Times New Roman"/>
          <w:i/>
          <w:kern w:val="3"/>
          <w:szCs w:val="24"/>
          <w:lang w:val="en-GB"/>
        </w:rPr>
      </w:pPr>
      <w:r w:rsidRPr="00CE033E">
        <w:rPr>
          <w:rFonts w:ascii="Times New Roman" w:hAnsi="Times New Roman"/>
          <w:kern w:val="3"/>
          <w:szCs w:val="24"/>
          <w:lang w:val="en-GB"/>
        </w:rPr>
        <w:t>nie przysługuje Pani/Panu:</w:t>
      </w:r>
    </w:p>
    <w:p w14:paraId="50947C7E" w14:textId="77777777" w:rsidR="00C73172" w:rsidRPr="00CE033E" w:rsidRDefault="00C73172" w:rsidP="00E30FC4">
      <w:pPr>
        <w:widowControl w:val="0"/>
        <w:numPr>
          <w:ilvl w:val="0"/>
          <w:numId w:val="15"/>
        </w:numPr>
        <w:tabs>
          <w:tab w:val="left" w:pos="0"/>
        </w:tabs>
        <w:autoSpaceDE w:val="0"/>
        <w:autoSpaceDN w:val="0"/>
        <w:spacing w:after="0" w:line="240" w:lineRule="auto"/>
        <w:ind w:left="643"/>
        <w:jc w:val="both"/>
        <w:textAlignment w:val="baseline"/>
        <w:rPr>
          <w:rFonts w:ascii="Times New Roman" w:hAnsi="Times New Roman"/>
          <w:i/>
          <w:kern w:val="3"/>
          <w:szCs w:val="24"/>
        </w:rPr>
      </w:pPr>
      <w:r w:rsidRPr="00CE033E">
        <w:rPr>
          <w:rFonts w:ascii="Times New Roman" w:hAnsi="Times New Roman"/>
          <w:kern w:val="3"/>
          <w:szCs w:val="24"/>
        </w:rPr>
        <w:t>w związku z art. 17 ust. 3 lit. b, d lub e RODO prawo do usunięcia danych osobowych;</w:t>
      </w:r>
    </w:p>
    <w:p w14:paraId="6B78D47F" w14:textId="77777777" w:rsidR="00C73172" w:rsidRPr="00CE033E" w:rsidRDefault="00C73172" w:rsidP="00E30FC4">
      <w:pPr>
        <w:widowControl w:val="0"/>
        <w:numPr>
          <w:ilvl w:val="0"/>
          <w:numId w:val="15"/>
        </w:numPr>
        <w:tabs>
          <w:tab w:val="left" w:pos="0"/>
        </w:tabs>
        <w:autoSpaceDE w:val="0"/>
        <w:autoSpaceDN w:val="0"/>
        <w:spacing w:after="0" w:line="240" w:lineRule="auto"/>
        <w:ind w:left="643"/>
        <w:jc w:val="both"/>
        <w:textAlignment w:val="baseline"/>
        <w:rPr>
          <w:rFonts w:ascii="Times New Roman" w:hAnsi="Times New Roman"/>
          <w:b/>
          <w:i/>
          <w:kern w:val="3"/>
          <w:szCs w:val="24"/>
        </w:rPr>
      </w:pPr>
      <w:r w:rsidRPr="00CE033E">
        <w:rPr>
          <w:rFonts w:ascii="Times New Roman" w:hAnsi="Times New Roman"/>
          <w:kern w:val="3"/>
          <w:szCs w:val="24"/>
        </w:rPr>
        <w:t>prawo do przenoszenia danych osobowych, o którym mowa w art. 20 RODO;</w:t>
      </w:r>
    </w:p>
    <w:p w14:paraId="157D0D77" w14:textId="77777777" w:rsidR="00C73172" w:rsidRPr="00CE033E" w:rsidRDefault="00C73172" w:rsidP="00C73172">
      <w:pPr>
        <w:spacing w:line="240" w:lineRule="auto"/>
        <w:rPr>
          <w:rFonts w:ascii="Times New Roman" w:hAnsi="Times New Roman"/>
          <w:b/>
          <w:kern w:val="3"/>
          <w:szCs w:val="24"/>
          <w:lang w:bidi="hi-IN"/>
        </w:rPr>
      </w:pPr>
      <w:r w:rsidRPr="00CE033E">
        <w:rPr>
          <w:rFonts w:ascii="Times New Roman" w:hAnsi="Times New Roman"/>
          <w:b/>
          <w:kern w:val="3"/>
          <w:szCs w:val="24"/>
          <w:lang w:bidi="hi-IN"/>
        </w:rPr>
        <w:t>na podstawie art. 21 RODO prawo sprzeciwu, wobec przetwarzania danych osobowych, gdyż podstawą prawną przetwarzania Pani/Pana danych osobowych jest art. 6 ust. 1 lit. c RODO.</w:t>
      </w:r>
    </w:p>
    <w:p w14:paraId="7382D94C" w14:textId="77777777" w:rsidR="00AA4D2F" w:rsidRPr="00CE033E" w:rsidRDefault="00AA4D2F" w:rsidP="00CF1922">
      <w:pPr>
        <w:suppressAutoHyphens w:val="0"/>
        <w:spacing w:after="0"/>
        <w:jc w:val="both"/>
        <w:rPr>
          <w:rFonts w:ascii="Times New Roman" w:hAnsi="Times New Roman" w:cs="Times New Roman"/>
          <w:lang w:eastAsia="pl-PL"/>
        </w:rPr>
      </w:pPr>
    </w:p>
    <w:p w14:paraId="14BF0AF5" w14:textId="77777777" w:rsidR="003E3E94" w:rsidRPr="00CE033E" w:rsidRDefault="003E3E94">
      <w:pPr>
        <w:suppressAutoHyphens w:val="0"/>
        <w:spacing w:after="0" w:line="240" w:lineRule="auto"/>
        <w:rPr>
          <w:rFonts w:ascii="Times New Roman" w:hAnsi="Times New Roman" w:cs="Times New Roman"/>
        </w:rPr>
      </w:pPr>
      <w:r w:rsidRPr="00CE033E">
        <w:rPr>
          <w:rFonts w:ascii="Times New Roman" w:hAnsi="Times New Roman" w:cs="Times New Roman"/>
        </w:rPr>
        <w:br w:type="page"/>
      </w:r>
    </w:p>
    <w:p w14:paraId="6040E54F" w14:textId="2ACCFAD2" w:rsidR="00310E4B" w:rsidRPr="00CE033E" w:rsidRDefault="00310E4B" w:rsidP="00CF1922">
      <w:pPr>
        <w:autoSpaceDE w:val="0"/>
        <w:autoSpaceDN w:val="0"/>
        <w:adjustRightInd w:val="0"/>
        <w:spacing w:before="240"/>
        <w:jc w:val="both"/>
        <w:rPr>
          <w:rFonts w:ascii="Times New Roman" w:hAnsi="Times New Roman" w:cs="Times New Roman"/>
        </w:rPr>
      </w:pPr>
      <w:r w:rsidRPr="00CE033E">
        <w:rPr>
          <w:rFonts w:ascii="Times New Roman" w:hAnsi="Times New Roman" w:cs="Times New Roman"/>
        </w:rPr>
        <w:lastRenderedPageBreak/>
        <w:t>Załączniki:</w:t>
      </w:r>
    </w:p>
    <w:p w14:paraId="796901A7" w14:textId="3A471C50" w:rsidR="00D951D9" w:rsidRPr="00CE033E" w:rsidRDefault="000D5066"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w:t>
      </w:r>
      <w:r w:rsidR="00D951D9" w:rsidRPr="00CE033E">
        <w:rPr>
          <w:rFonts w:ascii="Times New Roman" w:hAnsi="Times New Roman" w:cs="Times New Roman"/>
        </w:rPr>
        <w:t xml:space="preserve"> – Formularz oferty</w:t>
      </w:r>
    </w:p>
    <w:p w14:paraId="5515F378" w14:textId="6CCF1912" w:rsidR="000D5066" w:rsidRPr="00CE033E" w:rsidRDefault="004A6B70" w:rsidP="007B4B43">
      <w:pPr>
        <w:autoSpaceDE w:val="0"/>
        <w:autoSpaceDN w:val="0"/>
        <w:adjustRightInd w:val="0"/>
        <w:spacing w:after="0"/>
        <w:rPr>
          <w:rFonts w:ascii="Times New Roman" w:hAnsi="Times New Roman" w:cs="Times New Roman"/>
        </w:rPr>
      </w:pPr>
      <w:r w:rsidRPr="00CE033E">
        <w:rPr>
          <w:rFonts w:ascii="Times New Roman" w:hAnsi="Times New Roman" w:cs="Times New Roman"/>
        </w:rPr>
        <w:t xml:space="preserve">Załącznik </w:t>
      </w:r>
      <w:r w:rsidR="000D5066" w:rsidRPr="00CE033E">
        <w:rPr>
          <w:rFonts w:ascii="Times New Roman" w:hAnsi="Times New Roman" w:cs="Times New Roman"/>
        </w:rPr>
        <w:t>nr 2 –</w:t>
      </w:r>
      <w:r w:rsidR="000D5066" w:rsidRPr="00CE033E">
        <w:rPr>
          <w:rFonts w:ascii="Times New Roman" w:hAnsi="Times New Roman" w:cs="Times New Roman"/>
          <w:bCs/>
          <w:szCs w:val="24"/>
        </w:rPr>
        <w:t xml:space="preserve"> Oświadczenie o braku podstaw </w:t>
      </w:r>
      <w:r w:rsidR="000D5066" w:rsidRPr="00CE033E">
        <w:rPr>
          <w:rFonts w:ascii="Times New Roman" w:hAnsi="Times New Roman" w:cs="Times New Roman"/>
          <w:szCs w:val="24"/>
        </w:rPr>
        <w:t>do wykluczenia</w:t>
      </w:r>
      <w:r w:rsidR="000D5066" w:rsidRPr="00CE033E">
        <w:rPr>
          <w:rFonts w:ascii="Times New Roman" w:hAnsi="Times New Roman" w:cs="Times New Roman"/>
          <w:bCs/>
          <w:szCs w:val="24"/>
        </w:rPr>
        <w:t xml:space="preserve"> i oświadczenie o spełnieniu warunków udziału w postępowaniu</w:t>
      </w:r>
    </w:p>
    <w:p w14:paraId="53792D6E" w14:textId="7B5150C1" w:rsidR="00D951D9" w:rsidRPr="00CE033E" w:rsidRDefault="00D951D9"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 xml:space="preserve">Załącznik nr 3 – </w:t>
      </w:r>
      <w:r w:rsidR="007B4B43" w:rsidRPr="00CE033E">
        <w:rPr>
          <w:rFonts w:ascii="Times New Roman" w:hAnsi="Times New Roman" w:cs="Times New Roman"/>
        </w:rPr>
        <w:t>Istotne postanowienia umowy</w:t>
      </w:r>
    </w:p>
    <w:p w14:paraId="4940F19E" w14:textId="66DB6690" w:rsidR="00D951D9" w:rsidRPr="00CE033E" w:rsidRDefault="007B4B43"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4 –</w:t>
      </w:r>
      <w:r w:rsidR="000D5066" w:rsidRPr="00CE033E">
        <w:rPr>
          <w:rFonts w:ascii="Times New Roman" w:hAnsi="Times New Roman" w:cs="Times New Roman"/>
        </w:rPr>
        <w:t xml:space="preserve"> </w:t>
      </w:r>
      <w:r w:rsidR="000D5066" w:rsidRPr="00CE033E">
        <w:rPr>
          <w:rFonts w:ascii="Times New Roman" w:hAnsi="Times New Roman" w:cs="Times New Roman"/>
          <w:szCs w:val="24"/>
        </w:rPr>
        <w:t>Podwykonawcy</w:t>
      </w:r>
    </w:p>
    <w:p w14:paraId="0C677A15" w14:textId="0A6E15BA" w:rsidR="009D7DEF" w:rsidRPr="00CE033E" w:rsidRDefault="000D5066"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5</w:t>
      </w:r>
      <w:r w:rsidR="009D7DEF" w:rsidRPr="00CE033E">
        <w:rPr>
          <w:rFonts w:ascii="Times New Roman" w:hAnsi="Times New Roman" w:cs="Times New Roman"/>
        </w:rPr>
        <w:t xml:space="preserve"> – Wzór wykazu osób </w:t>
      </w:r>
    </w:p>
    <w:p w14:paraId="6E61FCBF" w14:textId="6905C6C9" w:rsidR="00ED4126" w:rsidRPr="00CE033E" w:rsidRDefault="000D5066"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6</w:t>
      </w:r>
      <w:r w:rsidR="007B4B43" w:rsidRPr="00CE033E">
        <w:rPr>
          <w:rFonts w:ascii="Times New Roman" w:hAnsi="Times New Roman" w:cs="Times New Roman"/>
        </w:rPr>
        <w:t xml:space="preserve"> –</w:t>
      </w:r>
      <w:r w:rsidR="00ED4126" w:rsidRPr="00CE033E">
        <w:rPr>
          <w:rFonts w:ascii="Times New Roman" w:hAnsi="Times New Roman" w:cs="Times New Roman"/>
        </w:rPr>
        <w:t xml:space="preserve"> </w:t>
      </w:r>
      <w:r w:rsidRPr="00CE033E">
        <w:rPr>
          <w:rFonts w:ascii="Times New Roman" w:hAnsi="Times New Roman" w:cs="Times New Roman"/>
          <w:bCs/>
          <w:szCs w:val="24"/>
        </w:rPr>
        <w:t>Oświadczenie o posiadaniu uprawnień</w:t>
      </w:r>
    </w:p>
    <w:p w14:paraId="2D97BB58" w14:textId="5A90996F" w:rsidR="00310E4B" w:rsidRPr="00CE033E" w:rsidRDefault="000D5066"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7</w:t>
      </w:r>
      <w:r w:rsidR="00B5538D" w:rsidRPr="00CE033E">
        <w:rPr>
          <w:rFonts w:ascii="Times New Roman" w:hAnsi="Times New Roman" w:cs="Times New Roman"/>
        </w:rPr>
        <w:t xml:space="preserve"> – Oświadczenie </w:t>
      </w:r>
      <w:r w:rsidRPr="00CE033E">
        <w:rPr>
          <w:rFonts w:ascii="Times New Roman" w:hAnsi="Times New Roman" w:cs="Times New Roman"/>
        </w:rPr>
        <w:t>dotyczące grupy kapitałowej</w:t>
      </w:r>
    </w:p>
    <w:p w14:paraId="6BE7F4D7" w14:textId="10916F37" w:rsidR="000D5066" w:rsidRPr="00CE033E" w:rsidRDefault="000D5066"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8 – Przedmiar robót</w:t>
      </w:r>
    </w:p>
    <w:p w14:paraId="749BC68C" w14:textId="4B0BFDCC" w:rsidR="00F034E0" w:rsidRPr="00CE033E" w:rsidRDefault="00F034E0"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9.1 – SST (101675B Puńsk-Wołyńce)</w:t>
      </w:r>
    </w:p>
    <w:p w14:paraId="744BC15F" w14:textId="101AA76A" w:rsidR="000D74B0" w:rsidRPr="00CE033E" w:rsidRDefault="00307B18"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9</w:t>
      </w:r>
      <w:r w:rsidR="00F034E0" w:rsidRPr="00CE033E">
        <w:rPr>
          <w:rFonts w:ascii="Times New Roman" w:hAnsi="Times New Roman" w:cs="Times New Roman"/>
        </w:rPr>
        <w:t>.2</w:t>
      </w:r>
      <w:r w:rsidR="000D74B0" w:rsidRPr="00CE033E">
        <w:rPr>
          <w:rFonts w:ascii="Times New Roman" w:hAnsi="Times New Roman" w:cs="Times New Roman"/>
        </w:rPr>
        <w:t xml:space="preserve"> – SST</w:t>
      </w:r>
      <w:r w:rsidR="003E3E94" w:rsidRPr="00CE033E">
        <w:rPr>
          <w:rFonts w:ascii="Times New Roman" w:hAnsi="Times New Roman" w:cs="Times New Roman"/>
        </w:rPr>
        <w:t xml:space="preserve"> (101680B Oszkinie</w:t>
      </w:r>
      <w:r w:rsidR="00F034E0" w:rsidRPr="00CE033E">
        <w:rPr>
          <w:rFonts w:ascii="Times New Roman" w:hAnsi="Times New Roman" w:cs="Times New Roman"/>
        </w:rPr>
        <w:t xml:space="preserve"> II</w:t>
      </w:r>
      <w:r w:rsidR="003E3E94" w:rsidRPr="00CE033E">
        <w:rPr>
          <w:rFonts w:ascii="Times New Roman" w:hAnsi="Times New Roman" w:cs="Times New Roman"/>
        </w:rPr>
        <w:t>)</w:t>
      </w:r>
    </w:p>
    <w:p w14:paraId="776B0F8D" w14:textId="318D3FAA" w:rsidR="00F034E0" w:rsidRPr="00CE033E" w:rsidRDefault="00F034E0" w:rsidP="003E3E94">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9.3 – SST (101715B Dziedziule)</w:t>
      </w:r>
    </w:p>
    <w:p w14:paraId="23067E88" w14:textId="15D7A7DF" w:rsidR="000D74B0" w:rsidRPr="00CE033E" w:rsidRDefault="00307B18"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10</w:t>
      </w:r>
      <w:r w:rsidR="00F034E0" w:rsidRPr="00CE033E">
        <w:rPr>
          <w:rFonts w:ascii="Times New Roman" w:hAnsi="Times New Roman" w:cs="Times New Roman"/>
        </w:rPr>
        <w:t>.1</w:t>
      </w:r>
      <w:r w:rsidR="000D74B0" w:rsidRPr="00CE033E">
        <w:rPr>
          <w:rFonts w:ascii="Times New Roman" w:hAnsi="Times New Roman" w:cs="Times New Roman"/>
        </w:rPr>
        <w:t xml:space="preserve"> – </w:t>
      </w:r>
      <w:r w:rsidR="00F034E0" w:rsidRPr="00CE033E">
        <w:rPr>
          <w:rFonts w:ascii="Times New Roman" w:hAnsi="Times New Roman" w:cs="Times New Roman"/>
        </w:rPr>
        <w:t>PSOR (101675B Puńsk-Wołyńce)</w:t>
      </w:r>
    </w:p>
    <w:p w14:paraId="35AE47C3" w14:textId="449EC311" w:rsidR="00F034E0" w:rsidRPr="00CE033E" w:rsidRDefault="00F034E0" w:rsidP="00F034E0">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10.2 – PSOR (101680B Oszkinie II)</w:t>
      </w:r>
    </w:p>
    <w:p w14:paraId="76019496" w14:textId="466675A0" w:rsidR="00F034E0" w:rsidRPr="00CE033E" w:rsidRDefault="00F034E0"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10.3 – PSOR (101715B Dziedziule)</w:t>
      </w:r>
    </w:p>
    <w:p w14:paraId="38189030" w14:textId="3446B3E9" w:rsidR="006E78BE" w:rsidRPr="00CE033E" w:rsidRDefault="006E78BE" w:rsidP="005F2F6D">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11</w:t>
      </w:r>
      <w:r w:rsidR="00F034E0" w:rsidRPr="00CE033E">
        <w:rPr>
          <w:rFonts w:ascii="Times New Roman" w:hAnsi="Times New Roman" w:cs="Times New Roman"/>
        </w:rPr>
        <w:t>.1</w:t>
      </w:r>
      <w:r w:rsidRPr="00CE033E">
        <w:rPr>
          <w:rFonts w:ascii="Times New Roman" w:hAnsi="Times New Roman" w:cs="Times New Roman"/>
        </w:rPr>
        <w:t xml:space="preserve"> – </w:t>
      </w:r>
      <w:r w:rsidR="00AF38D3" w:rsidRPr="00CE033E">
        <w:rPr>
          <w:rFonts w:ascii="Times New Roman" w:hAnsi="Times New Roman" w:cs="Times New Roman"/>
        </w:rPr>
        <w:t>Projekt Techniczny</w:t>
      </w:r>
      <w:r w:rsidR="00F034E0" w:rsidRPr="00CE033E">
        <w:rPr>
          <w:rFonts w:ascii="Times New Roman" w:hAnsi="Times New Roman" w:cs="Times New Roman"/>
        </w:rPr>
        <w:t xml:space="preserve"> (101675B Puńsk-Wołyńce)</w:t>
      </w:r>
    </w:p>
    <w:p w14:paraId="1173FFE6" w14:textId="62205D16" w:rsidR="00F034E0" w:rsidRPr="00CE033E" w:rsidRDefault="00F034E0" w:rsidP="00F034E0">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11.2 – Projekt Techniczny (101680B Oszkinie II)</w:t>
      </w:r>
    </w:p>
    <w:p w14:paraId="55891444" w14:textId="3CB1C6B3" w:rsidR="00F034E0" w:rsidRDefault="00F034E0" w:rsidP="00F034E0">
      <w:pPr>
        <w:autoSpaceDE w:val="0"/>
        <w:autoSpaceDN w:val="0"/>
        <w:adjustRightInd w:val="0"/>
        <w:spacing w:after="0"/>
        <w:jc w:val="both"/>
        <w:rPr>
          <w:rFonts w:ascii="Times New Roman" w:hAnsi="Times New Roman" w:cs="Times New Roman"/>
        </w:rPr>
      </w:pPr>
      <w:r w:rsidRPr="00CE033E">
        <w:rPr>
          <w:rFonts w:ascii="Times New Roman" w:hAnsi="Times New Roman" w:cs="Times New Roman"/>
        </w:rPr>
        <w:t>Załącznik nr 11.3 – Projekt Techniczny (101715B Dziedziule)</w:t>
      </w:r>
    </w:p>
    <w:p w14:paraId="0F2D3CFB" w14:textId="77777777" w:rsidR="00F034E0" w:rsidRDefault="00F034E0" w:rsidP="00F034E0">
      <w:pPr>
        <w:autoSpaceDE w:val="0"/>
        <w:autoSpaceDN w:val="0"/>
        <w:adjustRightInd w:val="0"/>
        <w:spacing w:after="0"/>
        <w:jc w:val="both"/>
        <w:rPr>
          <w:rFonts w:ascii="Times New Roman" w:hAnsi="Times New Roman" w:cs="Times New Roman"/>
        </w:rPr>
      </w:pPr>
    </w:p>
    <w:p w14:paraId="1770B7DB" w14:textId="77777777" w:rsidR="00F034E0" w:rsidRDefault="00F034E0" w:rsidP="005F2F6D">
      <w:pPr>
        <w:autoSpaceDE w:val="0"/>
        <w:autoSpaceDN w:val="0"/>
        <w:adjustRightInd w:val="0"/>
        <w:spacing w:after="0"/>
        <w:jc w:val="both"/>
        <w:rPr>
          <w:rFonts w:ascii="Times New Roman" w:hAnsi="Times New Roman" w:cs="Times New Roman"/>
        </w:rPr>
      </w:pPr>
    </w:p>
    <w:p w14:paraId="5125B769" w14:textId="77777777" w:rsidR="000D74B0" w:rsidRPr="00785B7E" w:rsidRDefault="000D74B0">
      <w:pPr>
        <w:autoSpaceDE w:val="0"/>
        <w:autoSpaceDN w:val="0"/>
        <w:adjustRightInd w:val="0"/>
        <w:spacing w:after="0"/>
        <w:jc w:val="both"/>
        <w:rPr>
          <w:rFonts w:ascii="Times New Roman" w:hAnsi="Times New Roman" w:cs="Times New Roman"/>
        </w:rPr>
      </w:pPr>
    </w:p>
    <w:sectPr w:rsidR="000D74B0" w:rsidRPr="00785B7E" w:rsidSect="004A662F">
      <w:headerReference w:type="even" r:id="rId17"/>
      <w:footerReference w:type="even" r:id="rId18"/>
      <w:headerReference w:type="first" r:id="rId19"/>
      <w:footerReference w:type="first" r:id="rId20"/>
      <w:pgSz w:w="12240" w:h="15840"/>
      <w:pgMar w:top="1440" w:right="1800" w:bottom="993" w:left="1800" w:header="426" w:footer="347" w:gutter="0"/>
      <w:cols w:space="708"/>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5C663" w14:textId="77777777" w:rsidR="003C6877" w:rsidRDefault="003C6877">
      <w:pPr>
        <w:spacing w:after="0" w:line="240" w:lineRule="auto"/>
      </w:pPr>
      <w:r>
        <w:separator/>
      </w:r>
    </w:p>
  </w:endnote>
  <w:endnote w:type="continuationSeparator" w:id="0">
    <w:p w14:paraId="0D28DEB3" w14:textId="77777777" w:rsidR="003C6877" w:rsidRDefault="003C6877">
      <w:pPr>
        <w:spacing w:after="0" w:line="240" w:lineRule="auto"/>
      </w:pPr>
      <w:r>
        <w:continuationSeparator/>
      </w:r>
    </w:p>
  </w:endnote>
  <w:endnote w:type="continuationNotice" w:id="1">
    <w:p w14:paraId="7C028403" w14:textId="77777777" w:rsidR="003C6877" w:rsidRDefault="003C68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Utsaah">
    <w:charset w:val="00"/>
    <w:family w:val="swiss"/>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Yu Mincho">
    <w:altName w:val="MS Gothic"/>
    <w:panose1 w:val="00000000000000000000"/>
    <w:charset w:val="80"/>
    <w:family w:val="roman"/>
    <w:notTrueType/>
    <w:pitch w:val="default"/>
  </w:font>
  <w:font w:name="ArialMT-Identity-H">
    <w:altName w:val="MS Gothic"/>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E6E1" w14:textId="593B2F48" w:rsidR="001A0EA6" w:rsidRDefault="001A0EA6">
    <w:pPr>
      <w:pStyle w:val="Stopka"/>
      <w:jc w:val="right"/>
    </w:pPr>
    <w:r>
      <w:fldChar w:fldCharType="begin"/>
    </w:r>
    <w:r>
      <w:instrText xml:space="preserve"> PAGE </w:instrText>
    </w:r>
    <w:r>
      <w:fldChar w:fldCharType="separate"/>
    </w:r>
    <w:r>
      <w:t>1</w:t>
    </w:r>
    <w:r>
      <w:fldChar w:fldCharType="end"/>
    </w:r>
    <w:r>
      <w:rPr>
        <w:noProof/>
        <w:lang w:eastAsia="pl-PL"/>
      </w:rPr>
      <w:drawing>
        <wp:anchor distT="0" distB="0" distL="114300" distR="114300" simplePos="0" relativeHeight="251656704" behindDoc="0" locked="0" layoutInCell="1" allowOverlap="1" wp14:anchorId="2E530A2E" wp14:editId="689FE5AE">
          <wp:simplePos x="0" y="0"/>
          <wp:positionH relativeFrom="page">
            <wp:posOffset>899160</wp:posOffset>
          </wp:positionH>
          <wp:positionV relativeFrom="paragraph">
            <wp:posOffset>340360</wp:posOffset>
          </wp:positionV>
          <wp:extent cx="5472430" cy="23622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2430" cy="2362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9DD335C" w14:textId="77777777" w:rsidR="001A0EA6" w:rsidRDefault="001A0EA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BCF37" w14:textId="7F8A0DF6" w:rsidR="001A0EA6" w:rsidRDefault="001A0EA6" w:rsidP="00996015">
    <w:pPr>
      <w:spacing w:before="240" w:after="0"/>
      <w:jc w:val="center"/>
    </w:pPr>
  </w:p>
  <w:p w14:paraId="15D92F19" w14:textId="6C47C82B" w:rsidR="001A0EA6" w:rsidRDefault="001A0EA6" w:rsidP="005313E8">
    <w:pPr>
      <w:jc w:val="center"/>
      <w:rPr>
        <w:noProof/>
      </w:rPr>
    </w:pPr>
    <w:r>
      <w:fldChar w:fldCharType="begin"/>
    </w:r>
    <w:r>
      <w:instrText>PAGE   \* MERGEFORMAT</w:instrText>
    </w:r>
    <w:r>
      <w:fldChar w:fldCharType="separate"/>
    </w:r>
    <w:r w:rsidR="002F52CD">
      <w:rPr>
        <w:noProof/>
      </w:rPr>
      <w:t>28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91360" w14:textId="77777777" w:rsidR="001A0EA6" w:rsidRDefault="001A0EA6">
    <w:pPr>
      <w:pStyle w:val="Stopka"/>
      <w:jc w:val="right"/>
    </w:pPr>
    <w:r>
      <w:fldChar w:fldCharType="begin"/>
    </w:r>
    <w:r>
      <w:instrText xml:space="preserve"> PAGE </w:instrText>
    </w:r>
    <w:r>
      <w:fldChar w:fldCharType="separate"/>
    </w:r>
    <w:r>
      <w:rPr>
        <w:noProof/>
      </w:rPr>
      <w:t>20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8CAB6" w14:textId="77777777" w:rsidR="001A0EA6" w:rsidRDefault="001A0E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F13CF" w14:textId="77777777" w:rsidR="003C6877" w:rsidRDefault="003C6877">
      <w:pPr>
        <w:spacing w:after="0" w:line="240" w:lineRule="auto"/>
      </w:pPr>
      <w:r>
        <w:separator/>
      </w:r>
    </w:p>
  </w:footnote>
  <w:footnote w:type="continuationSeparator" w:id="0">
    <w:p w14:paraId="6A75542F" w14:textId="77777777" w:rsidR="003C6877" w:rsidRDefault="003C6877">
      <w:pPr>
        <w:spacing w:after="0" w:line="240" w:lineRule="auto"/>
      </w:pPr>
      <w:r>
        <w:continuationSeparator/>
      </w:r>
    </w:p>
  </w:footnote>
  <w:footnote w:type="continuationNotice" w:id="1">
    <w:p w14:paraId="4810F769" w14:textId="77777777" w:rsidR="003C6877" w:rsidRDefault="003C68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55C99" w14:textId="4AD2A03C" w:rsidR="001A0EA6" w:rsidRDefault="001A0EA6">
    <w:pPr>
      <w:pStyle w:val="9Styldonagwka"/>
      <w:rPr>
        <w:rFonts w:ascii="Calibri" w:hAnsi="Calibri" w:cs="Calibri"/>
        <w:i/>
      </w:rPr>
    </w:pPr>
    <w:r>
      <w:t>Zamówienie:</w:t>
    </w:r>
    <w:r>
      <w:rPr>
        <w:noProof/>
        <w:lang w:eastAsia="pl-PL"/>
      </w:rPr>
      <w:drawing>
        <wp:anchor distT="0" distB="0" distL="114300" distR="114300" simplePos="0" relativeHeight="251657728" behindDoc="0" locked="0" layoutInCell="1" allowOverlap="1" wp14:anchorId="2254E953" wp14:editId="4AA22E2F">
          <wp:simplePos x="0" y="0"/>
          <wp:positionH relativeFrom="column">
            <wp:posOffset>137795</wp:posOffset>
          </wp:positionH>
          <wp:positionV relativeFrom="paragraph">
            <wp:posOffset>-3810</wp:posOffset>
          </wp:positionV>
          <wp:extent cx="6363335" cy="5207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3335" cy="520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48E0F28" w14:textId="77777777" w:rsidR="001A0EA6" w:rsidRDefault="001A0EA6">
    <w:pPr>
      <w:pStyle w:val="Domylny"/>
      <w:spacing w:after="0"/>
      <w:jc w:val="center"/>
      <w:rPr>
        <w:rFonts w:ascii="Calibri" w:hAnsi="Calibri" w:cs="Calibri"/>
        <w:sz w:val="16"/>
        <w:szCs w:val="16"/>
      </w:rPr>
    </w:pPr>
    <w:r>
      <w:rPr>
        <w:rFonts w:ascii="Calibri" w:hAnsi="Calibri" w:cs="Calibri"/>
        <w:i/>
        <w:sz w:val="16"/>
        <w:szCs w:val="16"/>
      </w:rPr>
      <w:t>„Dostawa biurowego sprzętu informatycznego z oprogramowaniem standardowym oraz dostawa urządzenia do kolorowego i monochromatycznego drukowania, kopiowania i skanowania wielkoformatowych dokumentów”</w:t>
    </w:r>
  </w:p>
  <w:p w14:paraId="48E84680" w14:textId="77777777" w:rsidR="001A0EA6" w:rsidRDefault="001A0EA6">
    <w:pPr>
      <w:pStyle w:val="Gwka"/>
      <w:spacing w:before="0" w:after="0"/>
      <w:jc w:val="center"/>
      <w:rPr>
        <w:rFonts w:ascii="Calibri" w:hAnsi="Calibri" w:cs="Calibri"/>
        <w:sz w:val="16"/>
        <w:szCs w:val="16"/>
      </w:rPr>
    </w:pPr>
    <w:r>
      <w:rPr>
        <w:rFonts w:ascii="Calibri" w:hAnsi="Calibri" w:cs="Calibri"/>
        <w:sz w:val="16"/>
        <w:szCs w:val="16"/>
      </w:rPr>
      <w:t>Specyfikacja Istotnych Warunków Zamówienia</w:t>
    </w:r>
  </w:p>
  <w:p w14:paraId="11E57598" w14:textId="77777777" w:rsidR="001A0EA6" w:rsidRDefault="001A0EA6">
    <w:pPr>
      <w:pStyle w:val="Gwka"/>
      <w:spacing w:before="0" w:after="0"/>
      <w:jc w:val="center"/>
    </w:pPr>
    <w:r>
      <w:rPr>
        <w:rFonts w:ascii="Calibri" w:hAnsi="Calibri" w:cs="Calibri"/>
        <w:sz w:val="16"/>
        <w:szCs w:val="16"/>
      </w:rPr>
      <w:t>nr sprawy ………………</w:t>
    </w:r>
  </w:p>
  <w:p w14:paraId="2ADCFA92" w14:textId="77777777" w:rsidR="001A0EA6" w:rsidRDefault="001A0EA6">
    <w:pPr>
      <w:pStyle w:val="Gwka"/>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D0F21" w14:textId="0F42145C" w:rsidR="001A0EA6" w:rsidRDefault="001A0EA6">
    <w:pPr>
      <w:pStyle w:val="Nagwek"/>
    </w:pPr>
    <w:r>
      <w:rPr>
        <w:rFonts w:cs="Arial"/>
        <w:b/>
        <w:i/>
        <w:noProof/>
        <w:spacing w:val="40"/>
        <w:sz w:val="18"/>
        <w:szCs w:val="18"/>
        <w:lang w:eastAsia="pl-PL"/>
      </w:rPr>
      <w:drawing>
        <wp:inline distT="0" distB="0" distL="0" distR="0" wp14:anchorId="7513D606" wp14:editId="7DD09842">
          <wp:extent cx="5760720" cy="816635"/>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663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49" w:type="pct"/>
      <w:jc w:val="center"/>
      <w:tblBorders>
        <w:top w:val="single" w:sz="4" w:space="0" w:color="auto"/>
        <w:left w:val="single" w:sz="4" w:space="0" w:color="auto"/>
        <w:bottom w:val="single" w:sz="4" w:space="0" w:color="auto"/>
        <w:right w:val="single" w:sz="4" w:space="0" w:color="auto"/>
        <w:insideH w:val="single" w:sz="4" w:space="0" w:color="auto"/>
        <w:insideV w:val="dotted" w:sz="2" w:space="0" w:color="auto"/>
      </w:tblBorders>
      <w:tblCellMar>
        <w:top w:w="28" w:type="dxa"/>
        <w:left w:w="57" w:type="dxa"/>
        <w:bottom w:w="28" w:type="dxa"/>
        <w:right w:w="57" w:type="dxa"/>
      </w:tblCellMar>
      <w:tblLook w:val="01E0" w:firstRow="1" w:lastRow="1" w:firstColumn="1" w:lastColumn="1" w:noHBand="0" w:noVBand="0"/>
    </w:tblPr>
    <w:tblGrid>
      <w:gridCol w:w="1210"/>
      <w:gridCol w:w="8505"/>
    </w:tblGrid>
    <w:tr w:rsidR="001A0EA6" w:rsidRPr="009D09CD" w14:paraId="7C0430D7" w14:textId="77777777" w:rsidTr="005313E8">
      <w:trPr>
        <w:cantSplit/>
        <w:trHeight w:val="813"/>
        <w:jc w:val="center"/>
      </w:trPr>
      <w:tc>
        <w:tcPr>
          <w:tcW w:w="5000" w:type="pct"/>
          <w:gridSpan w:val="2"/>
          <w:tcBorders>
            <w:bottom w:val="single" w:sz="4" w:space="0" w:color="auto"/>
            <w:right w:val="single" w:sz="4" w:space="0" w:color="auto"/>
          </w:tcBorders>
          <w:vAlign w:val="center"/>
        </w:tcPr>
        <w:p w14:paraId="6D6B2D01" w14:textId="6580815A" w:rsidR="001A0EA6" w:rsidRPr="009D09CD" w:rsidRDefault="001A0EA6" w:rsidP="005313E8">
          <w:pPr>
            <w:spacing w:after="0" w:line="240" w:lineRule="auto"/>
            <w:jc w:val="both"/>
            <w:rPr>
              <w:rFonts w:cs="Times New Roman"/>
              <w:color w:val="00000A"/>
              <w:kern w:val="1"/>
              <w:szCs w:val="24"/>
            </w:rPr>
          </w:pPr>
          <w:r>
            <w:rPr>
              <w:noProof/>
              <w:lang w:eastAsia="pl-PL"/>
            </w:rPr>
            <w:drawing>
              <wp:anchor distT="0" distB="0" distL="114300" distR="114300" simplePos="0" relativeHeight="251658752" behindDoc="0" locked="0" layoutInCell="1" allowOverlap="1" wp14:anchorId="42BA65B8" wp14:editId="0A9DDEFF">
                <wp:simplePos x="0" y="0"/>
                <wp:positionH relativeFrom="column">
                  <wp:posOffset>34925</wp:posOffset>
                </wp:positionH>
                <wp:positionV relativeFrom="paragraph">
                  <wp:posOffset>-6350</wp:posOffset>
                </wp:positionV>
                <wp:extent cx="6024880" cy="489585"/>
                <wp:effectExtent l="0" t="0" r="0" b="0"/>
                <wp:wrapNone/>
                <wp:docPr id="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4880" cy="489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AA6C29" w14:textId="77777777" w:rsidR="001A0EA6" w:rsidRPr="009D09CD" w:rsidRDefault="001A0EA6" w:rsidP="005313E8">
          <w:pPr>
            <w:spacing w:after="0" w:line="240" w:lineRule="auto"/>
            <w:jc w:val="both"/>
            <w:rPr>
              <w:rFonts w:cs="Times New Roman"/>
              <w:color w:val="00000A"/>
              <w:kern w:val="1"/>
              <w:szCs w:val="24"/>
            </w:rPr>
          </w:pPr>
        </w:p>
      </w:tc>
    </w:tr>
    <w:tr w:rsidR="001A0EA6" w:rsidRPr="009D09CD" w14:paraId="15C5A640" w14:textId="77777777" w:rsidTr="004B12A9">
      <w:trPr>
        <w:cantSplit/>
        <w:trHeight w:val="524"/>
        <w:jc w:val="center"/>
      </w:trPr>
      <w:tc>
        <w:tcPr>
          <w:tcW w:w="623" w:type="pct"/>
          <w:tcBorders>
            <w:right w:val="single" w:sz="4" w:space="0" w:color="auto"/>
          </w:tcBorders>
          <w:vAlign w:val="center"/>
        </w:tcPr>
        <w:p w14:paraId="47D2A10A" w14:textId="77777777" w:rsidR="001A0EA6" w:rsidRPr="001C321C" w:rsidRDefault="001A0EA6" w:rsidP="005313E8">
          <w:pPr>
            <w:autoSpaceDE w:val="0"/>
            <w:autoSpaceDN w:val="0"/>
            <w:adjustRightInd w:val="0"/>
            <w:spacing w:after="0" w:line="240" w:lineRule="auto"/>
            <w:jc w:val="center"/>
            <w:rPr>
              <w:rFonts w:cs="Times New Roman"/>
              <w:color w:val="00000A"/>
              <w:kern w:val="1"/>
              <w:sz w:val="16"/>
              <w:szCs w:val="16"/>
            </w:rPr>
          </w:pPr>
          <w:r w:rsidRPr="001C321C">
            <w:rPr>
              <w:rFonts w:cs="Times New Roman"/>
              <w:color w:val="00000A"/>
              <w:kern w:val="1"/>
              <w:sz w:val="16"/>
              <w:szCs w:val="16"/>
            </w:rPr>
            <w:t>Zamówienie</w:t>
          </w:r>
        </w:p>
      </w:tc>
      <w:tc>
        <w:tcPr>
          <w:tcW w:w="4377" w:type="pct"/>
          <w:tcBorders>
            <w:left w:val="single" w:sz="4" w:space="0" w:color="auto"/>
          </w:tcBorders>
          <w:vAlign w:val="center"/>
        </w:tcPr>
        <w:p w14:paraId="7678DD10" w14:textId="77777777" w:rsidR="001A0EA6" w:rsidRPr="001C321C" w:rsidRDefault="001A0EA6" w:rsidP="005313E8">
          <w:pPr>
            <w:autoSpaceDE w:val="0"/>
            <w:autoSpaceDN w:val="0"/>
            <w:adjustRightInd w:val="0"/>
            <w:spacing w:after="0" w:line="240" w:lineRule="auto"/>
            <w:jc w:val="center"/>
            <w:rPr>
              <w:rFonts w:cs="Times New Roman"/>
              <w:b/>
              <w:i/>
              <w:color w:val="00000A"/>
              <w:kern w:val="1"/>
              <w:sz w:val="16"/>
              <w:szCs w:val="16"/>
            </w:rPr>
          </w:pPr>
          <w:r w:rsidRPr="00621446">
            <w:rPr>
              <w:rFonts w:cs="Times New Roman"/>
              <w:i/>
              <w:color w:val="00000A"/>
              <w:kern w:val="1"/>
              <w:sz w:val="16"/>
              <w:szCs w:val="16"/>
            </w:rPr>
            <w:t>„Przygotowanie i przeprowadzenie kampanii promocyjnej projektu »Budowa i wdrożenie Systemu Informacji Przestrzennej Województwa Wielkopolskiego (SIPWW)«”</w:t>
          </w:r>
        </w:p>
      </w:tc>
    </w:tr>
    <w:tr w:rsidR="001A0EA6" w:rsidRPr="009D09CD" w14:paraId="7EBCF2BB" w14:textId="77777777" w:rsidTr="004B12A9">
      <w:trPr>
        <w:cantSplit/>
        <w:trHeight w:val="362"/>
        <w:jc w:val="center"/>
      </w:trPr>
      <w:tc>
        <w:tcPr>
          <w:tcW w:w="5000" w:type="pct"/>
          <w:gridSpan w:val="2"/>
          <w:vAlign w:val="center"/>
        </w:tcPr>
        <w:p w14:paraId="5A87AD68" w14:textId="77777777" w:rsidR="001A0EA6" w:rsidRPr="001C321C" w:rsidRDefault="001A0EA6" w:rsidP="005313E8">
          <w:pPr>
            <w:autoSpaceDE w:val="0"/>
            <w:autoSpaceDN w:val="0"/>
            <w:adjustRightInd w:val="0"/>
            <w:spacing w:after="0" w:line="240" w:lineRule="auto"/>
            <w:jc w:val="center"/>
            <w:rPr>
              <w:rFonts w:eastAsia="Calibri"/>
              <w:color w:val="000000"/>
              <w:sz w:val="16"/>
              <w:szCs w:val="16"/>
            </w:rPr>
          </w:pPr>
          <w:r w:rsidRPr="001C321C">
            <w:rPr>
              <w:rFonts w:eastAsia="Calibri"/>
              <w:color w:val="000000"/>
              <w:sz w:val="16"/>
              <w:szCs w:val="16"/>
            </w:rPr>
            <w:t>Specyfikacj</w:t>
          </w:r>
          <w:r>
            <w:rPr>
              <w:rFonts w:eastAsia="Calibri"/>
              <w:color w:val="000000"/>
              <w:sz w:val="16"/>
              <w:szCs w:val="16"/>
            </w:rPr>
            <w:t xml:space="preserve">a </w:t>
          </w:r>
          <w:r w:rsidRPr="001C321C">
            <w:rPr>
              <w:rFonts w:eastAsia="Calibri"/>
              <w:color w:val="000000"/>
              <w:sz w:val="16"/>
              <w:szCs w:val="16"/>
            </w:rPr>
            <w:t>Warunków Zamówienia</w:t>
          </w:r>
        </w:p>
        <w:p w14:paraId="2214458D" w14:textId="77777777" w:rsidR="001A0EA6" w:rsidRPr="001C321C" w:rsidRDefault="001A0EA6" w:rsidP="005313E8">
          <w:pPr>
            <w:autoSpaceDE w:val="0"/>
            <w:autoSpaceDN w:val="0"/>
            <w:adjustRightInd w:val="0"/>
            <w:spacing w:after="0" w:line="240" w:lineRule="auto"/>
            <w:jc w:val="center"/>
            <w:rPr>
              <w:rFonts w:eastAsia="Calibri" w:cs="Times New Roman"/>
              <w:color w:val="000000"/>
              <w:sz w:val="18"/>
              <w:szCs w:val="18"/>
            </w:rPr>
          </w:pPr>
          <w:r w:rsidRPr="001C321C">
            <w:rPr>
              <w:rFonts w:eastAsia="Calibri"/>
              <w:color w:val="000000"/>
              <w:sz w:val="16"/>
              <w:szCs w:val="16"/>
            </w:rPr>
            <w:t xml:space="preserve">nr sprawy </w:t>
          </w:r>
          <w:r>
            <w:rPr>
              <w:rFonts w:eastAsia="Calibri"/>
              <w:color w:val="000000"/>
              <w:sz w:val="16"/>
              <w:szCs w:val="16"/>
            </w:rPr>
            <w:t>…..</w:t>
          </w:r>
        </w:p>
      </w:tc>
    </w:tr>
  </w:tbl>
  <w:p w14:paraId="31B8FF33" w14:textId="77777777" w:rsidR="001A0EA6" w:rsidRDefault="001A0EA6" w:rsidP="005313E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8971" w14:textId="77777777" w:rsidR="001A0EA6" w:rsidRDefault="001A0E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1"/>
    <w:lvl w:ilvl="0">
      <w:start w:val="1"/>
      <w:numFmt w:val="upperRoman"/>
      <w:lvlText w:val="%1."/>
      <w:lvlJc w:val="righ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00000004"/>
    <w:name w:val="WWNum3"/>
    <w:lvl w:ilvl="0">
      <w:start w:val="1"/>
      <w:numFmt w:val="lowerLetter"/>
      <w:lvlText w:val="%1)"/>
      <w:lvlJc w:val="left"/>
      <w:pPr>
        <w:tabs>
          <w:tab w:val="num" w:pos="228"/>
        </w:tabs>
        <w:ind w:left="1232" w:hanging="360"/>
      </w:pPr>
      <w:rPr>
        <w:rFonts w:cs="Calibri"/>
        <w:sz w:val="22"/>
        <w:szCs w:val="22"/>
      </w:rPr>
    </w:lvl>
    <w:lvl w:ilvl="1">
      <w:start w:val="1"/>
      <w:numFmt w:val="decimal"/>
      <w:lvlText w:val="%2."/>
      <w:lvlJc w:val="left"/>
      <w:pPr>
        <w:tabs>
          <w:tab w:val="num" w:pos="2159"/>
        </w:tabs>
        <w:ind w:left="2159" w:hanging="567"/>
      </w:pPr>
    </w:lvl>
    <w:lvl w:ilvl="2">
      <w:start w:val="1"/>
      <w:numFmt w:val="lowerRoman"/>
      <w:lvlText w:val="%2.%3."/>
      <w:lvlJc w:val="right"/>
      <w:pPr>
        <w:tabs>
          <w:tab w:val="num" w:pos="228"/>
        </w:tabs>
        <w:ind w:left="2672" w:hanging="180"/>
      </w:pPr>
    </w:lvl>
    <w:lvl w:ilvl="3">
      <w:start w:val="1"/>
      <w:numFmt w:val="decimal"/>
      <w:lvlText w:val="%2.%3.%4."/>
      <w:lvlJc w:val="left"/>
      <w:pPr>
        <w:tabs>
          <w:tab w:val="num" w:pos="228"/>
        </w:tabs>
        <w:ind w:left="3392" w:hanging="360"/>
      </w:pPr>
    </w:lvl>
    <w:lvl w:ilvl="4">
      <w:start w:val="1"/>
      <w:numFmt w:val="lowerLetter"/>
      <w:lvlText w:val="%2.%3.%4.%5."/>
      <w:lvlJc w:val="left"/>
      <w:pPr>
        <w:tabs>
          <w:tab w:val="num" w:pos="228"/>
        </w:tabs>
        <w:ind w:left="4112" w:hanging="360"/>
      </w:pPr>
    </w:lvl>
    <w:lvl w:ilvl="5">
      <w:start w:val="1"/>
      <w:numFmt w:val="lowerRoman"/>
      <w:lvlText w:val="%2.%3.%4.%5.%6."/>
      <w:lvlJc w:val="right"/>
      <w:pPr>
        <w:tabs>
          <w:tab w:val="num" w:pos="228"/>
        </w:tabs>
        <w:ind w:left="4832" w:hanging="180"/>
      </w:pPr>
    </w:lvl>
    <w:lvl w:ilvl="6">
      <w:start w:val="1"/>
      <w:numFmt w:val="decimal"/>
      <w:lvlText w:val="%2.%3.%4.%5.%6.%7."/>
      <w:lvlJc w:val="left"/>
      <w:pPr>
        <w:tabs>
          <w:tab w:val="num" w:pos="228"/>
        </w:tabs>
        <w:ind w:left="5552" w:hanging="360"/>
      </w:pPr>
    </w:lvl>
    <w:lvl w:ilvl="7">
      <w:start w:val="1"/>
      <w:numFmt w:val="lowerLetter"/>
      <w:lvlText w:val="%2.%3.%4.%5.%6.%7.%8."/>
      <w:lvlJc w:val="left"/>
      <w:pPr>
        <w:tabs>
          <w:tab w:val="num" w:pos="228"/>
        </w:tabs>
        <w:ind w:left="6272" w:hanging="360"/>
      </w:pPr>
    </w:lvl>
    <w:lvl w:ilvl="8">
      <w:start w:val="1"/>
      <w:numFmt w:val="lowerRoman"/>
      <w:lvlText w:val="%2.%3.%4.%5.%6.%7.%8.%9."/>
      <w:lvlJc w:val="right"/>
      <w:pPr>
        <w:tabs>
          <w:tab w:val="num" w:pos="228"/>
        </w:tabs>
        <w:ind w:left="6992" w:hanging="180"/>
      </w:pPr>
    </w:lvl>
  </w:abstractNum>
  <w:abstractNum w:abstractNumId="4" w15:restartNumberingAfterBreak="0">
    <w:nsid w:val="00000005"/>
    <w:multiLevelType w:val="multilevel"/>
    <w:tmpl w:val="FDEE5D9C"/>
    <w:name w:val="WWNum4"/>
    <w:lvl w:ilvl="0">
      <w:start w:val="1"/>
      <w:numFmt w:val="decimal"/>
      <w:lvlText w:val="%1."/>
      <w:lvlJc w:val="left"/>
      <w:pPr>
        <w:tabs>
          <w:tab w:val="num" w:pos="0"/>
        </w:tabs>
        <w:ind w:left="360" w:hanging="360"/>
      </w:pPr>
      <w:rPr>
        <w:rFonts w:cs="Calibri"/>
        <w:b/>
        <w:bCs/>
        <w:i w:val="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5" w15:restartNumberingAfterBreak="0">
    <w:nsid w:val="00000006"/>
    <w:multiLevelType w:val="multilevel"/>
    <w:tmpl w:val="23ACDD12"/>
    <w:name w:val="WWNum5"/>
    <w:lvl w:ilvl="0">
      <w:start w:val="1"/>
      <w:numFmt w:val="decimal"/>
      <w:lvlText w:val="%1."/>
      <w:lvlJc w:val="left"/>
      <w:pPr>
        <w:tabs>
          <w:tab w:val="num" w:pos="0"/>
        </w:tabs>
        <w:ind w:left="360" w:hanging="360"/>
      </w:pPr>
      <w:rPr>
        <w:rFonts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6"/>
    <w:lvl w:ilvl="0">
      <w:start w:val="1"/>
      <w:numFmt w:val="decimal"/>
      <w:lvlText w:val="%1."/>
      <w:lvlJc w:val="left"/>
      <w:pPr>
        <w:tabs>
          <w:tab w:val="num" w:pos="0"/>
        </w:tabs>
        <w:ind w:left="360" w:hanging="360"/>
      </w:pPr>
      <w:rPr>
        <w:rFonts w:cs="Calibri"/>
        <w:b/>
        <w:sz w:val="22"/>
        <w:szCs w:val="22"/>
      </w:rPr>
    </w:lvl>
    <w:lvl w:ilvl="1">
      <w:start w:val="1"/>
      <w:numFmt w:val="lowerLetter"/>
      <w:lvlText w:val="%2)"/>
      <w:lvlJc w:val="left"/>
      <w:pPr>
        <w:tabs>
          <w:tab w:val="num" w:pos="644"/>
        </w:tabs>
        <w:ind w:left="644" w:hanging="360"/>
      </w:pPr>
      <w:rPr>
        <w:rFonts w:cs="Calibri"/>
        <w:b w:val="0"/>
        <w:sz w:val="22"/>
        <w:szCs w:val="22"/>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7"/>
    <w:lvl w:ilvl="0">
      <w:start w:val="1"/>
      <w:numFmt w:val="decimal"/>
      <w:lvlText w:val="%1)"/>
      <w:lvlJc w:val="left"/>
      <w:pPr>
        <w:tabs>
          <w:tab w:val="num" w:pos="0"/>
        </w:tabs>
        <w:ind w:left="720" w:hanging="360"/>
      </w:pPr>
      <w:rPr>
        <w:rFonts w:cs="Calibri"/>
        <w:b w:val="0"/>
        <w:sz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8" w15:restartNumberingAfterBreak="0">
    <w:nsid w:val="00000009"/>
    <w:multiLevelType w:val="multilevel"/>
    <w:tmpl w:val="00000009"/>
    <w:name w:val="WWNum8"/>
    <w:lvl w:ilvl="0">
      <w:start w:val="6"/>
      <w:numFmt w:val="decimal"/>
      <w:lvlText w:val="%1."/>
      <w:lvlJc w:val="left"/>
      <w:pPr>
        <w:tabs>
          <w:tab w:val="num" w:pos="0"/>
        </w:tabs>
        <w:ind w:left="360" w:hanging="360"/>
      </w:pPr>
      <w:rPr>
        <w:rFonts w:cs="Calibri"/>
        <w:b/>
        <w:bCs w:val="0"/>
        <w:color w:val="00000A"/>
        <w:sz w:val="22"/>
        <w:szCs w:val="22"/>
      </w:rPr>
    </w:lvl>
    <w:lvl w:ilvl="1">
      <w:start w:val="1"/>
      <w:numFmt w:val="lowerLetter"/>
      <w:lvlText w:val="%2."/>
      <w:lvlJc w:val="left"/>
      <w:pPr>
        <w:tabs>
          <w:tab w:val="num" w:pos="0"/>
        </w:tabs>
        <w:ind w:left="927" w:hanging="360"/>
      </w:pPr>
      <w:rPr>
        <w:rFonts w:cs="Calibri"/>
        <w:b w:val="0"/>
        <w:bCs w:val="0"/>
        <w:color w:val="00000A"/>
        <w:sz w:val="22"/>
        <w:szCs w:val="22"/>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0000000A"/>
    <w:name w:val="WWNum9"/>
    <w:lvl w:ilvl="0">
      <w:start w:val="1"/>
      <w:numFmt w:val="decimal"/>
      <w:lvlText w:val="%1."/>
      <w:lvlJc w:val="left"/>
      <w:pPr>
        <w:tabs>
          <w:tab w:val="num" w:pos="0"/>
        </w:tabs>
        <w:ind w:left="360" w:hanging="360"/>
      </w:pPr>
      <w:rPr>
        <w:rFonts w:cs="Calibri"/>
        <w:color w:val="000000"/>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0" w15:restartNumberingAfterBreak="0">
    <w:nsid w:val="0000000C"/>
    <w:multiLevelType w:val="multilevel"/>
    <w:tmpl w:val="0000000C"/>
    <w:name w:val="WWNum11"/>
    <w:lvl w:ilvl="0">
      <w:start w:val="1"/>
      <w:numFmt w:val="lowerLetter"/>
      <w:lvlText w:val="%1."/>
      <w:lvlJc w:val="left"/>
      <w:pPr>
        <w:tabs>
          <w:tab w:val="num" w:pos="0"/>
        </w:tabs>
        <w:ind w:left="1080" w:hanging="360"/>
      </w:pPr>
      <w:rPr>
        <w:rFonts w:cs="Calibri"/>
        <w:b/>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1" w15:restartNumberingAfterBreak="0">
    <w:nsid w:val="0000000D"/>
    <w:multiLevelType w:val="multilevel"/>
    <w:tmpl w:val="0000000D"/>
    <w:name w:val="WWNum12"/>
    <w:lvl w:ilvl="0">
      <w:start w:val="1"/>
      <w:numFmt w:val="decimal"/>
      <w:lvlText w:val="%1."/>
      <w:lvlJc w:val="left"/>
      <w:pPr>
        <w:tabs>
          <w:tab w:val="num" w:pos="0"/>
        </w:tabs>
        <w:ind w:left="360" w:hanging="360"/>
      </w:pPr>
      <w:rPr>
        <w:rFonts w:cs="Calibri"/>
        <w:b w:val="0"/>
        <w:sz w:val="22"/>
        <w:szCs w:val="22"/>
      </w:rPr>
    </w:lvl>
    <w:lvl w:ilvl="1">
      <w:start w:val="1"/>
      <w:numFmt w:val="lowerLetter"/>
      <w:lvlText w:val="%2."/>
      <w:lvlJc w:val="left"/>
      <w:pPr>
        <w:tabs>
          <w:tab w:val="num" w:pos="0"/>
        </w:tabs>
        <w:ind w:left="1080" w:hanging="360"/>
      </w:pPr>
      <w:rPr>
        <w:b w:val="0"/>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0E"/>
    <w:multiLevelType w:val="multilevel"/>
    <w:tmpl w:val="0000000E"/>
    <w:name w:val="WWNum13"/>
    <w:lvl w:ilvl="0">
      <w:start w:val="1"/>
      <w:numFmt w:val="decimal"/>
      <w:lvlText w:val="%1."/>
      <w:lvlJc w:val="left"/>
      <w:pPr>
        <w:tabs>
          <w:tab w:val="num" w:pos="0"/>
        </w:tabs>
        <w:ind w:left="720" w:hanging="360"/>
      </w:pPr>
      <w:rPr>
        <w:rFonts w:cs="Calibri"/>
        <w:b w:val="0"/>
        <w:bCs w:val="0"/>
        <w:color w:val="00000A"/>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F"/>
    <w:multiLevelType w:val="multilevel"/>
    <w:tmpl w:val="0000000F"/>
    <w:name w:val="WWNum14"/>
    <w:lvl w:ilvl="0">
      <w:start w:val="1"/>
      <w:numFmt w:val="decimal"/>
      <w:lvlText w:val="%1."/>
      <w:lvlJc w:val="left"/>
      <w:pPr>
        <w:tabs>
          <w:tab w:val="num" w:pos="0"/>
        </w:tabs>
        <w:ind w:left="1080" w:hanging="360"/>
      </w:pPr>
      <w:rPr>
        <w:rFonts w:cs="Calibri"/>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4" w15:restartNumberingAfterBreak="0">
    <w:nsid w:val="00000010"/>
    <w:multiLevelType w:val="multilevel"/>
    <w:tmpl w:val="00000010"/>
    <w:name w:val="WWNum15"/>
    <w:lvl w:ilvl="0">
      <w:start w:val="1"/>
      <w:numFmt w:val="lowerLetter"/>
      <w:lvlText w:val="%1)"/>
      <w:lvlJc w:val="left"/>
      <w:pPr>
        <w:tabs>
          <w:tab w:val="num" w:pos="0"/>
        </w:tabs>
        <w:ind w:left="1800" w:hanging="360"/>
      </w:pPr>
      <w:rPr>
        <w:sz w:val="22"/>
        <w:szCs w:val="22"/>
      </w:r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5" w15:restartNumberingAfterBreak="0">
    <w:nsid w:val="00000011"/>
    <w:multiLevelType w:val="multilevel"/>
    <w:tmpl w:val="00000011"/>
    <w:name w:val="WWNum16"/>
    <w:lvl w:ilvl="0">
      <w:start w:val="6"/>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6" w15:restartNumberingAfterBreak="0">
    <w:nsid w:val="00000012"/>
    <w:multiLevelType w:val="multilevel"/>
    <w:tmpl w:val="00000012"/>
    <w:name w:val="WWNum17"/>
    <w:lvl w:ilvl="0">
      <w:start w:val="1"/>
      <w:numFmt w:val="decimal"/>
      <w:lvlText w:val="%1."/>
      <w:lvlJc w:val="left"/>
      <w:pPr>
        <w:tabs>
          <w:tab w:val="num" w:pos="0"/>
        </w:tabs>
        <w:ind w:left="5889" w:hanging="360"/>
      </w:p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928" w:hanging="360"/>
      </w:pPr>
      <w:rPr>
        <w:rFonts w:cs="Calibri"/>
        <w:b w:val="0"/>
        <w:sz w:val="22"/>
        <w:szCs w:val="22"/>
      </w:rPr>
    </w:lvl>
    <w:lvl w:ilvl="4">
      <w:start w:val="1"/>
      <w:numFmt w:val="lowerLetter"/>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7" w15:restartNumberingAfterBreak="0">
    <w:nsid w:val="00000013"/>
    <w:multiLevelType w:val="multilevel"/>
    <w:tmpl w:val="00000013"/>
    <w:name w:val="WWNum18"/>
    <w:lvl w:ilvl="0">
      <w:start w:val="1"/>
      <w:numFmt w:val="decimal"/>
      <w:lvlText w:val="%1."/>
      <w:lvlJc w:val="left"/>
      <w:pPr>
        <w:tabs>
          <w:tab w:val="num" w:pos="360"/>
        </w:tabs>
        <w:ind w:left="360" w:hanging="360"/>
      </w:pPr>
      <w:rPr>
        <w:rFonts w:cs="Calibri"/>
        <w:b w:val="0"/>
        <w:sz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8" w15:restartNumberingAfterBreak="0">
    <w:nsid w:val="00000014"/>
    <w:multiLevelType w:val="multilevel"/>
    <w:tmpl w:val="00000014"/>
    <w:name w:val="WWNum19"/>
    <w:lvl w:ilvl="0">
      <w:start w:val="1"/>
      <w:numFmt w:val="bullet"/>
      <w:lvlText w:val=""/>
      <w:lvlJc w:val="left"/>
      <w:pPr>
        <w:tabs>
          <w:tab w:val="num" w:pos="0"/>
        </w:tabs>
        <w:ind w:left="360" w:hanging="360"/>
      </w:pPr>
      <w:rPr>
        <w:rFonts w:ascii="Wingdings" w:hAnsi="Wingdings" w:cs="Wingdings"/>
        <w:b/>
        <w:bCs/>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bCs/>
        <w:sz w:val="22"/>
        <w:szCs w:val="22"/>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bCs/>
        <w:sz w:val="22"/>
        <w:szCs w:val="22"/>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bCs/>
        <w:sz w:val="22"/>
        <w:szCs w:val="22"/>
      </w:rPr>
    </w:lvl>
  </w:abstractNum>
  <w:abstractNum w:abstractNumId="19" w15:restartNumberingAfterBreak="0">
    <w:nsid w:val="00000015"/>
    <w:multiLevelType w:val="multilevel"/>
    <w:tmpl w:val="D9CC0882"/>
    <w:name w:val="WWNum20"/>
    <w:lvl w:ilvl="0">
      <w:start w:val="1"/>
      <w:numFmt w:val="decimal"/>
      <w:lvlText w:val="%1."/>
      <w:lvlJc w:val="left"/>
      <w:pPr>
        <w:tabs>
          <w:tab w:val="num" w:pos="360"/>
        </w:tabs>
        <w:ind w:left="360" w:hanging="360"/>
      </w:pPr>
      <w:rPr>
        <w:rFonts w:cs="Calibri"/>
        <w:b w:val="0"/>
        <w:bCs/>
        <w:sz w:val="22"/>
        <w:szCs w:val="22"/>
      </w:rPr>
    </w:lvl>
    <w:lvl w:ilvl="1">
      <w:start w:val="1"/>
      <w:numFmt w:val="decimal"/>
      <w:lvlText w:val="%2)"/>
      <w:lvlJc w:val="left"/>
      <w:pPr>
        <w:tabs>
          <w:tab w:val="num" w:pos="720"/>
        </w:tabs>
        <w:ind w:left="720" w:hanging="360"/>
      </w:pPr>
      <w:rPr>
        <w:b w:val="0"/>
        <w:i w:val="0"/>
      </w:rPr>
    </w:lvl>
    <w:lvl w:ilvl="2">
      <w:start w:val="1"/>
      <w:numFmt w:val="lowerLetter"/>
      <w:lvlText w:val="%3)"/>
      <w:lvlJc w:val="left"/>
      <w:pPr>
        <w:tabs>
          <w:tab w:val="num" w:pos="1080"/>
        </w:tabs>
        <w:ind w:left="1080" w:hanging="360"/>
      </w:pPr>
      <w:rPr>
        <w:b w:val="0"/>
      </w:rPr>
    </w:lvl>
    <w:lvl w:ilvl="3">
      <w:start w:val="1"/>
      <w:numFmt w:val="lowerRoman"/>
      <w:lvlText w:val="%2.%3.%4."/>
      <w:lvlJc w:val="righ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0" w15:restartNumberingAfterBreak="0">
    <w:nsid w:val="00000016"/>
    <w:multiLevelType w:val="multilevel"/>
    <w:tmpl w:val="B078A030"/>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7"/>
    <w:multiLevelType w:val="multilevel"/>
    <w:tmpl w:val="00000017"/>
    <w:name w:val="WWNum22"/>
    <w:lvl w:ilvl="0">
      <w:start w:val="1"/>
      <w:numFmt w:val="decimal"/>
      <w:lvlText w:val="%1."/>
      <w:lvlJc w:val="left"/>
      <w:pPr>
        <w:tabs>
          <w:tab w:val="num" w:pos="0"/>
        </w:tabs>
        <w:ind w:left="360" w:hanging="360"/>
      </w:pPr>
      <w:rPr>
        <w:rFonts w:cs="Calibri"/>
        <w:sz w:val="22"/>
        <w:szCs w:val="22"/>
      </w:rPr>
    </w:lvl>
    <w:lvl w:ilvl="1">
      <w:start w:val="1"/>
      <w:numFmt w:val="lowerLetter"/>
      <w:lvlText w:val="%2)"/>
      <w:lvlJc w:val="left"/>
      <w:pPr>
        <w:tabs>
          <w:tab w:val="num" w:pos="708"/>
        </w:tabs>
        <w:ind w:left="1080" w:hanging="360"/>
      </w:pPr>
      <w:rPr>
        <w:rFonts w:cs="Calibri"/>
        <w:sz w:val="22"/>
        <w:szCs w:val="22"/>
      </w:r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2" w15:restartNumberingAfterBreak="0">
    <w:nsid w:val="00000018"/>
    <w:multiLevelType w:val="multilevel"/>
    <w:tmpl w:val="FB3AA2F2"/>
    <w:name w:val="WWNum23"/>
    <w:lvl w:ilvl="0">
      <w:start w:val="1"/>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3" w15:restartNumberingAfterBreak="0">
    <w:nsid w:val="00000019"/>
    <w:multiLevelType w:val="multilevel"/>
    <w:tmpl w:val="00000019"/>
    <w:name w:val="WWNum24"/>
    <w:lvl w:ilvl="0">
      <w:start w:val="1"/>
      <w:numFmt w:val="decimal"/>
      <w:lvlText w:val="%1."/>
      <w:lvlJc w:val="left"/>
      <w:pPr>
        <w:tabs>
          <w:tab w:val="num" w:pos="360"/>
        </w:tabs>
        <w:ind w:left="360" w:hanging="360"/>
      </w:pPr>
      <w:rPr>
        <w:rFonts w:cs="Calibri"/>
        <w:sz w:val="22"/>
        <w:szCs w:val="22"/>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4" w15:restartNumberingAfterBreak="0">
    <w:nsid w:val="0000001A"/>
    <w:multiLevelType w:val="multilevel"/>
    <w:tmpl w:val="6A6E88FE"/>
    <w:name w:val="WWNum25"/>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B"/>
    <w:multiLevelType w:val="multilevel"/>
    <w:tmpl w:val="0000001B"/>
    <w:name w:val="WWNum26"/>
    <w:lvl w:ilvl="0">
      <w:start w:val="1"/>
      <w:numFmt w:val="bullet"/>
      <w:lvlText w:val=""/>
      <w:lvlJc w:val="left"/>
      <w:pPr>
        <w:tabs>
          <w:tab w:val="num" w:pos="0"/>
        </w:tabs>
        <w:ind w:left="1571" w:hanging="360"/>
      </w:pPr>
      <w:rPr>
        <w:rFonts w:ascii="Symbol" w:hAnsi="Symbol"/>
      </w:r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rPr>
    </w:lvl>
  </w:abstractNum>
  <w:abstractNum w:abstractNumId="26" w15:restartNumberingAfterBreak="0">
    <w:nsid w:val="0000001C"/>
    <w:multiLevelType w:val="multilevel"/>
    <w:tmpl w:val="C8A874F8"/>
    <w:name w:val="WWNum27"/>
    <w:lvl w:ilvl="0">
      <w:start w:val="1"/>
      <w:numFmt w:val="decimal"/>
      <w:lvlText w:val="%1."/>
      <w:lvlJc w:val="left"/>
      <w:pPr>
        <w:tabs>
          <w:tab w:val="num" w:pos="0"/>
        </w:tabs>
        <w:ind w:left="1428" w:hanging="360"/>
      </w:pPr>
      <w:rPr>
        <w:b/>
        <w:bCs/>
      </w:r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27" w15:restartNumberingAfterBreak="0">
    <w:nsid w:val="0000001D"/>
    <w:multiLevelType w:val="multilevel"/>
    <w:tmpl w:val="0000001D"/>
    <w:name w:val="WWNum28"/>
    <w:lvl w:ilvl="0">
      <w:start w:val="1"/>
      <w:numFmt w:val="upperRoman"/>
      <w:lvlText w:val="%1."/>
      <w:lvlJc w:val="righ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28" w15:restartNumberingAfterBreak="0">
    <w:nsid w:val="0000001E"/>
    <w:multiLevelType w:val="multilevel"/>
    <w:tmpl w:val="0000001E"/>
    <w:name w:val="WWNum29"/>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29" w15:restartNumberingAfterBreak="0">
    <w:nsid w:val="0000001F"/>
    <w:multiLevelType w:val="multilevel"/>
    <w:tmpl w:val="0000001F"/>
    <w:name w:val="WWNum30"/>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0" w15:restartNumberingAfterBreak="0">
    <w:nsid w:val="00000020"/>
    <w:multiLevelType w:val="multilevel"/>
    <w:tmpl w:val="00000020"/>
    <w:name w:val="WWNum31"/>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1" w15:restartNumberingAfterBreak="0">
    <w:nsid w:val="00000021"/>
    <w:multiLevelType w:val="multilevel"/>
    <w:tmpl w:val="00000021"/>
    <w:name w:val="WWNum32"/>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2" w15:restartNumberingAfterBreak="0">
    <w:nsid w:val="00000022"/>
    <w:multiLevelType w:val="multilevel"/>
    <w:tmpl w:val="00000022"/>
    <w:name w:val="WWNum33"/>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3" w15:restartNumberingAfterBreak="0">
    <w:nsid w:val="00000023"/>
    <w:multiLevelType w:val="multilevel"/>
    <w:tmpl w:val="00000023"/>
    <w:name w:val="WWNum34"/>
    <w:lvl w:ilvl="0">
      <w:start w:val="1"/>
      <w:numFmt w:val="bullet"/>
      <w:lvlText w:val=""/>
      <w:lvlJc w:val="left"/>
      <w:pPr>
        <w:tabs>
          <w:tab w:val="num" w:pos="0"/>
        </w:tabs>
        <w:ind w:left="2291" w:hanging="360"/>
      </w:pPr>
      <w:rPr>
        <w:rFonts w:ascii="Symbol" w:hAnsi="Symbol"/>
      </w:rPr>
    </w:lvl>
    <w:lvl w:ilvl="1">
      <w:start w:val="1"/>
      <w:numFmt w:val="bullet"/>
      <w:lvlText w:val="o"/>
      <w:lvlJc w:val="left"/>
      <w:pPr>
        <w:tabs>
          <w:tab w:val="num" w:pos="0"/>
        </w:tabs>
        <w:ind w:left="3011" w:hanging="360"/>
      </w:pPr>
      <w:rPr>
        <w:rFonts w:ascii="Courier New" w:hAnsi="Courier New" w:cs="Courier New"/>
      </w:rPr>
    </w:lvl>
    <w:lvl w:ilvl="2">
      <w:start w:val="1"/>
      <w:numFmt w:val="bullet"/>
      <w:lvlText w:val=""/>
      <w:lvlJc w:val="left"/>
      <w:pPr>
        <w:tabs>
          <w:tab w:val="num" w:pos="0"/>
        </w:tabs>
        <w:ind w:left="3731" w:hanging="360"/>
      </w:pPr>
      <w:rPr>
        <w:rFonts w:ascii="Wingdings" w:hAnsi="Wingdings"/>
      </w:rPr>
    </w:lvl>
    <w:lvl w:ilvl="3">
      <w:start w:val="1"/>
      <w:numFmt w:val="bullet"/>
      <w:lvlText w:val=""/>
      <w:lvlJc w:val="left"/>
      <w:pPr>
        <w:tabs>
          <w:tab w:val="num" w:pos="0"/>
        </w:tabs>
        <w:ind w:left="4451" w:hanging="360"/>
      </w:pPr>
      <w:rPr>
        <w:rFonts w:ascii="Symbol" w:hAnsi="Symbol"/>
      </w:rPr>
    </w:lvl>
    <w:lvl w:ilvl="4">
      <w:start w:val="1"/>
      <w:numFmt w:val="bullet"/>
      <w:lvlText w:val="o"/>
      <w:lvlJc w:val="left"/>
      <w:pPr>
        <w:tabs>
          <w:tab w:val="num" w:pos="0"/>
        </w:tabs>
        <w:ind w:left="5171" w:hanging="360"/>
      </w:pPr>
      <w:rPr>
        <w:rFonts w:ascii="Courier New" w:hAnsi="Courier New" w:cs="Courier New"/>
      </w:rPr>
    </w:lvl>
    <w:lvl w:ilvl="5">
      <w:start w:val="1"/>
      <w:numFmt w:val="bullet"/>
      <w:lvlText w:val=""/>
      <w:lvlJc w:val="left"/>
      <w:pPr>
        <w:tabs>
          <w:tab w:val="num" w:pos="0"/>
        </w:tabs>
        <w:ind w:left="5891" w:hanging="360"/>
      </w:pPr>
      <w:rPr>
        <w:rFonts w:ascii="Wingdings" w:hAnsi="Wingdings"/>
      </w:rPr>
    </w:lvl>
    <w:lvl w:ilvl="6">
      <w:start w:val="1"/>
      <w:numFmt w:val="bullet"/>
      <w:lvlText w:val=""/>
      <w:lvlJc w:val="left"/>
      <w:pPr>
        <w:tabs>
          <w:tab w:val="num" w:pos="0"/>
        </w:tabs>
        <w:ind w:left="6611" w:hanging="360"/>
      </w:pPr>
      <w:rPr>
        <w:rFonts w:ascii="Symbol" w:hAnsi="Symbol"/>
      </w:rPr>
    </w:lvl>
    <w:lvl w:ilvl="7">
      <w:start w:val="1"/>
      <w:numFmt w:val="bullet"/>
      <w:lvlText w:val="o"/>
      <w:lvlJc w:val="left"/>
      <w:pPr>
        <w:tabs>
          <w:tab w:val="num" w:pos="0"/>
        </w:tabs>
        <w:ind w:left="7331" w:hanging="360"/>
      </w:pPr>
      <w:rPr>
        <w:rFonts w:ascii="Courier New" w:hAnsi="Courier New" w:cs="Courier New"/>
      </w:rPr>
    </w:lvl>
    <w:lvl w:ilvl="8">
      <w:start w:val="1"/>
      <w:numFmt w:val="bullet"/>
      <w:lvlText w:val=""/>
      <w:lvlJc w:val="left"/>
      <w:pPr>
        <w:tabs>
          <w:tab w:val="num" w:pos="0"/>
        </w:tabs>
        <w:ind w:left="8051" w:hanging="360"/>
      </w:pPr>
      <w:rPr>
        <w:rFonts w:ascii="Wingdings" w:hAnsi="Wingdings"/>
      </w:rPr>
    </w:lvl>
  </w:abstractNum>
  <w:abstractNum w:abstractNumId="34" w15:restartNumberingAfterBreak="0">
    <w:nsid w:val="00000024"/>
    <w:multiLevelType w:val="multilevel"/>
    <w:tmpl w:val="FB267754"/>
    <w:name w:val="WWNum35"/>
    <w:lvl w:ilvl="0">
      <w:start w:val="1"/>
      <w:numFmt w:val="lowerLetter"/>
      <w:lvlText w:val="%1)"/>
      <w:lvlJc w:val="left"/>
      <w:pPr>
        <w:tabs>
          <w:tab w:val="num" w:pos="0"/>
        </w:tabs>
        <w:ind w:left="1080" w:hanging="360"/>
      </w:pPr>
      <w:rPr>
        <w:rFonts w:ascii="Calibri" w:hAnsi="Calibri" w:cs="Calibri" w:hint="default"/>
        <w:sz w:val="22"/>
        <w:szCs w:val="22"/>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5" w15:restartNumberingAfterBreak="0">
    <w:nsid w:val="00000025"/>
    <w:multiLevelType w:val="multilevel"/>
    <w:tmpl w:val="00000025"/>
    <w:name w:val="WWNum36"/>
    <w:lvl w:ilvl="0">
      <w:start w:val="1"/>
      <w:numFmt w:val="bullet"/>
      <w:lvlText w:val=""/>
      <w:lvlJc w:val="left"/>
      <w:pPr>
        <w:tabs>
          <w:tab w:val="num" w:pos="0"/>
        </w:tabs>
        <w:ind w:left="2520" w:hanging="360"/>
      </w:pPr>
      <w:rPr>
        <w:rFonts w:ascii="Symbol" w:hAnsi="Symbol"/>
      </w:rPr>
    </w:lvl>
    <w:lvl w:ilvl="1">
      <w:start w:val="1"/>
      <w:numFmt w:val="bullet"/>
      <w:lvlText w:val="o"/>
      <w:lvlJc w:val="left"/>
      <w:pPr>
        <w:tabs>
          <w:tab w:val="num" w:pos="0"/>
        </w:tabs>
        <w:ind w:left="3240" w:hanging="360"/>
      </w:pPr>
      <w:rPr>
        <w:rFonts w:ascii="Courier New" w:hAnsi="Courier New" w:cs="Courier New"/>
      </w:rPr>
    </w:lvl>
    <w:lvl w:ilvl="2">
      <w:start w:val="1"/>
      <w:numFmt w:val="bullet"/>
      <w:lvlText w:val=""/>
      <w:lvlJc w:val="left"/>
      <w:pPr>
        <w:tabs>
          <w:tab w:val="num" w:pos="0"/>
        </w:tabs>
        <w:ind w:left="3960" w:hanging="360"/>
      </w:pPr>
      <w:rPr>
        <w:rFonts w:ascii="Wingdings" w:hAnsi="Wingdings"/>
      </w:rPr>
    </w:lvl>
    <w:lvl w:ilvl="3">
      <w:start w:val="1"/>
      <w:numFmt w:val="bullet"/>
      <w:lvlText w:val=""/>
      <w:lvlJc w:val="left"/>
      <w:pPr>
        <w:tabs>
          <w:tab w:val="num" w:pos="0"/>
        </w:tabs>
        <w:ind w:left="4680" w:hanging="360"/>
      </w:pPr>
      <w:rPr>
        <w:rFonts w:ascii="Symbol" w:hAnsi="Symbol"/>
      </w:rPr>
    </w:lvl>
    <w:lvl w:ilvl="4">
      <w:start w:val="1"/>
      <w:numFmt w:val="bullet"/>
      <w:lvlText w:val="o"/>
      <w:lvlJc w:val="left"/>
      <w:pPr>
        <w:tabs>
          <w:tab w:val="num" w:pos="0"/>
        </w:tabs>
        <w:ind w:left="5400" w:hanging="360"/>
      </w:pPr>
      <w:rPr>
        <w:rFonts w:ascii="Courier New" w:hAnsi="Courier New" w:cs="Courier New"/>
      </w:rPr>
    </w:lvl>
    <w:lvl w:ilvl="5">
      <w:start w:val="1"/>
      <w:numFmt w:val="bullet"/>
      <w:lvlText w:val=""/>
      <w:lvlJc w:val="left"/>
      <w:pPr>
        <w:tabs>
          <w:tab w:val="num" w:pos="0"/>
        </w:tabs>
        <w:ind w:left="6120" w:hanging="360"/>
      </w:pPr>
      <w:rPr>
        <w:rFonts w:ascii="Wingdings" w:hAnsi="Wingdings"/>
      </w:rPr>
    </w:lvl>
    <w:lvl w:ilvl="6">
      <w:start w:val="1"/>
      <w:numFmt w:val="bullet"/>
      <w:lvlText w:val=""/>
      <w:lvlJc w:val="left"/>
      <w:pPr>
        <w:tabs>
          <w:tab w:val="num" w:pos="0"/>
        </w:tabs>
        <w:ind w:left="6840" w:hanging="360"/>
      </w:pPr>
      <w:rPr>
        <w:rFonts w:ascii="Symbol" w:hAnsi="Symbol"/>
      </w:rPr>
    </w:lvl>
    <w:lvl w:ilvl="7">
      <w:start w:val="1"/>
      <w:numFmt w:val="bullet"/>
      <w:lvlText w:val="o"/>
      <w:lvlJc w:val="left"/>
      <w:pPr>
        <w:tabs>
          <w:tab w:val="num" w:pos="0"/>
        </w:tabs>
        <w:ind w:left="7560" w:hanging="360"/>
      </w:pPr>
      <w:rPr>
        <w:rFonts w:ascii="Courier New" w:hAnsi="Courier New" w:cs="Courier New"/>
      </w:rPr>
    </w:lvl>
    <w:lvl w:ilvl="8">
      <w:start w:val="1"/>
      <w:numFmt w:val="bullet"/>
      <w:lvlText w:val=""/>
      <w:lvlJc w:val="left"/>
      <w:pPr>
        <w:tabs>
          <w:tab w:val="num" w:pos="0"/>
        </w:tabs>
        <w:ind w:left="8280" w:hanging="360"/>
      </w:pPr>
      <w:rPr>
        <w:rFonts w:ascii="Wingdings" w:hAnsi="Wingdings"/>
      </w:rPr>
    </w:lvl>
  </w:abstractNum>
  <w:abstractNum w:abstractNumId="36" w15:restartNumberingAfterBreak="0">
    <w:nsid w:val="00000026"/>
    <w:multiLevelType w:val="multilevel"/>
    <w:tmpl w:val="00000026"/>
    <w:name w:val="WWNum37"/>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1854" w:hanging="360"/>
      </w:pPr>
      <w:rPr>
        <w:rFonts w:ascii="Symbol" w:hAnsi="Symbol"/>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68" w:hanging="360"/>
      </w:pPr>
      <w:rPr>
        <w:rFonts w:ascii="Symbol" w:hAnsi="Symbol"/>
        <w:sz w:val="20"/>
        <w:szCs w:val="20"/>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0"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C"/>
    <w:multiLevelType w:val="multilevel"/>
    <w:tmpl w:val="0000002C"/>
    <w:name w:val="WWNum43"/>
    <w:lvl w:ilvl="0">
      <w:start w:val="1"/>
      <w:numFmt w:val="bullet"/>
      <w:lvlText w:val=""/>
      <w:lvlJc w:val="left"/>
      <w:pPr>
        <w:tabs>
          <w:tab w:val="num" w:pos="0"/>
        </w:tabs>
        <w:ind w:left="768" w:hanging="360"/>
      </w:pPr>
      <w:rPr>
        <w:rFonts w:ascii="Symbol" w:hAnsi="Symbol"/>
        <w:sz w:val="20"/>
        <w:szCs w:val="20"/>
      </w:rPr>
    </w:lvl>
    <w:lvl w:ilvl="1">
      <w:start w:val="1"/>
      <w:numFmt w:val="bullet"/>
      <w:lvlText w:val=""/>
      <w:lvlJc w:val="left"/>
      <w:pPr>
        <w:tabs>
          <w:tab w:val="num" w:pos="0"/>
        </w:tabs>
        <w:ind w:left="1488" w:hanging="360"/>
      </w:pPr>
      <w:rPr>
        <w:rFonts w:ascii="Symbol" w:hAnsi="Symbol"/>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42" w15:restartNumberingAfterBreak="0">
    <w:nsid w:val="0000002D"/>
    <w:multiLevelType w:val="multilevel"/>
    <w:tmpl w:val="0000002D"/>
    <w:name w:val="WWNum44"/>
    <w:lvl w:ilvl="0">
      <w:start w:val="1"/>
      <w:numFmt w:val="bullet"/>
      <w:lvlText w:val=""/>
      <w:lvlJc w:val="left"/>
      <w:pPr>
        <w:tabs>
          <w:tab w:val="num" w:pos="0"/>
        </w:tabs>
        <w:ind w:left="1776" w:hanging="360"/>
      </w:pPr>
      <w:rPr>
        <w:rFonts w:ascii="Symbol" w:hAnsi="Symbol"/>
      </w:rPr>
    </w:lvl>
    <w:lvl w:ilvl="1">
      <w:start w:val="1"/>
      <w:numFmt w:val="bullet"/>
      <w:lvlText w:val="o"/>
      <w:lvlJc w:val="left"/>
      <w:pPr>
        <w:tabs>
          <w:tab w:val="num" w:pos="0"/>
        </w:tabs>
        <w:ind w:left="2496" w:hanging="360"/>
      </w:pPr>
      <w:rPr>
        <w:rFonts w:ascii="Courier New" w:hAnsi="Courier New" w:cs="Courier New"/>
      </w:rPr>
    </w:lvl>
    <w:lvl w:ilvl="2">
      <w:start w:val="1"/>
      <w:numFmt w:val="bullet"/>
      <w:lvlText w:val=""/>
      <w:lvlJc w:val="left"/>
      <w:pPr>
        <w:tabs>
          <w:tab w:val="num" w:pos="0"/>
        </w:tabs>
        <w:ind w:left="3216" w:hanging="360"/>
      </w:pPr>
      <w:rPr>
        <w:rFonts w:ascii="Wingdings" w:hAnsi="Wingdings"/>
      </w:rPr>
    </w:lvl>
    <w:lvl w:ilvl="3">
      <w:start w:val="1"/>
      <w:numFmt w:val="bullet"/>
      <w:lvlText w:val=""/>
      <w:lvlJc w:val="left"/>
      <w:pPr>
        <w:tabs>
          <w:tab w:val="num" w:pos="0"/>
        </w:tabs>
        <w:ind w:left="3936" w:hanging="360"/>
      </w:pPr>
      <w:rPr>
        <w:rFonts w:ascii="Symbol" w:hAnsi="Symbol"/>
      </w:rPr>
    </w:lvl>
    <w:lvl w:ilvl="4">
      <w:start w:val="1"/>
      <w:numFmt w:val="bullet"/>
      <w:lvlText w:val="o"/>
      <w:lvlJc w:val="left"/>
      <w:pPr>
        <w:tabs>
          <w:tab w:val="num" w:pos="0"/>
        </w:tabs>
        <w:ind w:left="4656" w:hanging="360"/>
      </w:pPr>
      <w:rPr>
        <w:rFonts w:ascii="Courier New" w:hAnsi="Courier New" w:cs="Courier New"/>
      </w:rPr>
    </w:lvl>
    <w:lvl w:ilvl="5">
      <w:start w:val="1"/>
      <w:numFmt w:val="bullet"/>
      <w:lvlText w:val=""/>
      <w:lvlJc w:val="left"/>
      <w:pPr>
        <w:tabs>
          <w:tab w:val="num" w:pos="0"/>
        </w:tabs>
        <w:ind w:left="5376" w:hanging="360"/>
      </w:pPr>
      <w:rPr>
        <w:rFonts w:ascii="Wingdings" w:hAnsi="Wingdings"/>
      </w:rPr>
    </w:lvl>
    <w:lvl w:ilvl="6">
      <w:start w:val="1"/>
      <w:numFmt w:val="bullet"/>
      <w:lvlText w:val=""/>
      <w:lvlJc w:val="left"/>
      <w:pPr>
        <w:tabs>
          <w:tab w:val="num" w:pos="0"/>
        </w:tabs>
        <w:ind w:left="6096" w:hanging="360"/>
      </w:pPr>
      <w:rPr>
        <w:rFonts w:ascii="Symbol" w:hAnsi="Symbol"/>
      </w:rPr>
    </w:lvl>
    <w:lvl w:ilvl="7">
      <w:start w:val="1"/>
      <w:numFmt w:val="bullet"/>
      <w:lvlText w:val="o"/>
      <w:lvlJc w:val="left"/>
      <w:pPr>
        <w:tabs>
          <w:tab w:val="num" w:pos="0"/>
        </w:tabs>
        <w:ind w:left="6816" w:hanging="360"/>
      </w:pPr>
      <w:rPr>
        <w:rFonts w:ascii="Courier New" w:hAnsi="Courier New" w:cs="Courier New"/>
      </w:rPr>
    </w:lvl>
    <w:lvl w:ilvl="8">
      <w:start w:val="1"/>
      <w:numFmt w:val="bullet"/>
      <w:lvlText w:val=""/>
      <w:lvlJc w:val="left"/>
      <w:pPr>
        <w:tabs>
          <w:tab w:val="num" w:pos="0"/>
        </w:tabs>
        <w:ind w:left="7536" w:hanging="360"/>
      </w:pPr>
      <w:rPr>
        <w:rFonts w:ascii="Wingdings" w:hAnsi="Wingdings"/>
      </w:rPr>
    </w:lvl>
  </w:abstractNum>
  <w:abstractNum w:abstractNumId="43" w15:restartNumberingAfterBreak="0">
    <w:nsid w:val="0000002E"/>
    <w:multiLevelType w:val="multilevel"/>
    <w:tmpl w:val="0000002E"/>
    <w:name w:val="WWNum45"/>
    <w:lvl w:ilvl="0">
      <w:start w:val="1"/>
      <w:numFmt w:val="decimal"/>
      <w:lvlText w:val="%1."/>
      <w:lvlJc w:val="left"/>
      <w:pPr>
        <w:tabs>
          <w:tab w:val="num" w:pos="0"/>
        </w:tabs>
        <w:ind w:left="360" w:hanging="360"/>
      </w:pPr>
      <w:rPr>
        <w:rFonts w:cs="Calibri"/>
        <w:b w:val="0"/>
        <w:sz w:val="22"/>
        <w:szCs w:val="22"/>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44" w15:restartNumberingAfterBreak="0">
    <w:nsid w:val="0000002F"/>
    <w:multiLevelType w:val="multilevel"/>
    <w:tmpl w:val="0000002F"/>
    <w:name w:val="WWNum46"/>
    <w:lvl w:ilvl="0">
      <w:start w:val="2"/>
      <w:numFmt w:val="decimal"/>
      <w:lvlText w:val="%1."/>
      <w:lvlJc w:val="left"/>
      <w:pPr>
        <w:tabs>
          <w:tab w:val="num" w:pos="0"/>
        </w:tabs>
        <w:ind w:left="1788" w:hanging="360"/>
      </w:pPr>
      <w:rPr>
        <w:b w:val="0"/>
      </w:rPr>
    </w:lvl>
    <w:lvl w:ilvl="1">
      <w:start w:val="1"/>
      <w:numFmt w:val="decimal"/>
      <w:lvlText w:val="%2)"/>
      <w:lvlJc w:val="left"/>
      <w:pPr>
        <w:tabs>
          <w:tab w:val="num" w:pos="0"/>
        </w:tabs>
        <w:ind w:left="2508" w:hanging="360"/>
      </w:pPr>
      <w:rPr>
        <w:b w:val="0"/>
      </w:rPr>
    </w:lvl>
    <w:lvl w:ilvl="2">
      <w:start w:val="1"/>
      <w:numFmt w:val="lowerRoman"/>
      <w:lvlText w:val="%2.%3."/>
      <w:lvlJc w:val="right"/>
      <w:pPr>
        <w:tabs>
          <w:tab w:val="num" w:pos="0"/>
        </w:tabs>
        <w:ind w:left="3228" w:hanging="180"/>
      </w:pPr>
    </w:lvl>
    <w:lvl w:ilvl="3">
      <w:start w:val="1"/>
      <w:numFmt w:val="decimal"/>
      <w:lvlText w:val="%2.%3.%4."/>
      <w:lvlJc w:val="left"/>
      <w:pPr>
        <w:tabs>
          <w:tab w:val="num" w:pos="0"/>
        </w:tabs>
        <w:ind w:left="3948" w:hanging="360"/>
      </w:pPr>
    </w:lvl>
    <w:lvl w:ilvl="4">
      <w:start w:val="1"/>
      <w:numFmt w:val="lowerLetter"/>
      <w:lvlText w:val="%2.%3.%4.%5."/>
      <w:lvlJc w:val="left"/>
      <w:pPr>
        <w:tabs>
          <w:tab w:val="num" w:pos="0"/>
        </w:tabs>
        <w:ind w:left="4668" w:hanging="360"/>
      </w:pPr>
    </w:lvl>
    <w:lvl w:ilvl="5">
      <w:start w:val="1"/>
      <w:numFmt w:val="lowerRoman"/>
      <w:lvlText w:val="%2.%3.%4.%5.%6."/>
      <w:lvlJc w:val="right"/>
      <w:pPr>
        <w:tabs>
          <w:tab w:val="num" w:pos="0"/>
        </w:tabs>
        <w:ind w:left="5388" w:hanging="180"/>
      </w:pPr>
    </w:lvl>
    <w:lvl w:ilvl="6">
      <w:start w:val="1"/>
      <w:numFmt w:val="decimal"/>
      <w:lvlText w:val="%2.%3.%4.%5.%6.%7."/>
      <w:lvlJc w:val="left"/>
      <w:pPr>
        <w:tabs>
          <w:tab w:val="num" w:pos="0"/>
        </w:tabs>
        <w:ind w:left="6108" w:hanging="360"/>
      </w:pPr>
    </w:lvl>
    <w:lvl w:ilvl="7">
      <w:start w:val="1"/>
      <w:numFmt w:val="lowerLetter"/>
      <w:lvlText w:val="%2.%3.%4.%5.%6.%7.%8."/>
      <w:lvlJc w:val="left"/>
      <w:pPr>
        <w:tabs>
          <w:tab w:val="num" w:pos="0"/>
        </w:tabs>
        <w:ind w:left="6828" w:hanging="360"/>
      </w:pPr>
    </w:lvl>
    <w:lvl w:ilvl="8">
      <w:start w:val="1"/>
      <w:numFmt w:val="lowerRoman"/>
      <w:lvlText w:val="%2.%3.%4.%5.%6.%7.%8.%9."/>
      <w:lvlJc w:val="right"/>
      <w:pPr>
        <w:tabs>
          <w:tab w:val="num" w:pos="0"/>
        </w:tabs>
        <w:ind w:left="7548" w:hanging="180"/>
      </w:pPr>
    </w:lvl>
  </w:abstractNum>
  <w:abstractNum w:abstractNumId="45" w15:restartNumberingAfterBreak="0">
    <w:nsid w:val="00000030"/>
    <w:multiLevelType w:val="multilevel"/>
    <w:tmpl w:val="9E84D152"/>
    <w:name w:val="WWNum47"/>
    <w:lvl w:ilvl="0">
      <w:start w:val="2"/>
      <w:numFmt w:val="decimal"/>
      <w:lvlText w:val="%1."/>
      <w:lvlJc w:val="left"/>
      <w:pPr>
        <w:tabs>
          <w:tab w:val="num" w:pos="360"/>
        </w:tabs>
        <w:ind w:left="360" w:hanging="360"/>
      </w:pPr>
      <w:rPr>
        <w:rFonts w:cs="Calibri"/>
        <w:sz w:val="22"/>
        <w:szCs w:val="22"/>
      </w:rPr>
    </w:lvl>
    <w:lvl w:ilvl="1">
      <w:start w:val="2"/>
      <w:numFmt w:val="decimal"/>
      <w:lvlText w:val="%2)"/>
      <w:lvlJc w:val="left"/>
      <w:pPr>
        <w:tabs>
          <w:tab w:val="num" w:pos="1211"/>
        </w:tabs>
        <w:ind w:left="1211" w:hanging="360"/>
      </w:p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6" w15:restartNumberingAfterBreak="0">
    <w:nsid w:val="00000031"/>
    <w:multiLevelType w:val="multilevel"/>
    <w:tmpl w:val="D2D854E6"/>
    <w:name w:val="WWNum48"/>
    <w:lvl w:ilvl="0">
      <w:start w:val="4"/>
      <w:numFmt w:val="decimal"/>
      <w:lvlText w:val="%1."/>
      <w:lvlJc w:val="left"/>
      <w:pPr>
        <w:tabs>
          <w:tab w:val="num" w:pos="360"/>
        </w:tabs>
        <w:ind w:left="360" w:hanging="360"/>
      </w:pPr>
      <w:rPr>
        <w:rFonts w:cs="Calibri"/>
        <w:sz w:val="22"/>
        <w:szCs w:val="22"/>
      </w:rPr>
    </w:lvl>
    <w:lvl w:ilvl="1">
      <w:start w:val="1"/>
      <w:numFmt w:val="decimal"/>
      <w:lvlText w:val="%2)"/>
      <w:lvlJc w:val="left"/>
      <w:pPr>
        <w:tabs>
          <w:tab w:val="num" w:pos="1211"/>
        </w:tabs>
        <w:ind w:left="1211" w:hanging="360"/>
      </w:pPr>
      <w:rPr>
        <w:rFonts w:ascii="Calibri" w:hAnsi="Calibri" w:cs="Calibri" w:hint="default"/>
        <w:b w:val="0"/>
        <w:sz w:val="22"/>
        <w:szCs w:val="22"/>
      </w:rPr>
    </w:lvl>
    <w:lvl w:ilvl="2">
      <w:start w:val="1"/>
      <w:numFmt w:val="lowerLetter"/>
      <w:lvlText w:val="%3)"/>
      <w:lvlJc w:val="left"/>
      <w:pPr>
        <w:tabs>
          <w:tab w:val="num" w:pos="2160"/>
        </w:tabs>
        <w:ind w:left="2160" w:hanging="360"/>
      </w:pPr>
      <w:rPr>
        <w:b w:val="0"/>
      </w:r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15:restartNumberingAfterBreak="0">
    <w:nsid w:val="00000032"/>
    <w:multiLevelType w:val="multilevel"/>
    <w:tmpl w:val="00000032"/>
    <w:name w:val="WWNum49"/>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48" w15:restartNumberingAfterBreak="0">
    <w:nsid w:val="00000033"/>
    <w:multiLevelType w:val="multilevel"/>
    <w:tmpl w:val="00000033"/>
    <w:name w:val="WWNum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4"/>
    <w:multiLevelType w:val="multilevel"/>
    <w:tmpl w:val="00000034"/>
    <w:name w:val="WWNum51"/>
    <w:lvl w:ilvl="0">
      <w:start w:val="1"/>
      <w:numFmt w:val="decimal"/>
      <w:lvlText w:val="%1."/>
      <w:lvlJc w:val="left"/>
      <w:pPr>
        <w:tabs>
          <w:tab w:val="num" w:pos="0"/>
        </w:tabs>
        <w:ind w:left="720" w:hanging="360"/>
      </w:pPr>
    </w:lvl>
    <w:lvl w:ilvl="1">
      <w:start w:val="3"/>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6"/>
      <w:numFmt w:val="decimal"/>
      <w:lvlText w:val="%2.%3.%4.%5.%6.%7."/>
      <w:lvlJc w:val="left"/>
      <w:pPr>
        <w:tabs>
          <w:tab w:val="num" w:pos="0"/>
        </w:tabs>
        <w:ind w:left="4897" w:hanging="360"/>
      </w:pPr>
      <w:rPr>
        <w:rFonts w:cs="Calibri"/>
        <w:sz w:val="22"/>
        <w:szCs w:val="22"/>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15:restartNumberingAfterBreak="0">
    <w:nsid w:val="00000035"/>
    <w:multiLevelType w:val="multilevel"/>
    <w:tmpl w:val="00000035"/>
    <w:name w:val="WWNum52"/>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1" w15:restartNumberingAfterBreak="0">
    <w:nsid w:val="036C697B"/>
    <w:multiLevelType w:val="multilevel"/>
    <w:tmpl w:val="A1885CE4"/>
    <w:styleLink w:val="WW8Num49"/>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03DD5881"/>
    <w:multiLevelType w:val="multilevel"/>
    <w:tmpl w:val="2990FE4A"/>
    <w:lvl w:ilvl="0">
      <w:start w:val="2"/>
      <w:numFmt w:val="decimal"/>
      <w:lvlText w:val="%1."/>
      <w:lvlJc w:val="left"/>
      <w:pPr>
        <w:tabs>
          <w:tab w:val="num" w:pos="0"/>
        </w:tabs>
        <w:ind w:left="360" w:hanging="360"/>
      </w:pPr>
      <w:rPr>
        <w:rFonts w:cs="Calibri" w:hint="default"/>
        <w:b w:val="0"/>
        <w:bCs/>
        <w:sz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04AC6045"/>
    <w:multiLevelType w:val="hybridMultilevel"/>
    <w:tmpl w:val="DFEA9F46"/>
    <w:lvl w:ilvl="0" w:tplc="DE24B2F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0BC824C4"/>
    <w:multiLevelType w:val="hybridMultilevel"/>
    <w:tmpl w:val="7AB04F0E"/>
    <w:name w:val="WWNum172"/>
    <w:lvl w:ilvl="0" w:tplc="4F281E7E">
      <w:start w:val="6"/>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2266511"/>
    <w:multiLevelType w:val="hybridMultilevel"/>
    <w:tmpl w:val="2686282E"/>
    <w:lvl w:ilvl="0" w:tplc="04150011">
      <w:start w:val="1"/>
      <w:numFmt w:val="decimal"/>
      <w:lvlText w:val="%1)"/>
      <w:lvlJc w:val="left"/>
      <w:pPr>
        <w:ind w:left="1211" w:hanging="360"/>
      </w:pPr>
    </w:lvl>
    <w:lvl w:ilvl="1" w:tplc="A6D23330">
      <w:start w:val="1"/>
      <w:numFmt w:val="lowerLetter"/>
      <w:lvlText w:val="%2)"/>
      <w:lvlJc w:val="left"/>
      <w:pPr>
        <w:ind w:left="1931" w:hanging="36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6" w15:restartNumberingAfterBreak="0">
    <w:nsid w:val="18AA6B25"/>
    <w:multiLevelType w:val="multilevel"/>
    <w:tmpl w:val="6A6E88FE"/>
    <w:lvl w:ilvl="0">
      <w:start w:val="1"/>
      <w:numFmt w:val="decimal"/>
      <w:lvlText w:val="%1."/>
      <w:lvlJc w:val="left"/>
      <w:pPr>
        <w:tabs>
          <w:tab w:val="num" w:pos="0"/>
        </w:tabs>
        <w:ind w:left="360" w:hanging="360"/>
      </w:pPr>
      <w:rPr>
        <w:rFonts w:cs="Calibri"/>
        <w:b w:val="0"/>
        <w:b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1A2F2D37"/>
    <w:multiLevelType w:val="multilevel"/>
    <w:tmpl w:val="4140A884"/>
    <w:lvl w:ilvl="0">
      <w:start w:val="1"/>
      <w:numFmt w:val="none"/>
      <w:suff w:val="nothing"/>
      <w:lvlText w:val=""/>
      <w:lvlJc w:val="left"/>
      <w:pPr>
        <w:ind w:left="432" w:hanging="432"/>
      </w:pPr>
      <w:rPr>
        <w:rFonts w:hint="default"/>
      </w:rPr>
    </w:lvl>
    <w:lvl w:ilvl="1">
      <w:start w:val="6"/>
      <w:numFmt w:val="ordinal"/>
      <w:lvlText w:val="%2"/>
      <w:lvlJc w:val="center"/>
      <w:pPr>
        <w:tabs>
          <w:tab w:val="num" w:pos="0"/>
        </w:tabs>
        <w:ind w:left="576" w:hanging="576"/>
      </w:pPr>
      <w:rPr>
        <w:rFonts w:hint="default"/>
      </w:rPr>
    </w:lvl>
    <w:lvl w:ilvl="2">
      <w:start w:val="1"/>
      <w:numFmt w:val="ordinal"/>
      <w:lvlText w:val="%3"/>
      <w:lvlJc w:val="center"/>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1AA56838"/>
    <w:multiLevelType w:val="multilevel"/>
    <w:tmpl w:val="20688752"/>
    <w:lvl w:ilvl="0">
      <w:start w:val="10"/>
      <w:numFmt w:val="decimal"/>
      <w:lvlText w:val="%1."/>
      <w:lvlJc w:val="left"/>
      <w:pPr>
        <w:ind w:left="360" w:hanging="360"/>
      </w:pPr>
      <w:rPr>
        <w:rFonts w:hint="default"/>
      </w:rPr>
    </w:lvl>
    <w:lvl w:ilvl="1">
      <w:start w:val="1"/>
      <w:numFmt w:val="ordinal"/>
      <w:lvlText w:val="%2"/>
      <w:lvlJc w:val="center"/>
      <w:pPr>
        <w:ind w:left="574" w:hanging="432"/>
      </w:pPr>
      <w:rPr>
        <w:rFonts w:hint="default"/>
      </w:rPr>
    </w:lvl>
    <w:lvl w:ilvl="2">
      <w:start w:val="1"/>
      <w:numFmt w:val="decimal"/>
      <w:lvlText w:val="%3."/>
      <w:lvlJc w:val="left"/>
      <w:pPr>
        <w:ind w:left="284" w:hanging="284"/>
      </w:pPr>
      <w:rPr>
        <w:rFonts w:ascii="Times New Roman" w:hAnsi="Times New Roman" w:cs="Times New Roman" w:hint="default"/>
        <w:b w:val="0"/>
        <w:i w:val="0"/>
      </w:rPr>
    </w:lvl>
    <w:lvl w:ilvl="3">
      <w:start w:val="1"/>
      <w:numFmt w:val="lowerLetter"/>
      <w:suff w:val="space"/>
      <w:lvlText w:val="%4)"/>
      <w:lvlJc w:val="left"/>
      <w:pPr>
        <w:ind w:left="567" w:hanging="283"/>
      </w:pPr>
      <w:rPr>
        <w:rFonts w:hint="default"/>
      </w:rPr>
    </w:lvl>
    <w:lvl w:ilvl="4">
      <w:start w:val="1"/>
      <w:numFmt w:val="bullet"/>
      <w:suff w:val="space"/>
      <w:lvlText w:val="­"/>
      <w:lvlJc w:val="left"/>
      <w:pPr>
        <w:ind w:left="828" w:hanging="261"/>
      </w:pPr>
      <w:rPr>
        <w:rFonts w:ascii="Courier New" w:hAnsi="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1D3A79A1"/>
    <w:multiLevelType w:val="hybridMultilevel"/>
    <w:tmpl w:val="9370D3BE"/>
    <w:lvl w:ilvl="0" w:tplc="06BA82B6">
      <w:start w:val="1"/>
      <w:numFmt w:val="lowerLetter"/>
      <w:lvlText w:val="%1)"/>
      <w:lvlJc w:val="left"/>
      <w:pPr>
        <w:ind w:left="720" w:hanging="360"/>
      </w:pPr>
      <w:rPr>
        <w:rFonts w:hint="default"/>
        <w:color w:val="000000"/>
      </w:rPr>
    </w:lvl>
    <w:lvl w:ilvl="1" w:tplc="04150011">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5602F722">
      <w:start w:val="1"/>
      <w:numFmt w:val="decimal"/>
      <w:lvlText w:val="%4)"/>
      <w:lvlJc w:val="left"/>
      <w:pPr>
        <w:ind w:left="2880" w:hanging="360"/>
      </w:pPr>
      <w:rPr>
        <w:rFonts w:ascii="Calibri" w:eastAsia="Arial"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02D0AD1"/>
    <w:multiLevelType w:val="hybridMultilevel"/>
    <w:tmpl w:val="6FB84B7E"/>
    <w:lvl w:ilvl="0" w:tplc="DA22D772">
      <w:start w:val="1"/>
      <w:numFmt w:val="decimal"/>
      <w:suff w:val="space"/>
      <w:lvlText w:val="%1)"/>
      <w:lvlJc w:val="left"/>
      <w:pPr>
        <w:ind w:left="454" w:hanging="313"/>
      </w:pPr>
      <w:rPr>
        <w:rFonts w:hint="default"/>
      </w:rPr>
    </w:lvl>
    <w:lvl w:ilvl="1" w:tplc="9B9676BC">
      <w:start w:val="1"/>
      <w:numFmt w:val="lowerLetter"/>
      <w:lvlText w:val="%2."/>
      <w:lvlJc w:val="left"/>
      <w:pPr>
        <w:ind w:left="538" w:hanging="255"/>
      </w:pPr>
      <w:rPr>
        <w:rFonts w:hint="default"/>
      </w:r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3" w15:restartNumberingAfterBreak="0">
    <w:nsid w:val="20313B5B"/>
    <w:multiLevelType w:val="multilevel"/>
    <w:tmpl w:val="1D4C7664"/>
    <w:lvl w:ilvl="0">
      <w:start w:val="1"/>
      <w:numFmt w:val="none"/>
      <w:suff w:val="nothing"/>
      <w:lvlText w:val=""/>
      <w:lvlJc w:val="left"/>
      <w:pPr>
        <w:ind w:left="432" w:hanging="432"/>
      </w:pPr>
      <w:rPr>
        <w:rFonts w:hint="default"/>
      </w:rPr>
    </w:lvl>
    <w:lvl w:ilvl="1">
      <w:start w:val="17"/>
      <w:numFmt w:val="upperRoman"/>
      <w:lvlText w:val="%2."/>
      <w:lvlJc w:val="right"/>
      <w:pPr>
        <w:tabs>
          <w:tab w:val="num" w:pos="0"/>
        </w:tabs>
        <w:ind w:left="576" w:hanging="576"/>
      </w:pPr>
      <w:rPr>
        <w:rFonts w:hint="default"/>
      </w:rPr>
    </w:lvl>
    <w:lvl w:ilvl="2">
      <w:start w:val="1"/>
      <w:numFmt w:val="ordinal"/>
      <w:lvlText w:val="%3"/>
      <w:lvlJc w:val="center"/>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64" w15:restartNumberingAfterBreak="0">
    <w:nsid w:val="20673A56"/>
    <w:multiLevelType w:val="multilevel"/>
    <w:tmpl w:val="44365AF8"/>
    <w:lvl w:ilvl="0">
      <w:start w:val="1"/>
      <w:numFmt w:val="decimal"/>
      <w:lvlText w:val="%1)"/>
      <w:lvlJc w:val="left"/>
      <w:pPr>
        <w:tabs>
          <w:tab w:val="num" w:pos="432"/>
        </w:tabs>
        <w:ind w:left="432" w:hanging="432"/>
      </w:pPr>
    </w:lvl>
    <w:lvl w:ilvl="1">
      <w:start w:val="1"/>
      <w:numFmt w:val="upperRoman"/>
      <w:lvlText w:val="%2."/>
      <w:lvlJc w:val="righ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6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28C42A9B"/>
    <w:multiLevelType w:val="multilevel"/>
    <w:tmpl w:val="461CEF8C"/>
    <w:lvl w:ilvl="0">
      <w:start w:val="9"/>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suff w:val="space"/>
      <w:lvlText w:val="%3)"/>
      <w:lvlJc w:val="left"/>
      <w:pPr>
        <w:ind w:left="851" w:hanging="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28DA665D"/>
    <w:multiLevelType w:val="multilevel"/>
    <w:tmpl w:val="ABB2673C"/>
    <w:styleLink w:val="WW8Num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9" w15:restartNumberingAfterBreak="0">
    <w:nsid w:val="34EF6C54"/>
    <w:multiLevelType w:val="hybridMultilevel"/>
    <w:tmpl w:val="70AE1E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0" w15:restartNumberingAfterBreak="0">
    <w:nsid w:val="39216D66"/>
    <w:multiLevelType w:val="hybridMultilevel"/>
    <w:tmpl w:val="6FE057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3F2C447D"/>
    <w:multiLevelType w:val="multilevel"/>
    <w:tmpl w:val="4004647C"/>
    <w:lvl w:ilvl="0">
      <w:start w:val="1"/>
      <w:numFmt w:val="none"/>
      <w:suff w:val="nothing"/>
      <w:lvlText w:val=""/>
      <w:lvlJc w:val="left"/>
      <w:pPr>
        <w:tabs>
          <w:tab w:val="num" w:pos="432"/>
        </w:tabs>
        <w:ind w:left="432" w:hanging="432"/>
      </w:pPr>
    </w:lvl>
    <w:lvl w:ilvl="1">
      <w:start w:val="1"/>
      <w:numFmt w:val="decimal"/>
      <w:lvlText w:val="%2."/>
      <w:lvlJc w:val="left"/>
      <w:pPr>
        <w:tabs>
          <w:tab w:val="num" w:pos="0"/>
        </w:tabs>
        <w:ind w:left="576" w:hanging="576"/>
      </w:pPr>
    </w:lvl>
    <w:lvl w:ilvl="2">
      <w:start w:val="1"/>
      <w:numFmt w:val="decimal"/>
      <w:lvlText w:val="%3."/>
      <w:lvlJc w:val="left"/>
      <w:pPr>
        <w:tabs>
          <w:tab w:val="num" w:pos="0"/>
        </w:tabs>
        <w:ind w:left="720" w:hanging="720"/>
      </w:pPr>
      <w:rPr>
        <w:b w:val="0"/>
        <w:bCs w:val="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72" w15:restartNumberingAfterBreak="0">
    <w:nsid w:val="406B796A"/>
    <w:multiLevelType w:val="hybridMultilevel"/>
    <w:tmpl w:val="4B0219A0"/>
    <w:lvl w:ilvl="0" w:tplc="04150017">
      <w:start w:val="1"/>
      <w:numFmt w:val="lowerLetter"/>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7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4AB65FEF"/>
    <w:multiLevelType w:val="multilevel"/>
    <w:tmpl w:val="278EDB68"/>
    <w:styleLink w:val="WW8Num41"/>
    <w:lvl w:ilvl="0">
      <w:start w:val="1"/>
      <w:numFmt w:val="bullet"/>
      <w:suff w:val="space"/>
      <w:lvlText w:val=""/>
      <w:lvlJc w:val="left"/>
      <w:pPr>
        <w:ind w:left="284" w:hanging="284"/>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DA74126"/>
    <w:multiLevelType w:val="hybridMultilevel"/>
    <w:tmpl w:val="3A3683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DD81C29"/>
    <w:multiLevelType w:val="hybridMultilevel"/>
    <w:tmpl w:val="FAA050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228CAEEE">
      <w:start w:val="1"/>
      <w:numFmt w:val="decimal"/>
      <w:lvlText w:val="%4)"/>
      <w:lvlJc w:val="left"/>
      <w:pPr>
        <w:ind w:left="2880" w:hanging="360"/>
      </w:pPr>
      <w:rPr>
        <w:rFonts w:asciiTheme="minorHAnsi" w:hAnsiTheme="minorHAnsi" w:cstheme="minorHAnsi"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22E07CA"/>
    <w:multiLevelType w:val="multilevel"/>
    <w:tmpl w:val="ECC4DAAA"/>
    <w:lvl w:ilvl="0">
      <w:start w:val="1"/>
      <w:numFmt w:val="decimal"/>
      <w:lvlText w:val="%1."/>
      <w:lvlJc w:val="left"/>
      <w:pPr>
        <w:ind w:left="483" w:hanging="483"/>
        <w:jc w:val="right"/>
      </w:pPr>
      <w:rPr>
        <w:rFonts w:hint="default"/>
        <w:spacing w:val="0"/>
        <w:w w:val="100"/>
        <w:lang w:val="pl-PL" w:eastAsia="en-US" w:bidi="ar-SA"/>
      </w:rPr>
    </w:lvl>
    <w:lvl w:ilvl="1">
      <w:start w:val="1"/>
      <w:numFmt w:val="decimal"/>
      <w:lvlText w:val="%2."/>
      <w:lvlJc w:val="left"/>
      <w:pPr>
        <w:ind w:left="843" w:hanging="360"/>
      </w:pPr>
      <w:rPr>
        <w:rFonts w:hint="default"/>
        <w:spacing w:val="-1"/>
        <w:w w:val="100"/>
        <w:lang w:val="pl-PL" w:eastAsia="en-US" w:bidi="ar-SA"/>
      </w:rPr>
    </w:lvl>
    <w:lvl w:ilvl="2">
      <w:start w:val="1"/>
      <w:numFmt w:val="decimal"/>
      <w:lvlText w:val="%2.%3."/>
      <w:lvlJc w:val="left"/>
      <w:pPr>
        <w:ind w:left="915" w:hanging="360"/>
      </w:pPr>
      <w:rPr>
        <w:rFonts w:ascii="Arial" w:eastAsia="Arial" w:hAnsi="Arial" w:cs="Arial" w:hint="default"/>
        <w:b w:val="0"/>
        <w:bCs w:val="0"/>
        <w:i w:val="0"/>
        <w:iCs w:val="0"/>
        <w:w w:val="100"/>
        <w:sz w:val="22"/>
        <w:szCs w:val="22"/>
        <w:lang w:val="pl-PL" w:eastAsia="en-US" w:bidi="ar-SA"/>
      </w:rPr>
    </w:lvl>
    <w:lvl w:ilvl="3">
      <w:start w:val="1"/>
      <w:numFmt w:val="lowerLetter"/>
      <w:lvlText w:val="%4)"/>
      <w:lvlJc w:val="left"/>
      <w:pPr>
        <w:ind w:left="1203" w:hanging="360"/>
      </w:pPr>
      <w:rPr>
        <w:rFonts w:ascii="Arial" w:eastAsia="Arial" w:hAnsi="Arial" w:cs="Arial" w:hint="default"/>
        <w:b w:val="0"/>
        <w:bCs w:val="0"/>
        <w:i w:val="0"/>
        <w:iCs w:val="0"/>
        <w:spacing w:val="-1"/>
        <w:w w:val="100"/>
        <w:sz w:val="22"/>
        <w:szCs w:val="22"/>
        <w:lang w:val="pl-PL" w:eastAsia="en-US" w:bidi="ar-SA"/>
      </w:rPr>
    </w:lvl>
    <w:lvl w:ilvl="4">
      <w:numFmt w:val="bullet"/>
      <w:lvlText w:val="•"/>
      <w:lvlJc w:val="left"/>
      <w:pPr>
        <w:ind w:left="967" w:hanging="360"/>
      </w:pPr>
      <w:rPr>
        <w:rFonts w:hint="default"/>
        <w:lang w:val="pl-PL" w:eastAsia="en-US" w:bidi="ar-SA"/>
      </w:rPr>
    </w:lvl>
    <w:lvl w:ilvl="5">
      <w:numFmt w:val="bullet"/>
      <w:lvlText w:val="•"/>
      <w:lvlJc w:val="left"/>
      <w:pPr>
        <w:ind w:left="987" w:hanging="360"/>
      </w:pPr>
      <w:rPr>
        <w:rFonts w:hint="default"/>
        <w:lang w:val="pl-PL" w:eastAsia="en-US" w:bidi="ar-SA"/>
      </w:rPr>
    </w:lvl>
    <w:lvl w:ilvl="6">
      <w:numFmt w:val="bullet"/>
      <w:lvlText w:val="•"/>
      <w:lvlJc w:val="left"/>
      <w:pPr>
        <w:ind w:left="1047" w:hanging="360"/>
      </w:pPr>
      <w:rPr>
        <w:rFonts w:hint="default"/>
        <w:lang w:val="pl-PL" w:eastAsia="en-US" w:bidi="ar-SA"/>
      </w:rPr>
    </w:lvl>
    <w:lvl w:ilvl="7">
      <w:numFmt w:val="bullet"/>
      <w:lvlText w:val="•"/>
      <w:lvlJc w:val="left"/>
      <w:pPr>
        <w:ind w:left="1207" w:hanging="360"/>
      </w:pPr>
      <w:rPr>
        <w:rFonts w:hint="default"/>
        <w:lang w:val="pl-PL" w:eastAsia="en-US" w:bidi="ar-SA"/>
      </w:rPr>
    </w:lvl>
    <w:lvl w:ilvl="8">
      <w:numFmt w:val="bullet"/>
      <w:lvlText w:val="•"/>
      <w:lvlJc w:val="left"/>
      <w:pPr>
        <w:ind w:left="1247" w:hanging="360"/>
      </w:pPr>
      <w:rPr>
        <w:rFonts w:hint="default"/>
        <w:lang w:val="pl-PL" w:eastAsia="en-US" w:bidi="ar-SA"/>
      </w:rPr>
    </w:lvl>
  </w:abstractNum>
  <w:abstractNum w:abstractNumId="78" w15:restartNumberingAfterBreak="0">
    <w:nsid w:val="58981713"/>
    <w:multiLevelType w:val="hybridMultilevel"/>
    <w:tmpl w:val="2D846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E73491"/>
    <w:multiLevelType w:val="multilevel"/>
    <w:tmpl w:val="C6D6847A"/>
    <w:name w:val="WWNum110"/>
    <w:lvl w:ilvl="0">
      <w:start w:val="8"/>
      <w:numFmt w:val="upperRoman"/>
      <w:lvlText w:val="%1."/>
      <w:lvlJc w:val="right"/>
      <w:pPr>
        <w:tabs>
          <w:tab w:val="num" w:pos="432"/>
        </w:tabs>
        <w:ind w:left="432" w:hanging="432"/>
      </w:pPr>
      <w:rPr>
        <w:rFonts w:hint="default"/>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0" w15:restartNumberingAfterBreak="0">
    <w:nsid w:val="610D7E97"/>
    <w:multiLevelType w:val="multilevel"/>
    <w:tmpl w:val="6E5C2A92"/>
    <w:lvl w:ilvl="0">
      <w:start w:val="1"/>
      <w:numFmt w:val="none"/>
      <w:suff w:val="nothing"/>
      <w:lvlText w:val=""/>
      <w:lvlJc w:val="left"/>
      <w:pPr>
        <w:ind w:left="432" w:hanging="432"/>
      </w:pPr>
      <w:rPr>
        <w:rFonts w:hint="default"/>
      </w:rPr>
    </w:lvl>
    <w:lvl w:ilvl="1">
      <w:start w:val="18"/>
      <w:numFmt w:val="upperRoman"/>
      <w:lvlText w:val="%2."/>
      <w:lvlJc w:val="right"/>
      <w:pPr>
        <w:tabs>
          <w:tab w:val="num" w:pos="0"/>
        </w:tabs>
        <w:ind w:left="576" w:hanging="576"/>
      </w:pPr>
      <w:rPr>
        <w:rFonts w:hint="default"/>
      </w:rPr>
    </w:lvl>
    <w:lvl w:ilvl="2">
      <w:start w:val="1"/>
      <w:numFmt w:val="lowerLetter"/>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1" w15:restartNumberingAfterBreak="0">
    <w:nsid w:val="61C16360"/>
    <w:multiLevelType w:val="hybridMultilevel"/>
    <w:tmpl w:val="57EE9CD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2" w15:restartNumberingAfterBreak="0">
    <w:nsid w:val="66410B5D"/>
    <w:multiLevelType w:val="multilevel"/>
    <w:tmpl w:val="BF14E7D8"/>
    <w:lvl w:ilvl="0">
      <w:start w:val="14"/>
      <w:numFmt w:val="none"/>
      <w:suff w:val="nothing"/>
      <w:lvlText w:val=""/>
      <w:lvlJc w:val="left"/>
      <w:pPr>
        <w:ind w:left="432" w:hanging="432"/>
      </w:pPr>
      <w:rPr>
        <w:rFonts w:hint="default"/>
      </w:rPr>
    </w:lvl>
    <w:lvl w:ilvl="1">
      <w:start w:val="3"/>
      <w:numFmt w:val="decimal"/>
      <w:lvlText w:val="%2."/>
      <w:lvlJc w:val="left"/>
      <w:pPr>
        <w:tabs>
          <w:tab w:val="num" w:pos="0"/>
        </w:tabs>
        <w:ind w:left="576" w:hanging="576"/>
      </w:pPr>
      <w:rPr>
        <w:rFonts w:hint="default"/>
      </w:rPr>
    </w:lvl>
    <w:lvl w:ilvl="2">
      <w:start w:val="1"/>
      <w:numFmt w:val="decimal"/>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3" w15:restartNumberingAfterBreak="0">
    <w:nsid w:val="670D1E18"/>
    <w:multiLevelType w:val="multilevel"/>
    <w:tmpl w:val="0000002A"/>
    <w:name w:val="WWNum152"/>
    <w:lvl w:ilvl="0">
      <w:start w:val="1"/>
      <w:numFmt w:val="bullet"/>
      <w:lvlText w:val=""/>
      <w:lvlJc w:val="left"/>
      <w:pPr>
        <w:tabs>
          <w:tab w:val="num" w:pos="0"/>
        </w:tabs>
        <w:ind w:left="1836" w:hanging="360"/>
      </w:pPr>
      <w:rPr>
        <w:rFonts w:ascii="Symbol" w:hAnsi="Symbol"/>
        <w:sz w:val="20"/>
        <w:szCs w:val="20"/>
      </w:rPr>
    </w:lvl>
    <w:lvl w:ilvl="1">
      <w:start w:val="1"/>
      <w:numFmt w:val="bullet"/>
      <w:lvlText w:val="o"/>
      <w:lvlJc w:val="left"/>
      <w:pPr>
        <w:tabs>
          <w:tab w:val="num" w:pos="0"/>
        </w:tabs>
        <w:ind w:left="2556" w:hanging="360"/>
      </w:pPr>
      <w:rPr>
        <w:rFonts w:ascii="Courier New" w:hAnsi="Courier New" w:cs="Courier New"/>
      </w:rPr>
    </w:lvl>
    <w:lvl w:ilvl="2">
      <w:start w:val="1"/>
      <w:numFmt w:val="bullet"/>
      <w:lvlText w:val=""/>
      <w:lvlJc w:val="left"/>
      <w:pPr>
        <w:tabs>
          <w:tab w:val="num" w:pos="0"/>
        </w:tabs>
        <w:ind w:left="3276" w:hanging="360"/>
      </w:pPr>
      <w:rPr>
        <w:rFonts w:ascii="Wingdings" w:hAnsi="Wingdings"/>
      </w:rPr>
    </w:lvl>
    <w:lvl w:ilvl="3">
      <w:start w:val="1"/>
      <w:numFmt w:val="bullet"/>
      <w:lvlText w:val=""/>
      <w:lvlJc w:val="left"/>
      <w:pPr>
        <w:tabs>
          <w:tab w:val="num" w:pos="0"/>
        </w:tabs>
        <w:ind w:left="3996" w:hanging="360"/>
      </w:pPr>
      <w:rPr>
        <w:rFonts w:ascii="Symbol" w:hAnsi="Symbol"/>
      </w:rPr>
    </w:lvl>
    <w:lvl w:ilvl="4">
      <w:start w:val="1"/>
      <w:numFmt w:val="bullet"/>
      <w:lvlText w:val="o"/>
      <w:lvlJc w:val="left"/>
      <w:pPr>
        <w:tabs>
          <w:tab w:val="num" w:pos="0"/>
        </w:tabs>
        <w:ind w:left="4716" w:hanging="360"/>
      </w:pPr>
      <w:rPr>
        <w:rFonts w:ascii="Courier New" w:hAnsi="Courier New" w:cs="Courier New"/>
      </w:rPr>
    </w:lvl>
    <w:lvl w:ilvl="5">
      <w:start w:val="1"/>
      <w:numFmt w:val="bullet"/>
      <w:lvlText w:val=""/>
      <w:lvlJc w:val="left"/>
      <w:pPr>
        <w:tabs>
          <w:tab w:val="num" w:pos="0"/>
        </w:tabs>
        <w:ind w:left="5436" w:hanging="360"/>
      </w:pPr>
      <w:rPr>
        <w:rFonts w:ascii="Wingdings" w:hAnsi="Wingdings"/>
      </w:rPr>
    </w:lvl>
    <w:lvl w:ilvl="6">
      <w:start w:val="1"/>
      <w:numFmt w:val="bullet"/>
      <w:lvlText w:val=""/>
      <w:lvlJc w:val="left"/>
      <w:pPr>
        <w:tabs>
          <w:tab w:val="num" w:pos="0"/>
        </w:tabs>
        <w:ind w:left="6156" w:hanging="360"/>
      </w:pPr>
      <w:rPr>
        <w:rFonts w:ascii="Symbol" w:hAnsi="Symbol"/>
      </w:rPr>
    </w:lvl>
    <w:lvl w:ilvl="7">
      <w:start w:val="1"/>
      <w:numFmt w:val="bullet"/>
      <w:lvlText w:val="o"/>
      <w:lvlJc w:val="left"/>
      <w:pPr>
        <w:tabs>
          <w:tab w:val="num" w:pos="0"/>
        </w:tabs>
        <w:ind w:left="6876" w:hanging="360"/>
      </w:pPr>
      <w:rPr>
        <w:rFonts w:ascii="Courier New" w:hAnsi="Courier New" w:cs="Courier New"/>
      </w:rPr>
    </w:lvl>
    <w:lvl w:ilvl="8">
      <w:start w:val="1"/>
      <w:numFmt w:val="bullet"/>
      <w:lvlText w:val=""/>
      <w:lvlJc w:val="left"/>
      <w:pPr>
        <w:tabs>
          <w:tab w:val="num" w:pos="0"/>
        </w:tabs>
        <w:ind w:left="7596" w:hanging="360"/>
      </w:pPr>
      <w:rPr>
        <w:rFonts w:ascii="Wingdings" w:hAnsi="Wingdings"/>
      </w:rPr>
    </w:lvl>
  </w:abstractNum>
  <w:abstractNum w:abstractNumId="84" w15:restartNumberingAfterBreak="0">
    <w:nsid w:val="688D3873"/>
    <w:multiLevelType w:val="multilevel"/>
    <w:tmpl w:val="3E6AB782"/>
    <w:lvl w:ilvl="0">
      <w:start w:val="1"/>
      <w:numFmt w:val="none"/>
      <w:suff w:val="nothing"/>
      <w:lvlText w:val=""/>
      <w:lvlJc w:val="left"/>
      <w:pPr>
        <w:ind w:left="432" w:hanging="432"/>
      </w:pPr>
      <w:rPr>
        <w:rFonts w:hint="default"/>
      </w:rPr>
    </w:lvl>
    <w:lvl w:ilvl="1">
      <w:start w:val="15"/>
      <w:numFmt w:val="upperRoman"/>
      <w:lvlText w:val="%2."/>
      <w:lvlJc w:val="right"/>
      <w:pPr>
        <w:tabs>
          <w:tab w:val="num" w:pos="0"/>
        </w:tabs>
        <w:ind w:left="576" w:hanging="576"/>
      </w:pPr>
      <w:rPr>
        <w:rFonts w:hint="default"/>
      </w:rPr>
    </w:lvl>
    <w:lvl w:ilvl="2">
      <w:start w:val="1"/>
      <w:numFmt w:val="decimal"/>
      <w:lvlText w:val="%3."/>
      <w:lvlJc w:val="left"/>
      <w:pPr>
        <w:tabs>
          <w:tab w:val="num" w:pos="0"/>
        </w:tabs>
        <w:ind w:left="720" w:hanging="720"/>
      </w:pPr>
      <w:rPr>
        <w:rFonts w:hint="default"/>
        <w:b w:val="0"/>
        <w:bCs w:val="0"/>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85" w15:restartNumberingAfterBreak="0">
    <w:nsid w:val="726C6D48"/>
    <w:multiLevelType w:val="multilevel"/>
    <w:tmpl w:val="1F3CC3F6"/>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95D38D6"/>
    <w:multiLevelType w:val="hybridMultilevel"/>
    <w:tmpl w:val="1EC0F0DA"/>
    <w:lvl w:ilvl="0" w:tplc="485C54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A241A94"/>
    <w:multiLevelType w:val="multilevel"/>
    <w:tmpl w:val="08D07380"/>
    <w:lvl w:ilvl="0">
      <w:start w:val="1"/>
      <w:numFmt w:val="upperRoman"/>
      <w:suff w:val="space"/>
      <w:lvlText w:val="%1."/>
      <w:lvlJc w:val="right"/>
      <w:pPr>
        <w:ind w:left="284" w:hanging="284"/>
      </w:pPr>
      <w:rPr>
        <w:rFonts w:hint="default"/>
      </w:rPr>
    </w:lvl>
    <w:lvl w:ilvl="1">
      <w:start w:val="1"/>
      <w:numFmt w:val="decimal"/>
      <w:suff w:val="space"/>
      <w:lvlText w:val="%2."/>
      <w:lvlJc w:val="left"/>
      <w:pPr>
        <w:ind w:left="284" w:hanging="284"/>
      </w:pPr>
      <w:rPr>
        <w:rFonts w:ascii="Times New Roman" w:hAnsi="Times New Roman" w:cs="Times New Roman" w:hint="default"/>
        <w:b w:val="0"/>
        <w:i w:val="0"/>
      </w:rPr>
    </w:lvl>
    <w:lvl w:ilvl="2">
      <w:start w:val="1"/>
      <w:numFmt w:val="decimal"/>
      <w:lvlText w:val="%3)"/>
      <w:lvlJc w:val="left"/>
      <w:pPr>
        <w:ind w:left="568" w:hanging="284"/>
      </w:pPr>
      <w:rPr>
        <w:rFonts w:hint="default"/>
        <w:b w:val="0"/>
        <w:i w:val="0"/>
      </w:rPr>
    </w:lvl>
    <w:lvl w:ilvl="3">
      <w:start w:val="1"/>
      <w:numFmt w:val="lowerLetter"/>
      <w:suff w:val="space"/>
      <w:lvlText w:val="%4)"/>
      <w:lvlJc w:val="left"/>
      <w:pPr>
        <w:ind w:left="567" w:hanging="283"/>
      </w:pPr>
      <w:rPr>
        <w:rFonts w:hint="default"/>
      </w:rPr>
    </w:lvl>
    <w:lvl w:ilvl="4">
      <w:start w:val="1"/>
      <w:numFmt w:val="bullet"/>
      <w:suff w:val="space"/>
      <w:lvlText w:val="­"/>
      <w:lvlJc w:val="left"/>
      <w:pPr>
        <w:ind w:left="828" w:hanging="261"/>
      </w:pPr>
      <w:rPr>
        <w:rFonts w:ascii="Courier New" w:hAnsi="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A4505B8"/>
    <w:multiLevelType w:val="hybridMultilevel"/>
    <w:tmpl w:val="EBEA021C"/>
    <w:lvl w:ilvl="0" w:tplc="F09658FA">
      <w:start w:val="1"/>
      <w:numFmt w:val="decimal"/>
      <w:lvlText w:val="%1."/>
      <w:lvlJc w:val="left"/>
      <w:pPr>
        <w:ind w:left="360" w:hanging="360"/>
      </w:pPr>
      <w:rPr>
        <w:b w:val="0"/>
        <w:color w:val="auto"/>
        <w:sz w:val="24"/>
        <w:szCs w:val="24"/>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AF60CED"/>
    <w:multiLevelType w:val="multilevel"/>
    <w:tmpl w:val="C7906DBA"/>
    <w:name w:val="WWNum1722"/>
    <w:lvl w:ilvl="0">
      <w:start w:val="6"/>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4897" w:hanging="360"/>
      </w:pPr>
      <w:rPr>
        <w:rFonts w:cs="Calibri" w:hint="default"/>
        <w:sz w:val="22"/>
        <w:szCs w:val="22"/>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90" w15:restartNumberingAfterBreak="0">
    <w:nsid w:val="7E7C3726"/>
    <w:multiLevelType w:val="hybridMultilevel"/>
    <w:tmpl w:val="2550DF2C"/>
    <w:lvl w:ilvl="0" w:tplc="422E44D8">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78"/>
  </w:num>
  <w:num w:numId="3">
    <w:abstractNumId w:val="64"/>
  </w:num>
  <w:num w:numId="4">
    <w:abstractNumId w:val="56"/>
  </w:num>
  <w:num w:numId="5">
    <w:abstractNumId w:val="55"/>
  </w:num>
  <w:num w:numId="6">
    <w:abstractNumId w:val="76"/>
  </w:num>
  <w:num w:numId="7">
    <w:abstractNumId w:val="70"/>
  </w:num>
  <w:num w:numId="8">
    <w:abstractNumId w:val="75"/>
  </w:num>
  <w:num w:numId="9">
    <w:abstractNumId w:val="72"/>
  </w:num>
  <w:num w:numId="10">
    <w:abstractNumId w:val="53"/>
  </w:num>
  <w:num w:numId="11">
    <w:abstractNumId w:val="88"/>
  </w:num>
  <w:num w:numId="12">
    <w:abstractNumId w:val="73"/>
  </w:num>
  <w:num w:numId="13">
    <w:abstractNumId w:val="65"/>
  </w:num>
  <w:num w:numId="14">
    <w:abstractNumId w:val="58"/>
  </w:num>
  <w:num w:numId="15">
    <w:abstractNumId w:val="68"/>
  </w:num>
  <w:num w:numId="16">
    <w:abstractNumId w:val="90"/>
  </w:num>
  <w:num w:numId="17">
    <w:abstractNumId w:val="59"/>
  </w:num>
  <w:num w:numId="18">
    <w:abstractNumId w:val="71"/>
  </w:num>
  <w:num w:numId="19">
    <w:abstractNumId w:val="86"/>
  </w:num>
  <w:num w:numId="20">
    <w:abstractNumId w:val="84"/>
  </w:num>
  <w:num w:numId="21">
    <w:abstractNumId w:val="61"/>
  </w:num>
  <w:num w:numId="22">
    <w:abstractNumId w:val="52"/>
  </w:num>
  <w:num w:numId="23">
    <w:abstractNumId w:val="82"/>
  </w:num>
  <w:num w:numId="24">
    <w:abstractNumId w:val="74"/>
  </w:num>
  <w:num w:numId="25">
    <w:abstractNumId w:val="87"/>
  </w:num>
  <w:num w:numId="26">
    <w:abstractNumId w:val="81"/>
  </w:num>
  <w:num w:numId="27">
    <w:abstractNumId w:val="57"/>
  </w:num>
  <w:num w:numId="28">
    <w:abstractNumId w:val="80"/>
  </w:num>
  <w:num w:numId="29">
    <w:abstractNumId w:val="63"/>
  </w:num>
  <w:num w:numId="30">
    <w:abstractNumId w:val="69"/>
  </w:num>
  <w:num w:numId="31">
    <w:abstractNumId w:val="62"/>
  </w:num>
  <w:num w:numId="32">
    <w:abstractNumId w:val="66"/>
  </w:num>
  <w:num w:numId="33">
    <w:abstractNumId w:val="60"/>
  </w:num>
  <w:num w:numId="34">
    <w:abstractNumId w:val="67"/>
  </w:num>
  <w:num w:numId="35">
    <w:abstractNumId w:val="51"/>
  </w:num>
  <w:num w:numId="36">
    <w:abstractNumId w:val="85"/>
  </w:num>
  <w:num w:numId="37">
    <w:abstractNumId w:val="7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AC6"/>
    <w:rsid w:val="00002DC0"/>
    <w:rsid w:val="000149E9"/>
    <w:rsid w:val="00017CDD"/>
    <w:rsid w:val="000246FC"/>
    <w:rsid w:val="00026D2B"/>
    <w:rsid w:val="00027C61"/>
    <w:rsid w:val="000508F7"/>
    <w:rsid w:val="00054B51"/>
    <w:rsid w:val="000564C7"/>
    <w:rsid w:val="00065C2A"/>
    <w:rsid w:val="00066160"/>
    <w:rsid w:val="00072759"/>
    <w:rsid w:val="00094144"/>
    <w:rsid w:val="00097FE7"/>
    <w:rsid w:val="000A2C24"/>
    <w:rsid w:val="000A5121"/>
    <w:rsid w:val="000B7288"/>
    <w:rsid w:val="000C0048"/>
    <w:rsid w:val="000C3C03"/>
    <w:rsid w:val="000D231C"/>
    <w:rsid w:val="000D5066"/>
    <w:rsid w:val="000D74B0"/>
    <w:rsid w:val="000E4E76"/>
    <w:rsid w:val="000E52E1"/>
    <w:rsid w:val="000F48EB"/>
    <w:rsid w:val="00104981"/>
    <w:rsid w:val="00104C41"/>
    <w:rsid w:val="00113D42"/>
    <w:rsid w:val="00116D2B"/>
    <w:rsid w:val="00120896"/>
    <w:rsid w:val="001239BF"/>
    <w:rsid w:val="001347E0"/>
    <w:rsid w:val="00135B27"/>
    <w:rsid w:val="00140CE4"/>
    <w:rsid w:val="001435E4"/>
    <w:rsid w:val="0014385E"/>
    <w:rsid w:val="00157049"/>
    <w:rsid w:val="00160DCC"/>
    <w:rsid w:val="001632C5"/>
    <w:rsid w:val="00163DC5"/>
    <w:rsid w:val="00172AC7"/>
    <w:rsid w:val="00173CA1"/>
    <w:rsid w:val="00177C57"/>
    <w:rsid w:val="0018410E"/>
    <w:rsid w:val="00190217"/>
    <w:rsid w:val="00190A2B"/>
    <w:rsid w:val="0019178D"/>
    <w:rsid w:val="001966AD"/>
    <w:rsid w:val="00197102"/>
    <w:rsid w:val="00197E06"/>
    <w:rsid w:val="001A0EA6"/>
    <w:rsid w:val="001A652E"/>
    <w:rsid w:val="001B1982"/>
    <w:rsid w:val="001B288C"/>
    <w:rsid w:val="001B59A8"/>
    <w:rsid w:val="001C290E"/>
    <w:rsid w:val="001C6457"/>
    <w:rsid w:val="001C74E5"/>
    <w:rsid w:val="001D439D"/>
    <w:rsid w:val="001E1523"/>
    <w:rsid w:val="001E2671"/>
    <w:rsid w:val="001E30E3"/>
    <w:rsid w:val="001E3F17"/>
    <w:rsid w:val="001E56AE"/>
    <w:rsid w:val="001E75C0"/>
    <w:rsid w:val="001F53DE"/>
    <w:rsid w:val="001F67A1"/>
    <w:rsid w:val="00201E14"/>
    <w:rsid w:val="00207F43"/>
    <w:rsid w:val="00220AB0"/>
    <w:rsid w:val="00224D04"/>
    <w:rsid w:val="00235888"/>
    <w:rsid w:val="002366CF"/>
    <w:rsid w:val="00254A37"/>
    <w:rsid w:val="00255B1C"/>
    <w:rsid w:val="0026000F"/>
    <w:rsid w:val="002639D4"/>
    <w:rsid w:val="002670DD"/>
    <w:rsid w:val="002737BB"/>
    <w:rsid w:val="0027764D"/>
    <w:rsid w:val="00283171"/>
    <w:rsid w:val="002849F3"/>
    <w:rsid w:val="00285C08"/>
    <w:rsid w:val="00295010"/>
    <w:rsid w:val="0029559C"/>
    <w:rsid w:val="00296885"/>
    <w:rsid w:val="002A343F"/>
    <w:rsid w:val="002A54DB"/>
    <w:rsid w:val="002B0D2A"/>
    <w:rsid w:val="002B793B"/>
    <w:rsid w:val="002D28A5"/>
    <w:rsid w:val="002E7CFC"/>
    <w:rsid w:val="002F2516"/>
    <w:rsid w:val="002F52CD"/>
    <w:rsid w:val="00300386"/>
    <w:rsid w:val="00301137"/>
    <w:rsid w:val="00307B18"/>
    <w:rsid w:val="00310DC1"/>
    <w:rsid w:val="00310E4B"/>
    <w:rsid w:val="003121A4"/>
    <w:rsid w:val="00314A07"/>
    <w:rsid w:val="003159CF"/>
    <w:rsid w:val="00316BF3"/>
    <w:rsid w:val="00320685"/>
    <w:rsid w:val="00326ECB"/>
    <w:rsid w:val="00331D59"/>
    <w:rsid w:val="00332631"/>
    <w:rsid w:val="003333B9"/>
    <w:rsid w:val="00334C75"/>
    <w:rsid w:val="00335AA6"/>
    <w:rsid w:val="003373CD"/>
    <w:rsid w:val="00347794"/>
    <w:rsid w:val="00360453"/>
    <w:rsid w:val="00361AEE"/>
    <w:rsid w:val="00364DD0"/>
    <w:rsid w:val="00367598"/>
    <w:rsid w:val="00367A86"/>
    <w:rsid w:val="00381A0F"/>
    <w:rsid w:val="003850CD"/>
    <w:rsid w:val="00387FA5"/>
    <w:rsid w:val="003947D2"/>
    <w:rsid w:val="003A33E3"/>
    <w:rsid w:val="003A3A75"/>
    <w:rsid w:val="003A597B"/>
    <w:rsid w:val="003B38B8"/>
    <w:rsid w:val="003B3ADF"/>
    <w:rsid w:val="003B46DE"/>
    <w:rsid w:val="003B7AC6"/>
    <w:rsid w:val="003C6877"/>
    <w:rsid w:val="003C72A2"/>
    <w:rsid w:val="003D1B32"/>
    <w:rsid w:val="003D37B2"/>
    <w:rsid w:val="003E3E94"/>
    <w:rsid w:val="003F0C28"/>
    <w:rsid w:val="003F499D"/>
    <w:rsid w:val="003F54DE"/>
    <w:rsid w:val="00411EE9"/>
    <w:rsid w:val="004147ED"/>
    <w:rsid w:val="0041612B"/>
    <w:rsid w:val="004308EF"/>
    <w:rsid w:val="00434BCE"/>
    <w:rsid w:val="0043638B"/>
    <w:rsid w:val="00440A25"/>
    <w:rsid w:val="00442906"/>
    <w:rsid w:val="00461331"/>
    <w:rsid w:val="0046189E"/>
    <w:rsid w:val="00462880"/>
    <w:rsid w:val="00464B11"/>
    <w:rsid w:val="004671FE"/>
    <w:rsid w:val="00475920"/>
    <w:rsid w:val="004779DE"/>
    <w:rsid w:val="0049078F"/>
    <w:rsid w:val="00491361"/>
    <w:rsid w:val="004A276B"/>
    <w:rsid w:val="004A4638"/>
    <w:rsid w:val="004A4E8B"/>
    <w:rsid w:val="004A662F"/>
    <w:rsid w:val="004A6B70"/>
    <w:rsid w:val="004A6C91"/>
    <w:rsid w:val="004B12A9"/>
    <w:rsid w:val="004B7742"/>
    <w:rsid w:val="004C2A1D"/>
    <w:rsid w:val="004C5683"/>
    <w:rsid w:val="004C7C57"/>
    <w:rsid w:val="004D626A"/>
    <w:rsid w:val="004E092C"/>
    <w:rsid w:val="004E4786"/>
    <w:rsid w:val="004E7D56"/>
    <w:rsid w:val="004F20D8"/>
    <w:rsid w:val="004F2C28"/>
    <w:rsid w:val="00503F70"/>
    <w:rsid w:val="00510742"/>
    <w:rsid w:val="005117AD"/>
    <w:rsid w:val="005174E8"/>
    <w:rsid w:val="005313E8"/>
    <w:rsid w:val="005368BD"/>
    <w:rsid w:val="00541BF5"/>
    <w:rsid w:val="00552BBC"/>
    <w:rsid w:val="005635FA"/>
    <w:rsid w:val="00564033"/>
    <w:rsid w:val="0056403C"/>
    <w:rsid w:val="00575E8C"/>
    <w:rsid w:val="005865E5"/>
    <w:rsid w:val="00590039"/>
    <w:rsid w:val="00593EE7"/>
    <w:rsid w:val="005A0B85"/>
    <w:rsid w:val="005B75F8"/>
    <w:rsid w:val="005C470D"/>
    <w:rsid w:val="005D362A"/>
    <w:rsid w:val="005D4FC0"/>
    <w:rsid w:val="005E0464"/>
    <w:rsid w:val="005E70D0"/>
    <w:rsid w:val="005F2F6D"/>
    <w:rsid w:val="005F7DD9"/>
    <w:rsid w:val="00600B2F"/>
    <w:rsid w:val="00601CE8"/>
    <w:rsid w:val="00603DB3"/>
    <w:rsid w:val="00603FEB"/>
    <w:rsid w:val="0060535D"/>
    <w:rsid w:val="00607C00"/>
    <w:rsid w:val="00613E80"/>
    <w:rsid w:val="00631FA6"/>
    <w:rsid w:val="006507B5"/>
    <w:rsid w:val="00653367"/>
    <w:rsid w:val="00660BA2"/>
    <w:rsid w:val="00662A2E"/>
    <w:rsid w:val="00667720"/>
    <w:rsid w:val="006808AB"/>
    <w:rsid w:val="00680D97"/>
    <w:rsid w:val="00691D6F"/>
    <w:rsid w:val="0069434F"/>
    <w:rsid w:val="00694695"/>
    <w:rsid w:val="006B4E87"/>
    <w:rsid w:val="006D5356"/>
    <w:rsid w:val="006D6C07"/>
    <w:rsid w:val="006E35B2"/>
    <w:rsid w:val="006E78BE"/>
    <w:rsid w:val="006F2687"/>
    <w:rsid w:val="006F2990"/>
    <w:rsid w:val="00713D2B"/>
    <w:rsid w:val="007404E9"/>
    <w:rsid w:val="00746BAA"/>
    <w:rsid w:val="00767A54"/>
    <w:rsid w:val="00770FED"/>
    <w:rsid w:val="00771C79"/>
    <w:rsid w:val="00775939"/>
    <w:rsid w:val="00785B7E"/>
    <w:rsid w:val="00794551"/>
    <w:rsid w:val="007A5AB3"/>
    <w:rsid w:val="007B4B43"/>
    <w:rsid w:val="007C18D6"/>
    <w:rsid w:val="007C29DD"/>
    <w:rsid w:val="007C3643"/>
    <w:rsid w:val="007D0F14"/>
    <w:rsid w:val="007D4990"/>
    <w:rsid w:val="007D5A14"/>
    <w:rsid w:val="007D699B"/>
    <w:rsid w:val="007E1CF2"/>
    <w:rsid w:val="007E5638"/>
    <w:rsid w:val="007F2BA5"/>
    <w:rsid w:val="007F3E88"/>
    <w:rsid w:val="007F5004"/>
    <w:rsid w:val="007F53B7"/>
    <w:rsid w:val="007F77E6"/>
    <w:rsid w:val="00812C92"/>
    <w:rsid w:val="00816037"/>
    <w:rsid w:val="00816F21"/>
    <w:rsid w:val="008355F8"/>
    <w:rsid w:val="008509B9"/>
    <w:rsid w:val="008539FD"/>
    <w:rsid w:val="008604FE"/>
    <w:rsid w:val="008720DC"/>
    <w:rsid w:val="00883E2A"/>
    <w:rsid w:val="008858E5"/>
    <w:rsid w:val="00890406"/>
    <w:rsid w:val="00891CD5"/>
    <w:rsid w:val="008A5942"/>
    <w:rsid w:val="008B3E66"/>
    <w:rsid w:val="008B411F"/>
    <w:rsid w:val="008B6FC0"/>
    <w:rsid w:val="008B7E79"/>
    <w:rsid w:val="008C1948"/>
    <w:rsid w:val="008C6E02"/>
    <w:rsid w:val="008D1F48"/>
    <w:rsid w:val="008D26FB"/>
    <w:rsid w:val="008E783E"/>
    <w:rsid w:val="008F0BE8"/>
    <w:rsid w:val="009061BA"/>
    <w:rsid w:val="00922FE4"/>
    <w:rsid w:val="00930076"/>
    <w:rsid w:val="009366F0"/>
    <w:rsid w:val="00943EA2"/>
    <w:rsid w:val="009445AA"/>
    <w:rsid w:val="009472EF"/>
    <w:rsid w:val="009548DB"/>
    <w:rsid w:val="00954CD4"/>
    <w:rsid w:val="00957D22"/>
    <w:rsid w:val="00964584"/>
    <w:rsid w:val="0096497A"/>
    <w:rsid w:val="009718C1"/>
    <w:rsid w:val="00972387"/>
    <w:rsid w:val="009723C5"/>
    <w:rsid w:val="009747B6"/>
    <w:rsid w:val="0098079D"/>
    <w:rsid w:val="00982614"/>
    <w:rsid w:val="00994BA7"/>
    <w:rsid w:val="00996015"/>
    <w:rsid w:val="00997D5F"/>
    <w:rsid w:val="009A3278"/>
    <w:rsid w:val="009A64BA"/>
    <w:rsid w:val="009A7591"/>
    <w:rsid w:val="009A764F"/>
    <w:rsid w:val="009B0462"/>
    <w:rsid w:val="009B3B09"/>
    <w:rsid w:val="009C4050"/>
    <w:rsid w:val="009C649D"/>
    <w:rsid w:val="009D7DEF"/>
    <w:rsid w:val="009E0062"/>
    <w:rsid w:val="009F4A67"/>
    <w:rsid w:val="00A03A10"/>
    <w:rsid w:val="00A06735"/>
    <w:rsid w:val="00A071E6"/>
    <w:rsid w:val="00A1296D"/>
    <w:rsid w:val="00A2153B"/>
    <w:rsid w:val="00A27A08"/>
    <w:rsid w:val="00A30A4F"/>
    <w:rsid w:val="00A331DC"/>
    <w:rsid w:val="00A60E2E"/>
    <w:rsid w:val="00A701BC"/>
    <w:rsid w:val="00A703D6"/>
    <w:rsid w:val="00A92310"/>
    <w:rsid w:val="00A93412"/>
    <w:rsid w:val="00A9378E"/>
    <w:rsid w:val="00A9429B"/>
    <w:rsid w:val="00A95FB5"/>
    <w:rsid w:val="00A9654C"/>
    <w:rsid w:val="00A96DA8"/>
    <w:rsid w:val="00AA196A"/>
    <w:rsid w:val="00AA4D2F"/>
    <w:rsid w:val="00AA693A"/>
    <w:rsid w:val="00AC0728"/>
    <w:rsid w:val="00AC145E"/>
    <w:rsid w:val="00AC6BAA"/>
    <w:rsid w:val="00AD312A"/>
    <w:rsid w:val="00AE0A86"/>
    <w:rsid w:val="00AE633B"/>
    <w:rsid w:val="00AF12D7"/>
    <w:rsid w:val="00AF38D3"/>
    <w:rsid w:val="00B01295"/>
    <w:rsid w:val="00B24851"/>
    <w:rsid w:val="00B31C60"/>
    <w:rsid w:val="00B44220"/>
    <w:rsid w:val="00B510A3"/>
    <w:rsid w:val="00B53A6F"/>
    <w:rsid w:val="00B5538D"/>
    <w:rsid w:val="00B57D98"/>
    <w:rsid w:val="00B6030D"/>
    <w:rsid w:val="00B670CE"/>
    <w:rsid w:val="00B7277D"/>
    <w:rsid w:val="00B76A4F"/>
    <w:rsid w:val="00B84A24"/>
    <w:rsid w:val="00B858E3"/>
    <w:rsid w:val="00B95A0F"/>
    <w:rsid w:val="00BC1844"/>
    <w:rsid w:val="00BD0998"/>
    <w:rsid w:val="00BD0A81"/>
    <w:rsid w:val="00BE10FE"/>
    <w:rsid w:val="00BF714A"/>
    <w:rsid w:val="00C0334F"/>
    <w:rsid w:val="00C122B5"/>
    <w:rsid w:val="00C1766C"/>
    <w:rsid w:val="00C22302"/>
    <w:rsid w:val="00C366E6"/>
    <w:rsid w:val="00C50B3C"/>
    <w:rsid w:val="00C51DB9"/>
    <w:rsid w:val="00C531AB"/>
    <w:rsid w:val="00C5403B"/>
    <w:rsid w:val="00C54C50"/>
    <w:rsid w:val="00C57EF7"/>
    <w:rsid w:val="00C62950"/>
    <w:rsid w:val="00C66B43"/>
    <w:rsid w:val="00C7263D"/>
    <w:rsid w:val="00C73172"/>
    <w:rsid w:val="00C7410A"/>
    <w:rsid w:val="00C840B5"/>
    <w:rsid w:val="00C857BC"/>
    <w:rsid w:val="00C9125D"/>
    <w:rsid w:val="00C91D78"/>
    <w:rsid w:val="00C960FD"/>
    <w:rsid w:val="00C97043"/>
    <w:rsid w:val="00CA1740"/>
    <w:rsid w:val="00CA41CA"/>
    <w:rsid w:val="00CA4D54"/>
    <w:rsid w:val="00CB41C0"/>
    <w:rsid w:val="00CB732E"/>
    <w:rsid w:val="00CC1140"/>
    <w:rsid w:val="00CC7EE0"/>
    <w:rsid w:val="00CD313C"/>
    <w:rsid w:val="00CD6F10"/>
    <w:rsid w:val="00CE033E"/>
    <w:rsid w:val="00CF1922"/>
    <w:rsid w:val="00CF2FF8"/>
    <w:rsid w:val="00D00810"/>
    <w:rsid w:val="00D04BC0"/>
    <w:rsid w:val="00D06229"/>
    <w:rsid w:val="00D21531"/>
    <w:rsid w:val="00D26A42"/>
    <w:rsid w:val="00D30C23"/>
    <w:rsid w:val="00D401FF"/>
    <w:rsid w:val="00D51830"/>
    <w:rsid w:val="00D617D9"/>
    <w:rsid w:val="00D6215B"/>
    <w:rsid w:val="00D71AB0"/>
    <w:rsid w:val="00D7311C"/>
    <w:rsid w:val="00D75996"/>
    <w:rsid w:val="00D951D9"/>
    <w:rsid w:val="00DA6944"/>
    <w:rsid w:val="00DB70B8"/>
    <w:rsid w:val="00DC37DF"/>
    <w:rsid w:val="00DC47CC"/>
    <w:rsid w:val="00DC4C2E"/>
    <w:rsid w:val="00DD579D"/>
    <w:rsid w:val="00DE39D7"/>
    <w:rsid w:val="00DE4F56"/>
    <w:rsid w:val="00E03D99"/>
    <w:rsid w:val="00E13487"/>
    <w:rsid w:val="00E137CF"/>
    <w:rsid w:val="00E20B52"/>
    <w:rsid w:val="00E20C86"/>
    <w:rsid w:val="00E20CCD"/>
    <w:rsid w:val="00E22570"/>
    <w:rsid w:val="00E23557"/>
    <w:rsid w:val="00E24AC7"/>
    <w:rsid w:val="00E27900"/>
    <w:rsid w:val="00E30FC4"/>
    <w:rsid w:val="00E3250A"/>
    <w:rsid w:val="00E3548C"/>
    <w:rsid w:val="00E362BD"/>
    <w:rsid w:val="00E41F26"/>
    <w:rsid w:val="00E44E10"/>
    <w:rsid w:val="00E46195"/>
    <w:rsid w:val="00E466DD"/>
    <w:rsid w:val="00E54EF0"/>
    <w:rsid w:val="00E60653"/>
    <w:rsid w:val="00E72DAF"/>
    <w:rsid w:val="00E84255"/>
    <w:rsid w:val="00E8441A"/>
    <w:rsid w:val="00E853F1"/>
    <w:rsid w:val="00E93EB8"/>
    <w:rsid w:val="00E955D4"/>
    <w:rsid w:val="00E961D2"/>
    <w:rsid w:val="00E96709"/>
    <w:rsid w:val="00EB3C3E"/>
    <w:rsid w:val="00EB49D6"/>
    <w:rsid w:val="00EB764D"/>
    <w:rsid w:val="00EC54EF"/>
    <w:rsid w:val="00ED0F2B"/>
    <w:rsid w:val="00ED32AA"/>
    <w:rsid w:val="00ED4126"/>
    <w:rsid w:val="00EE1593"/>
    <w:rsid w:val="00EE1786"/>
    <w:rsid w:val="00EF3151"/>
    <w:rsid w:val="00EF31A2"/>
    <w:rsid w:val="00EF6591"/>
    <w:rsid w:val="00F01A41"/>
    <w:rsid w:val="00F034E0"/>
    <w:rsid w:val="00F049D6"/>
    <w:rsid w:val="00F10D64"/>
    <w:rsid w:val="00F1339C"/>
    <w:rsid w:val="00F139AC"/>
    <w:rsid w:val="00F13BDE"/>
    <w:rsid w:val="00F244B0"/>
    <w:rsid w:val="00F26D28"/>
    <w:rsid w:val="00F303E4"/>
    <w:rsid w:val="00F37574"/>
    <w:rsid w:val="00F550A6"/>
    <w:rsid w:val="00F57EA1"/>
    <w:rsid w:val="00F628EE"/>
    <w:rsid w:val="00F71221"/>
    <w:rsid w:val="00F75FA4"/>
    <w:rsid w:val="00F77385"/>
    <w:rsid w:val="00F800F4"/>
    <w:rsid w:val="00F81D85"/>
    <w:rsid w:val="00F9154F"/>
    <w:rsid w:val="00F9731A"/>
    <w:rsid w:val="00FA14F4"/>
    <w:rsid w:val="00FA33DA"/>
    <w:rsid w:val="00FB3486"/>
    <w:rsid w:val="00FB4260"/>
    <w:rsid w:val="00FB636D"/>
    <w:rsid w:val="00FC1F4C"/>
    <w:rsid w:val="00FC293F"/>
    <w:rsid w:val="00FC37FA"/>
    <w:rsid w:val="00FC47FF"/>
    <w:rsid w:val="00FC5032"/>
    <w:rsid w:val="00FC7B0C"/>
    <w:rsid w:val="00FE18C3"/>
    <w:rsid w:val="00FF1B8E"/>
    <w:rsid w:val="00FF3CE0"/>
    <w:rsid w:val="00FF466A"/>
    <w:rsid w:val="00FF4DB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69F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hAnsi="Calibri" w:cs="Calibri"/>
      <w:sz w:val="22"/>
      <w:szCs w:val="22"/>
      <w:lang w:eastAsia="ar-SA"/>
    </w:rPr>
  </w:style>
  <w:style w:type="paragraph" w:styleId="Nagwek1">
    <w:name w:val="heading 1"/>
    <w:next w:val="Tekstpodstawowy"/>
    <w:qFormat/>
    <w:pPr>
      <w:keepNext/>
      <w:widowControl w:val="0"/>
      <w:numPr>
        <w:numId w:val="1"/>
      </w:numPr>
      <w:suppressAutoHyphens/>
      <w:spacing w:before="240" w:after="60"/>
      <w:outlineLvl w:val="0"/>
    </w:pPr>
    <w:rPr>
      <w:rFonts w:ascii="Arial" w:hAnsi="Arial" w:cs="Arial"/>
      <w:b/>
      <w:bCs/>
      <w:sz w:val="32"/>
      <w:szCs w:val="32"/>
      <w:lang w:eastAsia="ar-SA"/>
    </w:rPr>
  </w:style>
  <w:style w:type="paragraph" w:styleId="Nagwek2">
    <w:name w:val="heading 2"/>
    <w:next w:val="Tekstpodstawowy"/>
    <w:qFormat/>
    <w:pPr>
      <w:keepNext/>
      <w:widowControl w:val="0"/>
      <w:numPr>
        <w:ilvl w:val="1"/>
        <w:numId w:val="1"/>
      </w:numPr>
      <w:suppressAutoHyphens/>
      <w:spacing w:line="360" w:lineRule="auto"/>
      <w:outlineLvl w:val="1"/>
    </w:pPr>
    <w:rPr>
      <w:b/>
      <w:lang w:eastAsia="ar-SA"/>
    </w:rPr>
  </w:style>
  <w:style w:type="paragraph" w:styleId="Nagwek3">
    <w:name w:val="heading 3"/>
    <w:next w:val="Tekstpodstawowy"/>
    <w:qFormat/>
    <w:pPr>
      <w:keepNext/>
      <w:widowControl w:val="0"/>
      <w:numPr>
        <w:ilvl w:val="2"/>
        <w:numId w:val="1"/>
      </w:numPr>
      <w:shd w:val="clear" w:color="auto" w:fill="FFFFFF"/>
      <w:suppressAutoHyphens/>
      <w:jc w:val="both"/>
      <w:outlineLvl w:val="2"/>
    </w:pPr>
    <w:rPr>
      <w:b/>
      <w:color w:val="000000"/>
      <w:lang w:eastAsia="ar-SA"/>
    </w:rPr>
  </w:style>
  <w:style w:type="paragraph" w:styleId="Nagwek4">
    <w:name w:val="heading 4"/>
    <w:next w:val="Tekstpodstawowy"/>
    <w:qFormat/>
    <w:pPr>
      <w:keepNext/>
      <w:widowControl w:val="0"/>
      <w:numPr>
        <w:ilvl w:val="3"/>
        <w:numId w:val="1"/>
      </w:numPr>
      <w:suppressAutoHyphens/>
      <w:jc w:val="both"/>
      <w:outlineLvl w:val="3"/>
    </w:pPr>
    <w:rPr>
      <w:b/>
      <w:lang w:eastAsia="ar-SA"/>
    </w:rPr>
  </w:style>
  <w:style w:type="paragraph" w:styleId="Nagwek9">
    <w:name w:val="heading 9"/>
    <w:next w:val="Tekstpodstawowy"/>
    <w:qFormat/>
    <w:pPr>
      <w:widowControl w:val="0"/>
      <w:numPr>
        <w:ilvl w:val="8"/>
        <w:numId w:val="1"/>
      </w:numPr>
      <w:suppressAutoHyphens/>
      <w:spacing w:before="240" w:after="60"/>
      <w:outlineLvl w:val="8"/>
    </w:pPr>
    <w:rPr>
      <w:rFonts w:ascii="Arial" w:hAnsi="Arial"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
      <w:bCs w:val="0"/>
      <w:color w:val="00000A"/>
      <w:sz w:val="22"/>
      <w:szCs w:val="22"/>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Calibri" w:hAnsi="Calibri" w:cs="Calibri"/>
      <w:sz w:val="22"/>
      <w:szCs w:val="22"/>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sz w:val="22"/>
      <w:szCs w:val="22"/>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b/>
      <w:i w:val="0"/>
      <w:sz w:val="22"/>
      <w:szCs w:val="22"/>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hAnsi="Calibri" w:cs="Calibri"/>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Calibri"/>
      <w:b/>
      <w:bCs w:val="0"/>
      <w:color w:val="00000A"/>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Calibri" w:hAnsi="Calibri" w:cs="Calibri"/>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libri" w:hAnsi="Calibri" w:cs="Calibri"/>
      <w:b/>
      <w:sz w:val="22"/>
      <w:szCs w:val="22"/>
    </w:rPr>
  </w:style>
  <w:style w:type="character" w:customStyle="1" w:styleId="WW8Num9z1">
    <w:name w:val="WW8Num9z1"/>
    <w:rPr>
      <w:rFonts w:ascii="Calibri" w:hAnsi="Calibri" w:cs="Calibri"/>
      <w:b w:val="0"/>
      <w:sz w:val="22"/>
      <w:szCs w:val="22"/>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hAnsi="Calibri" w:cs="Calibri"/>
      <w:b/>
      <w:sz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hAnsi="Calibri" w:cs="Calibr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b w:val="0"/>
      <w:sz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hAnsi="Calibri" w:cs="Calibri"/>
      <w:b/>
      <w:bCs w:val="0"/>
      <w:color w:val="00000A"/>
      <w:sz w:val="22"/>
      <w:szCs w:val="22"/>
    </w:rPr>
  </w:style>
  <w:style w:type="character" w:customStyle="1" w:styleId="WW8Num14z1">
    <w:name w:val="WW8Num14z1"/>
    <w:rPr>
      <w:rFonts w:ascii="Calibri" w:hAnsi="Calibri" w:cs="Calibri"/>
      <w:b w:val="0"/>
      <w:bCs w:val="0"/>
      <w:color w:val="00000A"/>
      <w:sz w:val="22"/>
      <w:szCs w:val="22"/>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Calibri" w:hAnsi="Calibri" w:cs="Calibri"/>
      <w:b/>
      <w:sz w:val="22"/>
      <w:szCs w:val="2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libri" w:hAnsi="Calibri" w:cs="Calibri"/>
      <w:b w:val="0"/>
      <w:color w:val="00000A"/>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libri" w:hAnsi="Calibri" w:cs="Calibri"/>
      <w:color w:val="000000"/>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alibri"/>
      <w:sz w:val="22"/>
      <w:szCs w:val="22"/>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sz w:val="22"/>
      <w:szCs w:val="22"/>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0">
    <w:name w:val="WW8Num20z0"/>
    <w:rPr>
      <w:rFonts w:ascii="Calibri" w:hAnsi="Calibri" w:cs="Calibri"/>
      <w:b w:val="0"/>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hAnsi="Calibri" w:cs="Calibri"/>
      <w:sz w:val="22"/>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hAnsi="Calibri" w:cs="Calibri"/>
      <w:b/>
      <w:sz w:val="22"/>
      <w:szCs w:val="22"/>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cs="Calibri"/>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hAnsi="Calibri" w:cs="Calibri"/>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hAnsi="Calibri"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Calibri" w:hAnsi="Calibri" w:cs="Calibri"/>
      <w:sz w:val="22"/>
      <w:szCs w:val="22"/>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Calibri" w:hAnsi="Calibri" w:cs="Calibri"/>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b w:val="0"/>
      <w:bCs w:val="0"/>
      <w:color w:val="00000A"/>
      <w:sz w:val="22"/>
      <w:szCs w:val="22"/>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Calibri" w:hAnsi="Calibri" w:cs="Calibri"/>
      <w:sz w:val="22"/>
      <w:szCs w:val="22"/>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hAnsi="Calibri" w:cs="Calibri"/>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Calibri" w:hAnsi="Calibri" w:cs="Calibri"/>
      <w:b w:val="0"/>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rPr>
      <w:rFonts w:ascii="Calibri" w:hAnsi="Calibri" w:cs="Calibri"/>
      <w:b/>
      <w:sz w:val="22"/>
      <w:szCs w:val="22"/>
    </w:rPr>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Calibri" w:hAnsi="Calibri" w:cs="Calibri"/>
      <w:sz w:val="22"/>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rFonts w:ascii="Calibri" w:hAnsi="Calibri" w:cs="Calibri"/>
      <w:b w:val="0"/>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libri" w:hAnsi="Calibri" w:cs="Calibri"/>
      <w:b w:val="0"/>
      <w:sz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val="0"/>
      <w:color w:val="00000A"/>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b/>
      <w:bCs/>
      <w:sz w:val="22"/>
      <w:szCs w:val="22"/>
    </w:rPr>
  </w:style>
  <w:style w:type="character" w:customStyle="1" w:styleId="WW8Num39z1">
    <w:name w:val="WW8Num39z1"/>
    <w:rPr>
      <w:rFonts w:ascii="Courier New" w:hAnsi="Courier New" w:cs="Courier New"/>
    </w:rPr>
  </w:style>
  <w:style w:type="character" w:customStyle="1" w:styleId="WW8Num39z3">
    <w:name w:val="WW8Num39z3"/>
    <w:rPr>
      <w:rFonts w:ascii="Symbol" w:hAnsi="Symbol" w:cs="Symbol"/>
    </w:rPr>
  </w:style>
  <w:style w:type="character" w:customStyle="1" w:styleId="WW8Num40z0">
    <w:name w:val="WW8Num40z0"/>
    <w:rPr>
      <w:rFonts w:ascii="Symbol" w:hAnsi="Symbol" w:cs="Symbol"/>
      <w:b/>
      <w:bCs w:val="0"/>
      <w:color w:val="00000A"/>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Calibri" w:hAnsi="Calibri" w:cs="Calibri"/>
      <w:sz w:val="22"/>
      <w:szCs w:val="22"/>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Calibri" w:hAnsi="Calibri" w:cs="Calibri"/>
      <w:b w:val="0"/>
      <w:bCs/>
      <w:sz w:val="22"/>
      <w:szCs w:val="22"/>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rPr>
      <w:rFonts w:ascii="Calibri" w:hAnsi="Calibri" w:cs="Calibri"/>
      <w:sz w:val="22"/>
      <w:szCs w:val="22"/>
    </w:rPr>
  </w:style>
  <w:style w:type="character" w:customStyle="1" w:styleId="WW8Num43z7">
    <w:name w:val="WW8Num43z7"/>
  </w:style>
  <w:style w:type="character" w:customStyle="1" w:styleId="WW8Num43z8">
    <w:name w:val="WW8Num43z8"/>
  </w:style>
  <w:style w:type="character" w:customStyle="1" w:styleId="WW8Num44z0">
    <w:name w:val="WW8Num44z0"/>
    <w:rPr>
      <w:rFonts w:ascii="Calibri" w:hAnsi="Calibri" w:cs="Calibri"/>
      <w:b w:val="0"/>
      <w:i/>
      <w:sz w:val="22"/>
      <w:szCs w:val="22"/>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Calibri" w:hAnsi="Calibri" w:cs="Calibri"/>
      <w:sz w:val="22"/>
      <w:szCs w:val="22"/>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hAnsi="Calibri" w:cs="Calibri"/>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Calibri" w:hAnsi="Calibri" w:cs="Calibri"/>
    </w:rPr>
  </w:style>
  <w:style w:type="character" w:customStyle="1" w:styleId="WW8Num48z0">
    <w:name w:val="WW8Num48z0"/>
    <w:rPr>
      <w:rFonts w:ascii="Symbol" w:hAnsi="Symbol" w:cs="Symbo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Calibri" w:hAnsi="Calibri" w:cs="Calibri"/>
      <w:b w:val="0"/>
      <w:bCs w:val="0"/>
      <w:i/>
      <w:color w:val="00000A"/>
      <w:sz w:val="22"/>
      <w:szCs w:val="22"/>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Calibri" w:hAnsi="Calibri" w:cs="Calibri"/>
      <w:sz w:val="22"/>
      <w:szCs w:val="22"/>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sz w:val="22"/>
    </w:rPr>
  </w:style>
  <w:style w:type="character" w:customStyle="1" w:styleId="WW8Num52z0">
    <w:name w:val="WW8Num52z0"/>
    <w:rPr>
      <w:rFonts w:ascii="Calibri" w:hAnsi="Calibri" w:cs="Calibri"/>
      <w:sz w:val="22"/>
      <w:szCs w:val="22"/>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Calibri" w:hAnsi="Calibri" w:cs="Calibri"/>
      <w:b/>
      <w:sz w:val="22"/>
      <w:szCs w:val="22"/>
      <w:u w:val="none"/>
    </w:rPr>
  </w:style>
  <w:style w:type="character" w:customStyle="1" w:styleId="WW8Num54z0">
    <w:name w:val="WW8Num54z0"/>
    <w:rPr>
      <w:rFonts w:ascii="Calibri" w:hAnsi="Calibri" w:cs="Calibri"/>
      <w:b/>
      <w:sz w:val="22"/>
      <w:szCs w:val="22"/>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Calibri" w:hAnsi="Calibri" w:cs="Calibri"/>
      <w:b/>
      <w:color w:val="00000A"/>
      <w:sz w:val="22"/>
      <w:szCs w:val="22"/>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9z2">
    <w:name w:val="WW8Num19z2"/>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Domylnaczcionkaakapitu11">
    <w:name w:val="Domyślna czcionka akapitu11"/>
  </w:style>
  <w:style w:type="character" w:customStyle="1" w:styleId="WW8Num39z2">
    <w:name w:val="WW8Num39z2"/>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styleId="Hipercze">
    <w:name w:val="Hyperlink"/>
    <w:rPr>
      <w:color w:val="0000FF"/>
      <w:u w:val="single"/>
    </w:rPr>
  </w:style>
  <w:style w:type="character" w:customStyle="1" w:styleId="Numerstrony1">
    <w:name w:val="Numer strony1"/>
    <w:basedOn w:val="Domylnaczcionkaakapitu11"/>
  </w:style>
  <w:style w:type="character" w:customStyle="1" w:styleId="UyteHipercze1">
    <w:name w:val="UżyteHiperłącze1"/>
    <w:rPr>
      <w:color w:val="800080"/>
      <w:u w:val="single"/>
    </w:rPr>
  </w:style>
  <w:style w:type="character" w:customStyle="1" w:styleId="apple-style-span">
    <w:name w:val="apple-style-span"/>
    <w:rPr>
      <w:rFonts w:cs="Times New Roman"/>
    </w:rPr>
  </w:style>
  <w:style w:type="character" w:customStyle="1" w:styleId="Nagwek9Znak">
    <w:name w:val="Nagłówek 9 Znak"/>
    <w:rPr>
      <w:rFonts w:ascii="Arial" w:hAnsi="Arial" w:cs="Arial"/>
      <w:sz w:val="22"/>
      <w:szCs w:val="22"/>
    </w:rPr>
  </w:style>
  <w:style w:type="character" w:customStyle="1" w:styleId="StopkaZnak">
    <w:name w:val="Stopka Znak"/>
    <w:uiPriority w:val="99"/>
    <w:rPr>
      <w:rFonts w:ascii="Arial" w:hAnsi="Arial" w:cs="Arial"/>
      <w:sz w:val="24"/>
    </w:rPr>
  </w:style>
  <w:style w:type="character" w:customStyle="1" w:styleId="TekstpodstawowywcityZnak">
    <w:name w:val="Tekst podstawowy wcięty Znak"/>
    <w:rPr>
      <w:sz w:val="24"/>
      <w:szCs w:val="24"/>
    </w:rPr>
  </w:style>
  <w:style w:type="character" w:customStyle="1" w:styleId="text21">
    <w:name w:val="text21"/>
    <w:rPr>
      <w:rFonts w:ascii="Verdana" w:hAnsi="Verdana" w:cs="Verdana"/>
      <w:color w:val="000000"/>
      <w:sz w:val="17"/>
      <w:szCs w:val="17"/>
    </w:rPr>
  </w:style>
  <w:style w:type="character" w:customStyle="1" w:styleId="AkapitzlistZnak">
    <w:name w:val="Akapit z listą Znak"/>
    <w:aliases w:val="CW_Lista Znak"/>
    <w:link w:val="Akapitzlist"/>
    <w:uiPriority w:val="34"/>
    <w:rPr>
      <w:sz w:val="24"/>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1"/>
  </w:style>
  <w:style w:type="character" w:customStyle="1" w:styleId="TematkomentarzaZnak">
    <w:name w:val="Temat komentarza Znak"/>
    <w:rPr>
      <w:b/>
      <w:bCs/>
    </w:rPr>
  </w:style>
  <w:style w:type="character" w:customStyle="1" w:styleId="TekstdymkaZnak">
    <w:name w:val="Tekst dymka Znak"/>
    <w:rPr>
      <w:rFonts w:ascii="Tahoma" w:hAnsi="Tahoma" w:cs="Tahoma"/>
      <w:sz w:val="16"/>
      <w:szCs w:val="16"/>
    </w:rPr>
  </w:style>
  <w:style w:type="character" w:customStyle="1" w:styleId="NagwekZnak">
    <w:name w:val="Nagłówek Znak"/>
    <w:uiPriority w:val="99"/>
    <w:rPr>
      <w:sz w:val="24"/>
      <w:szCs w:val="24"/>
    </w:rPr>
  </w:style>
  <w:style w:type="character" w:customStyle="1" w:styleId="9StyldonagwkaZnak">
    <w:name w:val="9 Styl do nagłówka Znak"/>
    <w:rPr>
      <w:rFonts w:ascii="Arial" w:eastAsia="Calibri" w:hAnsi="Arial" w:cs="Arial"/>
      <w:sz w:val="16"/>
      <w:szCs w:val="16"/>
      <w:lang w:val="pl-PL" w:eastAsia="ar-SA" w:bidi="ar-SA"/>
    </w:rPr>
  </w:style>
  <w:style w:type="character" w:customStyle="1" w:styleId="Nagwek1Znak">
    <w:name w:val="Nagłówek 1 Znak"/>
    <w:rPr>
      <w:rFonts w:ascii="Arial" w:hAnsi="Arial" w:cs="Arial"/>
      <w:b/>
      <w:bCs/>
      <w:sz w:val="32"/>
      <w:szCs w:val="32"/>
      <w:lang w:val="pl-PL" w:eastAsia="ar-SA" w:bidi="ar-SA"/>
    </w:rPr>
  </w:style>
  <w:style w:type="character" w:customStyle="1" w:styleId="highlight">
    <w:name w:val="highlight"/>
    <w:basedOn w:val="Domylnaczcionkaakapitu11"/>
  </w:style>
  <w:style w:type="character" w:customStyle="1" w:styleId="TekstpodstawowyZnak">
    <w:name w:val="Tekst podstawowy Znak"/>
    <w:rPr>
      <w:sz w:val="24"/>
      <w:szCs w:val="24"/>
    </w:rPr>
  </w:style>
  <w:style w:type="character" w:customStyle="1" w:styleId="apple-converted-space">
    <w:name w:val="apple-converted-space"/>
    <w:basedOn w:val="Domylnaczcionkaakapitu11"/>
  </w:style>
  <w:style w:type="character" w:customStyle="1" w:styleId="Tekstpodstawowy3Znak">
    <w:name w:val="Tekst podstawowy 3 Znak"/>
    <w:rPr>
      <w:sz w:val="16"/>
      <w:szCs w:val="16"/>
    </w:rPr>
  </w:style>
  <w:style w:type="character" w:customStyle="1" w:styleId="ListLabel1">
    <w:name w:val="ListLabel 1"/>
    <w:rPr>
      <w:rFonts w:ascii="Arial" w:hAnsi="Arial" w:cs="Arial"/>
      <w:b/>
      <w:color w:val="00000A"/>
      <w:sz w:val="22"/>
    </w:rPr>
  </w:style>
  <w:style w:type="character" w:customStyle="1" w:styleId="ListLabel2">
    <w:name w:val="ListLabel 2"/>
    <w:rPr>
      <w:rFonts w:ascii="Arial" w:hAnsi="Arial" w:cs="Arial"/>
      <w:sz w:val="22"/>
      <w:szCs w:val="20"/>
    </w:rPr>
  </w:style>
  <w:style w:type="character" w:customStyle="1" w:styleId="ListLabel3">
    <w:name w:val="ListLabel 3"/>
    <w:rPr>
      <w:rFonts w:cs="Courier New"/>
    </w:rPr>
  </w:style>
  <w:style w:type="character" w:customStyle="1" w:styleId="ListLabel4">
    <w:name w:val="ListLabel 4"/>
    <w:rPr>
      <w:rFonts w:ascii="Arial" w:hAnsi="Arial" w:cs="Arial"/>
      <w:b/>
      <w:sz w:val="22"/>
    </w:rPr>
  </w:style>
  <w:style w:type="character" w:customStyle="1" w:styleId="ListLabel5">
    <w:name w:val="ListLabel 5"/>
    <w:rPr>
      <w:rFonts w:ascii="Arial" w:hAnsi="Arial" w:cs="Arial"/>
      <w:b/>
      <w:color w:val="00000A"/>
      <w:sz w:val="22"/>
    </w:rPr>
  </w:style>
  <w:style w:type="character" w:customStyle="1" w:styleId="ListLabel6">
    <w:name w:val="ListLabel 6"/>
    <w:rPr>
      <w:rFonts w:ascii="Arial" w:hAnsi="Arial" w:cs="Arial"/>
      <w:b w:val="0"/>
      <w:sz w:val="22"/>
    </w:rPr>
  </w:style>
  <w:style w:type="character" w:customStyle="1" w:styleId="ListLabel7">
    <w:name w:val="ListLabel 7"/>
    <w:rPr>
      <w:b w:val="0"/>
      <w:i w:val="0"/>
    </w:rPr>
  </w:style>
  <w:style w:type="character" w:customStyle="1" w:styleId="ListLabel8">
    <w:name w:val="ListLabel 8"/>
    <w:rPr>
      <w:rFonts w:ascii="Arial" w:hAnsi="Arial" w:cs="Arial"/>
      <w:b/>
      <w:i w:val="0"/>
      <w:color w:val="00000A"/>
      <w:sz w:val="22"/>
    </w:rPr>
  </w:style>
  <w:style w:type="character" w:customStyle="1" w:styleId="ListLabel9">
    <w:name w:val="ListLabel 9"/>
    <w:rPr>
      <w:rFonts w:ascii="Arial" w:hAnsi="Arial" w:cs="Arial"/>
      <w:sz w:val="22"/>
    </w:rPr>
  </w:style>
  <w:style w:type="character" w:customStyle="1" w:styleId="ListLabel10">
    <w:name w:val="ListLabel 10"/>
    <w:rPr>
      <w:b w:val="0"/>
      <w:color w:val="00000A"/>
      <w:sz w:val="20"/>
      <w:szCs w:val="20"/>
    </w:rPr>
  </w:style>
  <w:style w:type="character" w:customStyle="1" w:styleId="ListLabel11">
    <w:name w:val="ListLabel 11"/>
    <w:rPr>
      <w:rFonts w:ascii="Arial" w:hAnsi="Arial" w:cs="Arial"/>
      <w:b/>
      <w:sz w:val="22"/>
    </w:rPr>
  </w:style>
  <w:style w:type="character" w:customStyle="1" w:styleId="ListLabel12">
    <w:name w:val="ListLabel 12"/>
    <w:rPr>
      <w:rFonts w:cs="Times New Roman"/>
    </w:rPr>
  </w:style>
  <w:style w:type="character" w:customStyle="1" w:styleId="ListLabel13">
    <w:name w:val="ListLabel 13"/>
    <w:rPr>
      <w:rFonts w:cs="Times New Roman"/>
      <w:b w:val="0"/>
    </w:rPr>
  </w:style>
  <w:style w:type="character" w:customStyle="1" w:styleId="ListLabel14">
    <w:name w:val="ListLabel 14"/>
    <w:rPr>
      <w:rFonts w:ascii="Arial" w:hAnsi="Arial" w:cs="Times New Roman"/>
      <w:b/>
      <w:color w:val="00000A"/>
      <w:sz w:val="22"/>
    </w:rPr>
  </w:style>
  <w:style w:type="character" w:customStyle="1" w:styleId="ListLabel15">
    <w:name w:val="ListLabel 15"/>
    <w:rPr>
      <w:rFonts w:cs="Times New Roman"/>
      <w:b w:val="0"/>
      <w:i w:val="0"/>
    </w:rPr>
  </w:style>
  <w:style w:type="character" w:customStyle="1" w:styleId="ListLabel16">
    <w:name w:val="ListLabel 16"/>
    <w:rPr>
      <w:rFonts w:ascii="Arial" w:hAnsi="Arial" w:cs="Arial"/>
      <w:b w:val="0"/>
      <w:bCs w:val="0"/>
      <w:color w:val="00000A"/>
      <w:sz w:val="22"/>
    </w:rPr>
  </w:style>
  <w:style w:type="character" w:customStyle="1" w:styleId="ListLabel17">
    <w:name w:val="ListLabel 17"/>
    <w:rPr>
      <w:rFonts w:ascii="Arial" w:hAnsi="Arial" w:cs="Symbol"/>
      <w:sz w:val="22"/>
    </w:rPr>
  </w:style>
  <w:style w:type="character" w:customStyle="1" w:styleId="ListLabel18">
    <w:name w:val="ListLabel 18"/>
    <w:rPr>
      <w:rFonts w:cs="Courier New"/>
    </w:rPr>
  </w:style>
  <w:style w:type="character" w:customStyle="1" w:styleId="ListLabel19">
    <w:name w:val="ListLabel 19"/>
    <w:rPr>
      <w:rFonts w:cs="Wingdings"/>
    </w:rPr>
  </w:style>
  <w:style w:type="character" w:customStyle="1" w:styleId="ListLabel20">
    <w:name w:val="ListLabel 20"/>
    <w:rPr>
      <w:rFonts w:ascii="Arial" w:hAnsi="Arial" w:cs="Arial"/>
      <w:b/>
      <w:sz w:val="22"/>
    </w:rPr>
  </w:style>
  <w:style w:type="character" w:customStyle="1" w:styleId="ListLabel21">
    <w:name w:val="ListLabel 21"/>
    <w:rPr>
      <w:rFonts w:ascii="Arial" w:hAnsi="Arial" w:cs="Arial"/>
      <w:b w:val="0"/>
      <w:sz w:val="22"/>
    </w:rPr>
  </w:style>
  <w:style w:type="character" w:customStyle="1" w:styleId="ListLabel22">
    <w:name w:val="ListLabel 22"/>
    <w:rPr>
      <w:b w:val="0"/>
      <w:i w:val="0"/>
    </w:rPr>
  </w:style>
  <w:style w:type="character" w:customStyle="1" w:styleId="ListLabel23">
    <w:name w:val="ListLabel 23"/>
    <w:rPr>
      <w:rFonts w:ascii="Arial" w:hAnsi="Arial" w:cs="Arial"/>
      <w:b/>
      <w:i w:val="0"/>
      <w:color w:val="00000A"/>
      <w:sz w:val="22"/>
    </w:rPr>
  </w:style>
  <w:style w:type="character" w:customStyle="1" w:styleId="ListLabel24">
    <w:name w:val="ListLabel 24"/>
    <w:rPr>
      <w:rFonts w:ascii="Arial" w:hAnsi="Arial" w:cs="Arial"/>
      <w:sz w:val="22"/>
    </w:rPr>
  </w:style>
  <w:style w:type="character" w:customStyle="1" w:styleId="ListLabel25">
    <w:name w:val="ListLabel 25"/>
    <w:rPr>
      <w:b w:val="0"/>
      <w:color w:val="00000A"/>
      <w:sz w:val="20"/>
      <w:szCs w:val="20"/>
    </w:rPr>
  </w:style>
  <w:style w:type="character" w:customStyle="1" w:styleId="ListLabel26">
    <w:name w:val="ListLabel 26"/>
    <w:rPr>
      <w:rFonts w:cs="Times New Roman"/>
    </w:rPr>
  </w:style>
  <w:style w:type="character" w:customStyle="1" w:styleId="ListLabel27">
    <w:name w:val="ListLabel 27"/>
    <w:rPr>
      <w:rFonts w:ascii="Arial" w:hAnsi="Arial" w:cs="Utsaah"/>
      <w:sz w:val="22"/>
    </w:rPr>
  </w:style>
  <w:style w:type="character" w:customStyle="1" w:styleId="ListLabel28">
    <w:name w:val="ListLabel 28"/>
    <w:rPr>
      <w:rFonts w:cs="Times New Roman"/>
      <w:b w:val="0"/>
    </w:rPr>
  </w:style>
  <w:style w:type="character" w:customStyle="1" w:styleId="ListLabel29">
    <w:name w:val="ListLabel 29"/>
    <w:rPr>
      <w:rFonts w:ascii="Arial" w:hAnsi="Arial" w:cs="Times New Roman"/>
      <w:b/>
      <w:color w:val="00000A"/>
      <w:sz w:val="22"/>
    </w:rPr>
  </w:style>
  <w:style w:type="character" w:customStyle="1" w:styleId="ListLabel30">
    <w:name w:val="ListLabel 30"/>
    <w:rPr>
      <w:rFonts w:ascii="Arial" w:hAnsi="Arial" w:cs="Arial"/>
      <w:sz w:val="22"/>
      <w:szCs w:val="20"/>
    </w:rPr>
  </w:style>
  <w:style w:type="character" w:customStyle="1" w:styleId="ListLabel31">
    <w:name w:val="ListLabel 31"/>
    <w:rPr>
      <w:rFonts w:cs="Symbol"/>
      <w:sz w:val="22"/>
      <w:szCs w:val="20"/>
    </w:rPr>
  </w:style>
  <w:style w:type="character" w:customStyle="1" w:styleId="Znakiwypunktowania">
    <w:name w:val="Znaki wypunktowania"/>
    <w:rPr>
      <w:rFonts w:ascii="OpenSymbol" w:eastAsia="OpenSymbol" w:hAnsi="OpenSymbol" w:cs="OpenSymbol"/>
    </w:rPr>
  </w:style>
  <w:style w:type="character" w:customStyle="1" w:styleId="TekstprzypisudolnegoZnak">
    <w:name w:val="Tekst przypisu dolnego Znak"/>
    <w:rPr>
      <w:color w:val="00000A"/>
    </w:rPr>
  </w:style>
  <w:style w:type="character" w:customStyle="1" w:styleId="Znakiprzypiswdolnych">
    <w:name w:val="Znaki przypisów dolnych"/>
    <w:rPr>
      <w:vertAlign w:val="superscript"/>
    </w:rPr>
  </w:style>
  <w:style w:type="character" w:customStyle="1" w:styleId="ListLabel32">
    <w:name w:val="ListLabel 32"/>
    <w:rPr>
      <w:rFonts w:cs="Calibri"/>
      <w:b/>
      <w:bCs w:val="0"/>
      <w:color w:val="00000A"/>
      <w:sz w:val="22"/>
    </w:rPr>
  </w:style>
  <w:style w:type="character" w:customStyle="1" w:styleId="ListLabel33">
    <w:name w:val="ListLabel 33"/>
    <w:rPr>
      <w:rFonts w:cs="Wingdings"/>
      <w:sz w:val="22"/>
    </w:rPr>
  </w:style>
  <w:style w:type="character" w:customStyle="1" w:styleId="ListLabel34">
    <w:name w:val="ListLabel 34"/>
    <w:rPr>
      <w:rFonts w:cs="Courier New"/>
    </w:rPr>
  </w:style>
  <w:style w:type="character" w:customStyle="1" w:styleId="ListLabel35">
    <w:name w:val="ListLabel 35"/>
    <w:rPr>
      <w:rFonts w:cs="Symbol"/>
      <w:sz w:val="22"/>
    </w:rPr>
  </w:style>
  <w:style w:type="character" w:customStyle="1" w:styleId="ListLabel36">
    <w:name w:val="ListLabel 36"/>
    <w:rPr>
      <w:rFonts w:cs="Calibri"/>
      <w:b/>
      <w:sz w:val="22"/>
    </w:rPr>
  </w:style>
  <w:style w:type="character" w:customStyle="1" w:styleId="ListLabel37">
    <w:name w:val="ListLabel 37"/>
    <w:rPr>
      <w:b/>
      <w:sz w:val="22"/>
      <w:szCs w:val="18"/>
    </w:rPr>
  </w:style>
  <w:style w:type="character" w:customStyle="1" w:styleId="ListLabel38">
    <w:name w:val="ListLabel 38"/>
    <w:rPr>
      <w:b/>
      <w:sz w:val="22"/>
    </w:rPr>
  </w:style>
  <w:style w:type="character" w:customStyle="1" w:styleId="ListLabel39">
    <w:name w:val="ListLabel 39"/>
    <w:rPr>
      <w:b w:val="0"/>
      <w:i w:val="0"/>
    </w:rPr>
  </w:style>
  <w:style w:type="character" w:customStyle="1" w:styleId="ListLabel40">
    <w:name w:val="ListLabel 40"/>
    <w:rPr>
      <w:rFonts w:cs="Calibri"/>
      <w:sz w:val="22"/>
    </w:rPr>
  </w:style>
  <w:style w:type="character" w:customStyle="1" w:styleId="ListLabel41">
    <w:name w:val="ListLabel 41"/>
    <w:rPr>
      <w:b w:val="0"/>
      <w:color w:val="00000A"/>
      <w:sz w:val="20"/>
      <w:szCs w:val="20"/>
    </w:rPr>
  </w:style>
  <w:style w:type="character" w:customStyle="1" w:styleId="ListLabel42">
    <w:name w:val="ListLabel 42"/>
    <w:rPr>
      <w:b w:val="0"/>
      <w:sz w:val="22"/>
    </w:rPr>
  </w:style>
  <w:style w:type="character" w:customStyle="1" w:styleId="ListLabel43">
    <w:name w:val="ListLabel 43"/>
    <w:rPr>
      <w:rFonts w:cs="Times New Roman"/>
    </w:rPr>
  </w:style>
  <w:style w:type="character" w:customStyle="1" w:styleId="ListLabel44">
    <w:name w:val="ListLabel 44"/>
    <w:rPr>
      <w:rFonts w:cs="Times New Roman"/>
      <w:b w:val="0"/>
    </w:rPr>
  </w:style>
  <w:style w:type="character" w:customStyle="1" w:styleId="ListLabel45">
    <w:name w:val="ListLabel 45"/>
    <w:rPr>
      <w:rFonts w:cs="Times New Roman"/>
      <w:b/>
      <w:color w:val="00000A"/>
      <w:sz w:val="22"/>
    </w:rPr>
  </w:style>
  <w:style w:type="character" w:customStyle="1" w:styleId="ListLabel46">
    <w:name w:val="ListLabel 46"/>
    <w:rPr>
      <w:rFonts w:cs="Arial"/>
      <w:sz w:val="22"/>
      <w:szCs w:val="22"/>
    </w:rPr>
  </w:style>
  <w:style w:type="character" w:customStyle="1" w:styleId="ListLabel47">
    <w:name w:val="ListLabel 47"/>
    <w:rPr>
      <w:rFonts w:cs="OpenSymbol"/>
    </w:rPr>
  </w:style>
  <w:style w:type="character" w:customStyle="1" w:styleId="ListLabel48">
    <w:name w:val="ListLabel 48"/>
    <w:rPr>
      <w:b/>
      <w:sz w:val="22"/>
    </w:rPr>
  </w:style>
  <w:style w:type="character" w:customStyle="1" w:styleId="ListLabel49">
    <w:name w:val="ListLabel 49"/>
    <w:rPr>
      <w:rFonts w:cs="Calibri"/>
      <w:b/>
      <w:bCs w:val="0"/>
      <w:color w:val="00000A"/>
      <w:sz w:val="22"/>
    </w:rPr>
  </w:style>
  <w:style w:type="character" w:customStyle="1" w:styleId="ListLabel50">
    <w:name w:val="ListLabel 50"/>
    <w:rPr>
      <w:rFonts w:cs="Wingdings"/>
      <w:sz w:val="22"/>
    </w:rPr>
  </w:style>
  <w:style w:type="character" w:customStyle="1" w:styleId="ListLabel51">
    <w:name w:val="ListLabel 51"/>
    <w:rPr>
      <w:rFonts w:cs="Courier New"/>
    </w:rPr>
  </w:style>
  <w:style w:type="character" w:customStyle="1" w:styleId="ListLabel52">
    <w:name w:val="ListLabel 52"/>
    <w:rPr>
      <w:rFonts w:cs="Symbol"/>
      <w:sz w:val="22"/>
    </w:rPr>
  </w:style>
  <w:style w:type="character" w:customStyle="1" w:styleId="ListLabel53">
    <w:name w:val="ListLabel 53"/>
    <w:rPr>
      <w:rFonts w:cs="Calibri"/>
      <w:b/>
      <w:sz w:val="22"/>
    </w:rPr>
  </w:style>
  <w:style w:type="character" w:customStyle="1" w:styleId="ListLabel54">
    <w:name w:val="ListLabel 54"/>
    <w:rPr>
      <w:b/>
      <w:sz w:val="22"/>
      <w:szCs w:val="18"/>
    </w:rPr>
  </w:style>
  <w:style w:type="character" w:customStyle="1" w:styleId="ListLabel55">
    <w:name w:val="ListLabel 55"/>
    <w:rPr>
      <w:b/>
      <w:sz w:val="22"/>
    </w:rPr>
  </w:style>
  <w:style w:type="character" w:customStyle="1" w:styleId="ListLabel56">
    <w:name w:val="ListLabel 56"/>
    <w:rPr>
      <w:b w:val="0"/>
      <w:i w:val="0"/>
    </w:rPr>
  </w:style>
  <w:style w:type="character" w:customStyle="1" w:styleId="ListLabel57">
    <w:name w:val="ListLabel 57"/>
    <w:rPr>
      <w:rFonts w:cs="Calibri"/>
      <w:sz w:val="22"/>
    </w:rPr>
  </w:style>
  <w:style w:type="character" w:customStyle="1" w:styleId="ListLabel58">
    <w:name w:val="ListLabel 58"/>
    <w:rPr>
      <w:b w:val="0"/>
      <w:color w:val="00000A"/>
      <w:sz w:val="20"/>
      <w:szCs w:val="20"/>
    </w:rPr>
  </w:style>
  <w:style w:type="character" w:customStyle="1" w:styleId="ListLabel59">
    <w:name w:val="ListLabel 59"/>
    <w:rPr>
      <w:b w:val="0"/>
      <w:sz w:val="22"/>
    </w:rPr>
  </w:style>
  <w:style w:type="character" w:customStyle="1" w:styleId="ListLabel60">
    <w:name w:val="ListLabel 60"/>
    <w:rPr>
      <w:rFonts w:cs="Times New Roman"/>
    </w:rPr>
  </w:style>
  <w:style w:type="character" w:customStyle="1" w:styleId="ListLabel61">
    <w:name w:val="ListLabel 61"/>
    <w:rPr>
      <w:rFonts w:cs="Symbol"/>
      <w:sz w:val="22"/>
    </w:rPr>
  </w:style>
  <w:style w:type="character" w:customStyle="1" w:styleId="ListLabel62">
    <w:name w:val="ListLabel 62"/>
    <w:rPr>
      <w:rFonts w:cs="Times New Roman"/>
      <w:b w:val="0"/>
    </w:rPr>
  </w:style>
  <w:style w:type="character" w:customStyle="1" w:styleId="ListLabel63">
    <w:name w:val="ListLabel 63"/>
    <w:rPr>
      <w:rFonts w:cs="Arial"/>
      <w:sz w:val="22"/>
      <w:szCs w:val="22"/>
    </w:rPr>
  </w:style>
  <w:style w:type="character" w:customStyle="1" w:styleId="ListLabel64">
    <w:name w:val="ListLabel 64"/>
    <w:rPr>
      <w:rFonts w:cs="OpenSymbol"/>
    </w:rPr>
  </w:style>
  <w:style w:type="character" w:customStyle="1" w:styleId="ListLabel65">
    <w:name w:val="ListLabel 65"/>
    <w:rPr>
      <w:rFonts w:cs="Wingdings"/>
    </w:rPr>
  </w:style>
  <w:style w:type="character" w:customStyle="1" w:styleId="ListLabel66">
    <w:name w:val="ListLabel 66"/>
    <w:rPr>
      <w:rFonts w:ascii="Calibri" w:hAnsi="Calibri" w:cs="Calibri"/>
      <w:b/>
      <w:bCs w:val="0"/>
      <w:color w:val="00000A"/>
      <w:sz w:val="22"/>
    </w:rPr>
  </w:style>
  <w:style w:type="character" w:customStyle="1" w:styleId="ListLabel67">
    <w:name w:val="ListLabel 67"/>
    <w:rPr>
      <w:rFonts w:ascii="Calibri" w:hAnsi="Calibri" w:cs="Wingdings"/>
      <w:sz w:val="22"/>
    </w:rPr>
  </w:style>
  <w:style w:type="character" w:customStyle="1" w:styleId="ListLabel68">
    <w:name w:val="ListLabel 68"/>
    <w:rPr>
      <w:rFonts w:cs="Courier New"/>
    </w:rPr>
  </w:style>
  <w:style w:type="character" w:customStyle="1" w:styleId="ListLabel69">
    <w:name w:val="ListLabel 69"/>
    <w:rPr>
      <w:rFonts w:ascii="Calibri" w:hAnsi="Calibri" w:cs="Symbol"/>
      <w:sz w:val="22"/>
    </w:rPr>
  </w:style>
  <w:style w:type="character" w:customStyle="1" w:styleId="ListLabel70">
    <w:name w:val="ListLabel 70"/>
    <w:rPr>
      <w:rFonts w:ascii="Calibri" w:hAnsi="Calibri" w:cs="Calibri"/>
      <w:b/>
      <w:sz w:val="22"/>
    </w:rPr>
  </w:style>
  <w:style w:type="character" w:customStyle="1" w:styleId="ListLabel71">
    <w:name w:val="ListLabel 71"/>
    <w:rPr>
      <w:rFonts w:ascii="Calibri" w:hAnsi="Calibri" w:cs="Calibri"/>
      <w:b/>
      <w:sz w:val="22"/>
      <w:szCs w:val="18"/>
    </w:rPr>
  </w:style>
  <w:style w:type="character" w:customStyle="1" w:styleId="ListLabel72">
    <w:name w:val="ListLabel 72"/>
    <w:rPr>
      <w:rFonts w:ascii="Calibri" w:hAnsi="Calibri" w:cs="Calibri"/>
      <w:b/>
      <w:sz w:val="22"/>
    </w:rPr>
  </w:style>
  <w:style w:type="character" w:customStyle="1" w:styleId="ListLabel73">
    <w:name w:val="ListLabel 73"/>
    <w:rPr>
      <w:b w:val="0"/>
      <w:i w:val="0"/>
    </w:rPr>
  </w:style>
  <w:style w:type="character" w:customStyle="1" w:styleId="ListLabel74">
    <w:name w:val="ListLabel 74"/>
    <w:rPr>
      <w:rFonts w:ascii="Calibri" w:hAnsi="Calibri" w:cs="Calibri"/>
      <w:sz w:val="22"/>
    </w:rPr>
  </w:style>
  <w:style w:type="character" w:customStyle="1" w:styleId="ListLabel75">
    <w:name w:val="ListLabel 75"/>
    <w:rPr>
      <w:b w:val="0"/>
      <w:color w:val="00000A"/>
      <w:sz w:val="20"/>
      <w:szCs w:val="20"/>
    </w:rPr>
  </w:style>
  <w:style w:type="character" w:customStyle="1" w:styleId="ListLabel76">
    <w:name w:val="ListLabel 76"/>
    <w:rPr>
      <w:rFonts w:ascii="Calibri" w:hAnsi="Calibri" w:cs="Calibri"/>
      <w:b w:val="0"/>
      <w:sz w:val="22"/>
    </w:rPr>
  </w:style>
  <w:style w:type="character" w:customStyle="1" w:styleId="ListLabel77">
    <w:name w:val="ListLabel 77"/>
    <w:rPr>
      <w:rFonts w:cs="Times New Roman"/>
    </w:rPr>
  </w:style>
  <w:style w:type="character" w:customStyle="1" w:styleId="ListLabel78">
    <w:name w:val="ListLabel 78"/>
    <w:rPr>
      <w:rFonts w:cs="Times New Roman"/>
      <w:b w:val="0"/>
    </w:rPr>
  </w:style>
  <w:style w:type="character" w:customStyle="1" w:styleId="ListLabel79">
    <w:name w:val="ListLabel 79"/>
    <w:rPr>
      <w:rFonts w:ascii="Calibri" w:hAnsi="Calibri" w:cs="Arial"/>
      <w:sz w:val="22"/>
      <w:szCs w:val="22"/>
    </w:rPr>
  </w:style>
  <w:style w:type="character" w:customStyle="1" w:styleId="ListLabel80">
    <w:name w:val="ListLabel 80"/>
    <w:rPr>
      <w:rFonts w:cs="OpenSymbol"/>
    </w:rPr>
  </w:style>
  <w:style w:type="character" w:customStyle="1" w:styleId="ListLabel81">
    <w:name w:val="ListLabel 81"/>
    <w:rPr>
      <w:rFonts w:cs="Wingdings"/>
    </w:rPr>
  </w:style>
  <w:style w:type="character" w:customStyle="1" w:styleId="ListLabel82">
    <w:name w:val="ListLabel 82"/>
    <w:rPr>
      <w:rFonts w:cs="Calibri"/>
      <w:b/>
      <w:bCs w:val="0"/>
      <w:color w:val="00000A"/>
      <w:sz w:val="22"/>
    </w:rPr>
  </w:style>
  <w:style w:type="character" w:customStyle="1" w:styleId="ListLabel83">
    <w:name w:val="ListLabel 83"/>
    <w:rPr>
      <w:rFonts w:cs="Wingdings"/>
      <w:sz w:val="22"/>
    </w:rPr>
  </w:style>
  <w:style w:type="character" w:customStyle="1" w:styleId="ListLabel84">
    <w:name w:val="ListLabel 84"/>
    <w:rPr>
      <w:rFonts w:cs="Courier New"/>
    </w:rPr>
  </w:style>
  <w:style w:type="character" w:customStyle="1" w:styleId="ListLabel85">
    <w:name w:val="ListLabel 85"/>
    <w:rPr>
      <w:rFonts w:cs="Symbol"/>
      <w:sz w:val="22"/>
    </w:rPr>
  </w:style>
  <w:style w:type="character" w:customStyle="1" w:styleId="ListLabel86">
    <w:name w:val="ListLabel 86"/>
    <w:rPr>
      <w:rFonts w:cs="Calibri"/>
      <w:b/>
      <w:sz w:val="22"/>
    </w:rPr>
  </w:style>
  <w:style w:type="character" w:customStyle="1" w:styleId="ListLabel87">
    <w:name w:val="ListLabel 87"/>
    <w:rPr>
      <w:b/>
      <w:sz w:val="22"/>
      <w:szCs w:val="18"/>
    </w:rPr>
  </w:style>
  <w:style w:type="character" w:customStyle="1" w:styleId="ListLabel88">
    <w:name w:val="ListLabel 88"/>
    <w:rPr>
      <w:b/>
      <w:sz w:val="22"/>
    </w:rPr>
  </w:style>
  <w:style w:type="character" w:customStyle="1" w:styleId="ListLabel89">
    <w:name w:val="ListLabel 89"/>
    <w:rPr>
      <w:b w:val="0"/>
      <w:i w:val="0"/>
    </w:rPr>
  </w:style>
  <w:style w:type="character" w:customStyle="1" w:styleId="ListLabel90">
    <w:name w:val="ListLabel 90"/>
    <w:rPr>
      <w:rFonts w:cs="Calibri"/>
      <w:sz w:val="22"/>
    </w:rPr>
  </w:style>
  <w:style w:type="character" w:customStyle="1" w:styleId="ListLabel91">
    <w:name w:val="ListLabel 91"/>
    <w:rPr>
      <w:b w:val="0"/>
      <w:color w:val="00000A"/>
      <w:sz w:val="20"/>
      <w:szCs w:val="20"/>
    </w:rPr>
  </w:style>
  <w:style w:type="character" w:customStyle="1" w:styleId="ListLabel92">
    <w:name w:val="ListLabel 92"/>
    <w:rPr>
      <w:b w:val="0"/>
      <w:sz w:val="22"/>
    </w:rPr>
  </w:style>
  <w:style w:type="character" w:customStyle="1" w:styleId="ListLabel93">
    <w:name w:val="ListLabel 93"/>
    <w:rPr>
      <w:rFonts w:cs="Times New Roman"/>
    </w:rPr>
  </w:style>
  <w:style w:type="character" w:customStyle="1" w:styleId="ListLabel94">
    <w:name w:val="ListLabel 94"/>
    <w:rPr>
      <w:rFonts w:cs="Times New Roman"/>
      <w:b w:val="0"/>
    </w:rPr>
  </w:style>
  <w:style w:type="character" w:customStyle="1" w:styleId="ListLabel95">
    <w:name w:val="ListLabel 95"/>
    <w:rPr>
      <w:rFonts w:cs="Arial"/>
      <w:sz w:val="22"/>
      <w:szCs w:val="22"/>
    </w:rPr>
  </w:style>
  <w:style w:type="character" w:customStyle="1" w:styleId="ListLabel96">
    <w:name w:val="ListLabel 96"/>
    <w:rPr>
      <w:rFonts w:cs="OpenSymbol"/>
    </w:rPr>
  </w:style>
  <w:style w:type="character" w:customStyle="1" w:styleId="ListLabel97">
    <w:name w:val="ListLabel 97"/>
    <w:rPr>
      <w:rFonts w:cs="Wingdings"/>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TekstdymkaZnak1">
    <w:name w:val="Tekst dymka Znak1"/>
    <w:rPr>
      <w:rFonts w:ascii="Segoe UI" w:hAnsi="Segoe UI" w:cs="Segoe UI"/>
      <w:color w:val="00000A"/>
      <w:sz w:val="18"/>
      <w:szCs w:val="18"/>
    </w:rPr>
  </w:style>
  <w:style w:type="character" w:customStyle="1" w:styleId="TekstkomentarzaZnak1">
    <w:name w:val="Tekst komentarza Znak1"/>
    <w:rPr>
      <w:color w:val="00000A"/>
    </w:rPr>
  </w:style>
  <w:style w:type="character" w:customStyle="1" w:styleId="TematkomentarzaZnak1">
    <w:name w:val="Temat komentarza Znak1"/>
    <w:rPr>
      <w:b/>
      <w:bCs/>
      <w:color w:val="00000A"/>
    </w:rPr>
  </w:style>
  <w:style w:type="character" w:customStyle="1" w:styleId="Akapitzlist1poziomZnak">
    <w:name w:val="Akapit z listą 1 poziom Znak"/>
    <w:rPr>
      <w:rFonts w:ascii="Arial Narrow" w:eastAsia="SimSun" w:hAnsi="Arial Narrow" w:cs="Arial"/>
      <w:sz w:val="24"/>
      <w:szCs w:val="22"/>
    </w:rPr>
  </w:style>
  <w:style w:type="character" w:customStyle="1" w:styleId="Odwoanieprzypisudolnego2">
    <w:name w:val="Odwołanie przypisu dolnego2"/>
    <w:rPr>
      <w:vertAlign w:val="superscript"/>
    </w:rPr>
  </w:style>
  <w:style w:type="character" w:customStyle="1" w:styleId="Odwoanieprzypisukocowego1">
    <w:name w:val="Odwołanie przypisu końcowego1"/>
    <w:rPr>
      <w:vertAlign w:val="superscript"/>
    </w:rPr>
  </w:style>
  <w:style w:type="character" w:customStyle="1" w:styleId="ListLabel98">
    <w:name w:val="ListLabel 98"/>
    <w:rPr>
      <w:b/>
      <w:bCs w:val="0"/>
      <w:color w:val="00000A"/>
      <w:sz w:val="22"/>
      <w:szCs w:val="22"/>
    </w:rPr>
  </w:style>
  <w:style w:type="character" w:customStyle="1" w:styleId="ListLabel99">
    <w:name w:val="ListLabel 99"/>
    <w:rPr>
      <w:rFonts w:cs="Wingdings"/>
      <w:sz w:val="22"/>
    </w:rPr>
  </w:style>
  <w:style w:type="character" w:customStyle="1" w:styleId="ListLabel100">
    <w:name w:val="ListLabel 100"/>
    <w:rPr>
      <w:rFonts w:cs="Courier New"/>
    </w:rPr>
  </w:style>
  <w:style w:type="character" w:customStyle="1" w:styleId="ListLabel101">
    <w:name w:val="ListLabel 101"/>
    <w:rPr>
      <w:rFonts w:cs="Symbol"/>
      <w:sz w:val="22"/>
    </w:rPr>
  </w:style>
  <w:style w:type="character" w:customStyle="1" w:styleId="ListLabel102">
    <w:name w:val="ListLabel 102"/>
    <w:rPr>
      <w:b/>
      <w:sz w:val="22"/>
      <w:szCs w:val="22"/>
    </w:rPr>
  </w:style>
  <w:style w:type="character" w:customStyle="1" w:styleId="ListLabel103">
    <w:name w:val="ListLabel 103"/>
    <w:rPr>
      <w:b/>
      <w:sz w:val="22"/>
      <w:szCs w:val="18"/>
    </w:rPr>
  </w:style>
  <w:style w:type="character" w:customStyle="1" w:styleId="ListLabel104">
    <w:name w:val="ListLabel 104"/>
    <w:rPr>
      <w:b/>
      <w:sz w:val="22"/>
    </w:rPr>
  </w:style>
  <w:style w:type="character" w:customStyle="1" w:styleId="ListLabel105">
    <w:name w:val="ListLabel 105"/>
    <w:rPr>
      <w:sz w:val="22"/>
      <w:szCs w:val="22"/>
    </w:rPr>
  </w:style>
  <w:style w:type="character" w:customStyle="1" w:styleId="ListLabel106">
    <w:name w:val="ListLabel 106"/>
    <w:rPr>
      <w:b w:val="0"/>
      <w:i w:val="0"/>
    </w:rPr>
  </w:style>
  <w:style w:type="character" w:customStyle="1" w:styleId="ListLabel107">
    <w:name w:val="ListLabel 107"/>
    <w:rPr>
      <w:b w:val="0"/>
      <w:color w:val="00000A"/>
      <w:sz w:val="20"/>
      <w:szCs w:val="20"/>
    </w:rPr>
  </w:style>
  <w:style w:type="character" w:customStyle="1" w:styleId="ListLabel108">
    <w:name w:val="ListLabel 108"/>
    <w:rPr>
      <w:b w:val="0"/>
      <w:sz w:val="22"/>
      <w:szCs w:val="22"/>
    </w:rPr>
  </w:style>
  <w:style w:type="character" w:customStyle="1" w:styleId="ListLabel109">
    <w:name w:val="ListLabel 109"/>
    <w:rPr>
      <w:rFonts w:cs="Symbol"/>
      <w:sz w:val="22"/>
      <w:szCs w:val="22"/>
    </w:rPr>
  </w:style>
  <w:style w:type="character" w:customStyle="1" w:styleId="ListLabel110">
    <w:name w:val="ListLabel 110"/>
    <w:rPr>
      <w:b/>
      <w:bCs/>
      <w:sz w:val="22"/>
      <w:szCs w:val="22"/>
    </w:rPr>
  </w:style>
  <w:style w:type="character" w:customStyle="1" w:styleId="ListLabel111">
    <w:name w:val="ListLabel 111"/>
    <w:rPr>
      <w:b w:val="0"/>
    </w:rPr>
  </w:style>
  <w:style w:type="character" w:customStyle="1" w:styleId="ListLabel112">
    <w:name w:val="ListLabel 112"/>
    <w:rPr>
      <w:rFonts w:cs="Wingdings"/>
      <w:color w:val="000000"/>
      <w:sz w:val="22"/>
      <w:szCs w:val="22"/>
    </w:rPr>
  </w:style>
  <w:style w:type="character" w:customStyle="1" w:styleId="ListLabel113">
    <w:name w:val="ListLabel 113"/>
    <w:rPr>
      <w:b w:val="0"/>
      <w:bCs w:val="0"/>
      <w:color w:val="00000A"/>
      <w:sz w:val="22"/>
      <w:szCs w:val="22"/>
    </w:rPr>
  </w:style>
  <w:style w:type="character" w:customStyle="1" w:styleId="ListLabel114">
    <w:name w:val="ListLabel 114"/>
    <w:rPr>
      <w:rFonts w:cs="OpenSymbol"/>
    </w:rPr>
  </w:style>
  <w:style w:type="character" w:customStyle="1" w:styleId="ListLabel115">
    <w:name w:val="ListLabel 115"/>
    <w:rPr>
      <w:rFonts w:cs="Symbol"/>
    </w:rPr>
  </w:style>
  <w:style w:type="character" w:customStyle="1" w:styleId="ListLabel116">
    <w:name w:val="ListLabel 116"/>
    <w:rPr>
      <w:b/>
    </w:rPr>
  </w:style>
  <w:style w:type="character" w:customStyle="1" w:styleId="ListLabel117">
    <w:name w:val="ListLabel 117"/>
    <w:rPr>
      <w:i/>
      <w:sz w:val="22"/>
      <w:szCs w:val="22"/>
    </w:rPr>
  </w:style>
  <w:style w:type="character" w:customStyle="1" w:styleId="ListLabel118">
    <w:name w:val="ListLabel 118"/>
    <w:rPr>
      <w:rFonts w:cs="Wingdings"/>
    </w:rPr>
  </w:style>
  <w:style w:type="character" w:customStyle="1" w:styleId="ListLabel119">
    <w:name w:val="ListLabel 119"/>
    <w:rPr>
      <w:rFonts w:ascii="Calibri" w:hAnsi="Calibri" w:cs="Calibri"/>
      <w:b/>
      <w:bCs w:val="0"/>
      <w:color w:val="00000A"/>
      <w:sz w:val="22"/>
      <w:szCs w:val="22"/>
    </w:rPr>
  </w:style>
  <w:style w:type="character" w:customStyle="1" w:styleId="ListLabel120">
    <w:name w:val="ListLabel 120"/>
    <w:rPr>
      <w:rFonts w:ascii="Calibri" w:hAnsi="Calibri" w:cs="Wingdings"/>
      <w:sz w:val="22"/>
    </w:rPr>
  </w:style>
  <w:style w:type="character" w:customStyle="1" w:styleId="ListLabel121">
    <w:name w:val="ListLabel 121"/>
    <w:rPr>
      <w:rFonts w:cs="Courier New"/>
    </w:rPr>
  </w:style>
  <w:style w:type="character" w:customStyle="1" w:styleId="ListLabel122">
    <w:name w:val="ListLabel 122"/>
    <w:rPr>
      <w:rFonts w:ascii="Calibri" w:hAnsi="Calibri" w:cs="Symbol"/>
      <w:sz w:val="22"/>
    </w:rPr>
  </w:style>
  <w:style w:type="character" w:customStyle="1" w:styleId="ListLabel123">
    <w:name w:val="ListLabel 123"/>
    <w:rPr>
      <w:rFonts w:ascii="Calibri" w:hAnsi="Calibri" w:cs="Calibri"/>
      <w:b/>
      <w:sz w:val="22"/>
      <w:szCs w:val="22"/>
    </w:rPr>
  </w:style>
  <w:style w:type="character" w:customStyle="1" w:styleId="ListLabel124">
    <w:name w:val="ListLabel 124"/>
    <w:rPr>
      <w:rFonts w:ascii="Calibri" w:hAnsi="Calibri" w:cs="Calibri"/>
      <w:b/>
      <w:sz w:val="22"/>
      <w:szCs w:val="18"/>
    </w:rPr>
  </w:style>
  <w:style w:type="character" w:customStyle="1" w:styleId="ListLabel125">
    <w:name w:val="ListLabel 125"/>
    <w:rPr>
      <w:rFonts w:ascii="Calibri" w:hAnsi="Calibri" w:cs="Calibri"/>
      <w:b/>
      <w:sz w:val="22"/>
    </w:rPr>
  </w:style>
  <w:style w:type="character" w:customStyle="1" w:styleId="ListLabel126">
    <w:name w:val="ListLabel 126"/>
    <w:rPr>
      <w:rFonts w:ascii="Calibri" w:hAnsi="Calibri" w:cs="Calibri"/>
      <w:sz w:val="22"/>
      <w:szCs w:val="22"/>
    </w:rPr>
  </w:style>
  <w:style w:type="character" w:customStyle="1" w:styleId="ListLabel127">
    <w:name w:val="ListLabel 127"/>
    <w:rPr>
      <w:b w:val="0"/>
      <w:i w:val="0"/>
    </w:rPr>
  </w:style>
  <w:style w:type="character" w:customStyle="1" w:styleId="ListLabel128">
    <w:name w:val="ListLabel 128"/>
    <w:rPr>
      <w:b w:val="0"/>
      <w:color w:val="00000A"/>
      <w:sz w:val="20"/>
      <w:szCs w:val="20"/>
    </w:rPr>
  </w:style>
  <w:style w:type="character" w:customStyle="1" w:styleId="ListLabel129">
    <w:name w:val="ListLabel 129"/>
    <w:rPr>
      <w:rFonts w:ascii="Calibri" w:hAnsi="Calibri" w:cs="Calibri"/>
      <w:b w:val="0"/>
      <w:sz w:val="22"/>
      <w:szCs w:val="22"/>
    </w:rPr>
  </w:style>
  <w:style w:type="character" w:customStyle="1" w:styleId="ListLabel130">
    <w:name w:val="ListLabel 130"/>
    <w:rPr>
      <w:rFonts w:ascii="Calibri" w:hAnsi="Calibri" w:cs="Symbol"/>
      <w:sz w:val="22"/>
      <w:szCs w:val="22"/>
    </w:rPr>
  </w:style>
  <w:style w:type="character" w:customStyle="1" w:styleId="ListLabel131">
    <w:name w:val="ListLabel 131"/>
    <w:rPr>
      <w:rFonts w:ascii="Calibri" w:hAnsi="Calibri" w:cs="Calibri"/>
      <w:b/>
      <w:bCs/>
      <w:sz w:val="22"/>
      <w:szCs w:val="22"/>
    </w:rPr>
  </w:style>
  <w:style w:type="character" w:customStyle="1" w:styleId="ListLabel132">
    <w:name w:val="ListLabel 132"/>
    <w:rPr>
      <w:b w:val="0"/>
    </w:rPr>
  </w:style>
  <w:style w:type="character" w:customStyle="1" w:styleId="ListLabel133">
    <w:name w:val="ListLabel 133"/>
    <w:rPr>
      <w:rFonts w:ascii="Calibri" w:hAnsi="Calibri" w:cs="Wingdings"/>
      <w:color w:val="000000"/>
      <w:sz w:val="22"/>
      <w:szCs w:val="22"/>
    </w:rPr>
  </w:style>
  <w:style w:type="character" w:customStyle="1" w:styleId="ListLabel134">
    <w:name w:val="ListLabel 134"/>
    <w:rPr>
      <w:rFonts w:ascii="Calibri" w:hAnsi="Calibri" w:cs="Calibri"/>
      <w:b w:val="0"/>
      <w:bCs w:val="0"/>
      <w:color w:val="00000A"/>
      <w:sz w:val="22"/>
      <w:szCs w:val="22"/>
    </w:rPr>
  </w:style>
  <w:style w:type="character" w:customStyle="1" w:styleId="ListLabel135">
    <w:name w:val="ListLabel 135"/>
    <w:rPr>
      <w:rFonts w:cs="OpenSymbol"/>
    </w:rPr>
  </w:style>
  <w:style w:type="character" w:customStyle="1" w:styleId="ListLabel136">
    <w:name w:val="ListLabel 136"/>
    <w:rPr>
      <w:rFonts w:cs="Symbol"/>
    </w:rPr>
  </w:style>
  <w:style w:type="character" w:customStyle="1" w:styleId="ListLabel137">
    <w:name w:val="ListLabel 137"/>
    <w:rPr>
      <w:rFonts w:ascii="Calibri" w:hAnsi="Calibri" w:cs="Calibri"/>
      <w:b/>
    </w:rPr>
  </w:style>
  <w:style w:type="character" w:customStyle="1" w:styleId="ListLabel138">
    <w:name w:val="ListLabel 138"/>
    <w:rPr>
      <w:rFonts w:ascii="Calibri" w:hAnsi="Calibri" w:cs="Calibri"/>
      <w:i/>
      <w:sz w:val="22"/>
      <w:szCs w:val="22"/>
    </w:rPr>
  </w:style>
  <w:style w:type="character" w:customStyle="1" w:styleId="ListLabel139">
    <w:name w:val="ListLabel 139"/>
    <w:rPr>
      <w:sz w:val="22"/>
    </w:rPr>
  </w:style>
  <w:style w:type="character" w:customStyle="1" w:styleId="ListLabel140">
    <w:name w:val="ListLabel 140"/>
    <w:rPr>
      <w:rFonts w:cs="Wingdings"/>
      <w:b/>
      <w:sz w:val="22"/>
      <w:szCs w:val="22"/>
    </w:rPr>
  </w:style>
  <w:style w:type="character" w:customStyle="1" w:styleId="ListLabel141">
    <w:name w:val="ListLabel 141"/>
    <w:rPr>
      <w:rFonts w:cs="Courier New"/>
    </w:rPr>
  </w:style>
  <w:style w:type="character" w:customStyle="1" w:styleId="ListLabel142">
    <w:name w:val="ListLabel 142"/>
    <w:rPr>
      <w:rFonts w:cs="Symbol"/>
    </w:rPr>
  </w:style>
  <w:style w:type="character" w:customStyle="1" w:styleId="ListLabel143">
    <w:name w:val="ListLabel 143"/>
    <w:rPr>
      <w:rFonts w:cs="Symbol"/>
      <w:sz w:val="22"/>
    </w:rPr>
  </w:style>
  <w:style w:type="character" w:customStyle="1" w:styleId="ListLabel144">
    <w:name w:val="ListLabel 144"/>
    <w:rPr>
      <w:rFonts w:cs="Wingdings"/>
      <w:sz w:val="22"/>
    </w:rPr>
  </w:style>
  <w:style w:type="character" w:customStyle="1" w:styleId="ListLabel145">
    <w:name w:val="ListLabel 145"/>
    <w:rPr>
      <w:rFonts w:cs="Symbol"/>
      <w:b/>
      <w:bCs w:val="0"/>
      <w:color w:val="00000A"/>
      <w:sz w:val="22"/>
      <w:szCs w:val="22"/>
    </w:rPr>
  </w:style>
  <w:style w:type="character" w:customStyle="1" w:styleId="ListLabel146">
    <w:name w:val="ListLabel 146"/>
    <w:rPr>
      <w:rFonts w:cs="Wingdings"/>
    </w:rPr>
  </w:style>
  <w:style w:type="character" w:customStyle="1" w:styleId="ListLabel147">
    <w:name w:val="ListLabel 147"/>
    <w:rPr>
      <w:b/>
      <w:sz w:val="22"/>
      <w:szCs w:val="22"/>
    </w:rPr>
  </w:style>
  <w:style w:type="character" w:customStyle="1" w:styleId="ListLabel148">
    <w:name w:val="ListLabel 148"/>
    <w:rPr>
      <w:b w:val="0"/>
      <w:i w:val="0"/>
    </w:rPr>
  </w:style>
  <w:style w:type="character" w:customStyle="1" w:styleId="ListLabel149">
    <w:name w:val="ListLabel 149"/>
    <w:rPr>
      <w:b w:val="0"/>
      <w:color w:val="00000A"/>
      <w:sz w:val="20"/>
      <w:szCs w:val="20"/>
    </w:rPr>
  </w:style>
  <w:style w:type="character" w:customStyle="1" w:styleId="ListLabel150">
    <w:name w:val="ListLabel 150"/>
    <w:rPr>
      <w:b/>
      <w:bCs w:val="0"/>
      <w:color w:val="00000A"/>
      <w:sz w:val="22"/>
      <w:szCs w:val="22"/>
    </w:rPr>
  </w:style>
  <w:style w:type="character" w:customStyle="1" w:styleId="ListLabel151">
    <w:name w:val="ListLabel 151"/>
    <w:rPr>
      <w:b/>
      <w:sz w:val="22"/>
    </w:rPr>
  </w:style>
  <w:style w:type="character" w:customStyle="1" w:styleId="ListLabel152">
    <w:name w:val="ListLabel 152"/>
    <w:rPr>
      <w:sz w:val="22"/>
      <w:szCs w:val="22"/>
    </w:rPr>
  </w:style>
  <w:style w:type="character" w:customStyle="1" w:styleId="ListLabel153">
    <w:name w:val="ListLabel 153"/>
    <w:rPr>
      <w:rFonts w:cs="Symbol"/>
      <w:b/>
      <w:bCs/>
      <w:sz w:val="22"/>
      <w:szCs w:val="22"/>
    </w:rPr>
  </w:style>
  <w:style w:type="character" w:customStyle="1" w:styleId="ListLabel154">
    <w:name w:val="ListLabel 154"/>
    <w:rPr>
      <w:rFonts w:cs="Wingdings"/>
      <w:color w:val="000000"/>
      <w:sz w:val="22"/>
      <w:szCs w:val="22"/>
    </w:rPr>
  </w:style>
  <w:style w:type="character" w:customStyle="1" w:styleId="ListLabel155">
    <w:name w:val="ListLabel 155"/>
    <w:rPr>
      <w:rFonts w:cs="Wingdings"/>
      <w:b/>
      <w:sz w:val="22"/>
    </w:rPr>
  </w:style>
  <w:style w:type="character" w:customStyle="1" w:styleId="ListLabel156">
    <w:name w:val="ListLabel 156"/>
    <w:rPr>
      <w:rFonts w:cs="OpenSymbol"/>
    </w:rPr>
  </w:style>
  <w:style w:type="character" w:customStyle="1" w:styleId="ListLabel157">
    <w:name w:val="ListLabel 157"/>
    <w:rPr>
      <w:b/>
    </w:rPr>
  </w:style>
  <w:style w:type="character" w:customStyle="1" w:styleId="ListLabel158">
    <w:name w:val="ListLabel 158"/>
    <w:rPr>
      <w:b/>
      <w:bCs/>
      <w:sz w:val="22"/>
      <w:szCs w:val="22"/>
    </w:rPr>
  </w:style>
  <w:style w:type="character" w:customStyle="1" w:styleId="ListLabel159">
    <w:name w:val="ListLabel 159"/>
    <w:rPr>
      <w:i/>
      <w:sz w:val="22"/>
      <w:szCs w:val="22"/>
    </w:rPr>
  </w:style>
  <w:style w:type="character" w:customStyle="1" w:styleId="ListLabel160">
    <w:name w:val="ListLabel 160"/>
    <w:rPr>
      <w:sz w:val="22"/>
    </w:rPr>
  </w:style>
  <w:style w:type="character" w:customStyle="1" w:styleId="ListLabel161">
    <w:name w:val="ListLabel 161"/>
    <w:rPr>
      <w:rFonts w:cs="Wingdings"/>
      <w:b/>
      <w:sz w:val="22"/>
      <w:szCs w:val="22"/>
    </w:rPr>
  </w:style>
  <w:style w:type="character" w:customStyle="1" w:styleId="ListLabel162">
    <w:name w:val="ListLabel 162"/>
    <w:rPr>
      <w:rFonts w:cs="Courier New"/>
    </w:rPr>
  </w:style>
  <w:style w:type="character" w:customStyle="1" w:styleId="ListLabel163">
    <w:name w:val="ListLabel 163"/>
    <w:rPr>
      <w:rFonts w:cs="Symbol"/>
    </w:rPr>
  </w:style>
  <w:style w:type="character" w:customStyle="1" w:styleId="ListLabel164">
    <w:name w:val="ListLabel 164"/>
    <w:rPr>
      <w:rFonts w:cs="Symbol"/>
      <w:sz w:val="22"/>
    </w:rPr>
  </w:style>
  <w:style w:type="character" w:customStyle="1" w:styleId="ListLabel165">
    <w:name w:val="ListLabel 165"/>
    <w:rPr>
      <w:rFonts w:cs="Wingdings"/>
      <w:sz w:val="22"/>
    </w:rPr>
  </w:style>
  <w:style w:type="character" w:customStyle="1" w:styleId="ListLabel166">
    <w:name w:val="ListLabel 166"/>
    <w:rPr>
      <w:rFonts w:cs="Symbol"/>
      <w:b/>
      <w:bCs w:val="0"/>
      <w:color w:val="00000A"/>
      <w:sz w:val="22"/>
      <w:szCs w:val="22"/>
    </w:rPr>
  </w:style>
  <w:style w:type="character" w:customStyle="1" w:styleId="ListLabel167">
    <w:name w:val="ListLabel 167"/>
    <w:rPr>
      <w:rFonts w:cs="Wingdings"/>
    </w:rPr>
  </w:style>
  <w:style w:type="character" w:customStyle="1" w:styleId="ListLabel168">
    <w:name w:val="ListLabel 168"/>
    <w:rPr>
      <w:b/>
      <w:sz w:val="22"/>
      <w:szCs w:val="22"/>
    </w:rPr>
  </w:style>
  <w:style w:type="character" w:customStyle="1" w:styleId="ListLabel169">
    <w:name w:val="ListLabel 169"/>
    <w:rPr>
      <w:b w:val="0"/>
      <w:i w:val="0"/>
    </w:rPr>
  </w:style>
  <w:style w:type="character" w:customStyle="1" w:styleId="ListLabel170">
    <w:name w:val="ListLabel 170"/>
    <w:rPr>
      <w:b w:val="0"/>
      <w:color w:val="00000A"/>
      <w:sz w:val="20"/>
      <w:szCs w:val="20"/>
    </w:rPr>
  </w:style>
  <w:style w:type="character" w:customStyle="1" w:styleId="ListLabel171">
    <w:name w:val="ListLabel 171"/>
    <w:rPr>
      <w:b/>
      <w:bCs w:val="0"/>
      <w:color w:val="00000A"/>
      <w:sz w:val="22"/>
      <w:szCs w:val="22"/>
    </w:rPr>
  </w:style>
  <w:style w:type="character" w:customStyle="1" w:styleId="ListLabel172">
    <w:name w:val="ListLabel 172"/>
    <w:rPr>
      <w:b/>
      <w:sz w:val="22"/>
    </w:rPr>
  </w:style>
  <w:style w:type="character" w:customStyle="1" w:styleId="ListLabel173">
    <w:name w:val="ListLabel 173"/>
    <w:rPr>
      <w:sz w:val="22"/>
      <w:szCs w:val="22"/>
    </w:rPr>
  </w:style>
  <w:style w:type="character" w:customStyle="1" w:styleId="ListLabel174">
    <w:name w:val="ListLabel 174"/>
    <w:rPr>
      <w:rFonts w:cs="Symbol"/>
      <w:b/>
      <w:bCs/>
      <w:sz w:val="22"/>
      <w:szCs w:val="22"/>
    </w:rPr>
  </w:style>
  <w:style w:type="character" w:customStyle="1" w:styleId="ListLabel175">
    <w:name w:val="ListLabel 175"/>
    <w:rPr>
      <w:rFonts w:cs="Wingdings"/>
      <w:color w:val="000000"/>
      <w:sz w:val="22"/>
      <w:szCs w:val="22"/>
    </w:rPr>
  </w:style>
  <w:style w:type="character" w:customStyle="1" w:styleId="ListLabel176">
    <w:name w:val="ListLabel 176"/>
    <w:rPr>
      <w:rFonts w:cs="Wingdings"/>
      <w:b/>
      <w:sz w:val="22"/>
    </w:rPr>
  </w:style>
  <w:style w:type="character" w:customStyle="1" w:styleId="ListLabel177">
    <w:name w:val="ListLabel 177"/>
    <w:rPr>
      <w:rFonts w:cs="OpenSymbol"/>
    </w:rPr>
  </w:style>
  <w:style w:type="character" w:customStyle="1" w:styleId="ListLabel178">
    <w:name w:val="ListLabel 178"/>
    <w:rPr>
      <w:b/>
    </w:rPr>
  </w:style>
  <w:style w:type="character" w:customStyle="1" w:styleId="ListLabel179">
    <w:name w:val="ListLabel 179"/>
    <w:rPr>
      <w:b/>
      <w:bCs/>
      <w:sz w:val="22"/>
      <w:szCs w:val="22"/>
    </w:rPr>
  </w:style>
  <w:style w:type="character" w:customStyle="1" w:styleId="ListLabel180">
    <w:name w:val="ListLabel 180"/>
    <w:rPr>
      <w:i/>
      <w:sz w:val="22"/>
      <w:szCs w:val="22"/>
    </w:rPr>
  </w:style>
  <w:style w:type="character" w:customStyle="1" w:styleId="ListLabel181">
    <w:name w:val="ListLabel 181"/>
    <w:rPr>
      <w:sz w:val="22"/>
    </w:rPr>
  </w:style>
  <w:style w:type="character" w:customStyle="1" w:styleId="ListLabel182">
    <w:name w:val="ListLabel 182"/>
    <w:rPr>
      <w:rFonts w:cs="Wingdings"/>
      <w:b/>
      <w:sz w:val="22"/>
      <w:szCs w:val="22"/>
    </w:rPr>
  </w:style>
  <w:style w:type="character" w:customStyle="1" w:styleId="ListLabel183">
    <w:name w:val="ListLabel 183"/>
    <w:rPr>
      <w:rFonts w:cs="Courier New"/>
    </w:rPr>
  </w:style>
  <w:style w:type="character" w:customStyle="1" w:styleId="ListLabel184">
    <w:name w:val="ListLabel 184"/>
    <w:rPr>
      <w:rFonts w:cs="Symbol"/>
    </w:rPr>
  </w:style>
  <w:style w:type="character" w:customStyle="1" w:styleId="ListLabel185">
    <w:name w:val="ListLabel 185"/>
    <w:rPr>
      <w:rFonts w:cs="Symbol"/>
      <w:sz w:val="22"/>
    </w:rPr>
  </w:style>
  <w:style w:type="character" w:customStyle="1" w:styleId="ListLabel186">
    <w:name w:val="ListLabel 186"/>
    <w:rPr>
      <w:rFonts w:cs="Wingdings"/>
      <w:sz w:val="22"/>
    </w:rPr>
  </w:style>
  <w:style w:type="character" w:customStyle="1" w:styleId="ListLabel187">
    <w:name w:val="ListLabel 187"/>
    <w:rPr>
      <w:rFonts w:cs="Symbol"/>
      <w:b/>
      <w:bCs w:val="0"/>
      <w:color w:val="00000A"/>
      <w:sz w:val="22"/>
      <w:szCs w:val="22"/>
    </w:rPr>
  </w:style>
  <w:style w:type="character" w:customStyle="1" w:styleId="ListLabel188">
    <w:name w:val="ListLabel 188"/>
    <w:rPr>
      <w:rFonts w:cs="Wingdings"/>
    </w:rPr>
  </w:style>
  <w:style w:type="character" w:customStyle="1" w:styleId="ListLabel189">
    <w:name w:val="ListLabel 189"/>
    <w:rPr>
      <w:b/>
      <w:sz w:val="22"/>
      <w:szCs w:val="22"/>
    </w:rPr>
  </w:style>
  <w:style w:type="character" w:customStyle="1" w:styleId="ListLabel190">
    <w:name w:val="ListLabel 190"/>
    <w:rPr>
      <w:b w:val="0"/>
      <w:i w:val="0"/>
    </w:rPr>
  </w:style>
  <w:style w:type="character" w:customStyle="1" w:styleId="ListLabel191">
    <w:name w:val="ListLabel 191"/>
    <w:rPr>
      <w:b w:val="0"/>
      <w:color w:val="00000A"/>
      <w:sz w:val="20"/>
      <w:szCs w:val="20"/>
    </w:rPr>
  </w:style>
  <w:style w:type="character" w:customStyle="1" w:styleId="ListLabel192">
    <w:name w:val="ListLabel 192"/>
    <w:rPr>
      <w:b/>
      <w:bCs w:val="0"/>
      <w:color w:val="00000A"/>
      <w:sz w:val="22"/>
      <w:szCs w:val="22"/>
    </w:rPr>
  </w:style>
  <w:style w:type="character" w:customStyle="1" w:styleId="ListLabel193">
    <w:name w:val="ListLabel 193"/>
    <w:rPr>
      <w:b/>
      <w:sz w:val="22"/>
    </w:rPr>
  </w:style>
  <w:style w:type="character" w:customStyle="1" w:styleId="ListLabel194">
    <w:name w:val="ListLabel 194"/>
    <w:rPr>
      <w:sz w:val="22"/>
      <w:szCs w:val="22"/>
    </w:rPr>
  </w:style>
  <w:style w:type="character" w:customStyle="1" w:styleId="ListLabel195">
    <w:name w:val="ListLabel 195"/>
    <w:rPr>
      <w:rFonts w:cs="Symbol"/>
      <w:b/>
      <w:bCs/>
      <w:sz w:val="22"/>
      <w:szCs w:val="22"/>
    </w:rPr>
  </w:style>
  <w:style w:type="character" w:customStyle="1" w:styleId="ListLabel196">
    <w:name w:val="ListLabel 196"/>
    <w:rPr>
      <w:rFonts w:cs="Wingdings"/>
      <w:color w:val="000000"/>
      <w:sz w:val="22"/>
      <w:szCs w:val="22"/>
    </w:rPr>
  </w:style>
  <w:style w:type="character" w:customStyle="1" w:styleId="ListLabel197">
    <w:name w:val="ListLabel 197"/>
    <w:rPr>
      <w:rFonts w:cs="Wingdings"/>
      <w:b/>
      <w:sz w:val="22"/>
    </w:rPr>
  </w:style>
  <w:style w:type="character" w:customStyle="1" w:styleId="ListLabel198">
    <w:name w:val="ListLabel 198"/>
    <w:rPr>
      <w:rFonts w:cs="OpenSymbol"/>
    </w:rPr>
  </w:style>
  <w:style w:type="character" w:customStyle="1" w:styleId="ListLabel199">
    <w:name w:val="ListLabel 199"/>
    <w:rPr>
      <w:b/>
    </w:rPr>
  </w:style>
  <w:style w:type="character" w:customStyle="1" w:styleId="ListLabel200">
    <w:name w:val="ListLabel 200"/>
    <w:rPr>
      <w:b/>
      <w:bCs/>
      <w:sz w:val="22"/>
      <w:szCs w:val="22"/>
    </w:rPr>
  </w:style>
  <w:style w:type="character" w:customStyle="1" w:styleId="ListLabel201">
    <w:name w:val="ListLabel 201"/>
    <w:rPr>
      <w:i/>
      <w:sz w:val="22"/>
      <w:szCs w:val="22"/>
    </w:rPr>
  </w:style>
  <w:style w:type="character" w:customStyle="1" w:styleId="Hipercze1">
    <w:name w:val="Hiperłącze1"/>
    <w:rPr>
      <w:color w:val="0000FF"/>
      <w:u w:val="single"/>
    </w:rPr>
  </w:style>
  <w:style w:type="character" w:customStyle="1" w:styleId="Nierozpoznanawzmianka1">
    <w:name w:val="Nierozpoznana wzmianka1"/>
    <w:rPr>
      <w:color w:val="605E5C"/>
    </w:rPr>
  </w:style>
  <w:style w:type="character" w:customStyle="1" w:styleId="TekstprzypisudolnegoZnak1">
    <w:name w:val="Tekst przypisu dolnego Znak1"/>
    <w:rPr>
      <w:sz w:val="20"/>
      <w:szCs w:val="20"/>
    </w:rPr>
  </w:style>
  <w:style w:type="character" w:customStyle="1" w:styleId="Odwoanieprzypisudolnego1">
    <w:name w:val="Odwołanie przypisu dolnego1"/>
    <w:rPr>
      <w:vertAlign w:val="superscript"/>
    </w:rPr>
  </w:style>
  <w:style w:type="character" w:customStyle="1" w:styleId="Odwoaniedokomentarza2">
    <w:name w:val="Odwołanie do komentarza2"/>
    <w:rPr>
      <w:sz w:val="16"/>
      <w:szCs w:val="16"/>
    </w:rPr>
  </w:style>
  <w:style w:type="character" w:customStyle="1" w:styleId="TekstkomentarzaZnak2">
    <w:name w:val="Tekst komentarza Znak2"/>
    <w:rPr>
      <w:rFonts w:ascii="Calibri" w:hAnsi="Calibri" w:cs="Calibri"/>
    </w:rPr>
  </w:style>
  <w:style w:type="character" w:customStyle="1" w:styleId="Odwoanieprzypisudolnego3">
    <w:name w:val="Odwołanie przypisu dolnego3"/>
    <w:rPr>
      <w:vertAlign w:val="superscript"/>
    </w:rPr>
  </w:style>
  <w:style w:type="character" w:customStyle="1" w:styleId="Odwoanieprzypisukocowego2">
    <w:name w:val="Odwołanie przypisu końcowego2"/>
    <w:rPr>
      <w:vertAlign w:val="superscript"/>
    </w:rPr>
  </w:style>
  <w:style w:type="character" w:customStyle="1" w:styleId="Odwoanieprzypisudolnego4">
    <w:name w:val="Odwołanie przypisu dolnego4"/>
    <w:rPr>
      <w:vertAlign w:val="superscript"/>
    </w:rPr>
  </w:style>
  <w:style w:type="character" w:customStyle="1" w:styleId="Odwoanieprzypisukocowego3">
    <w:name w:val="Odwołanie przypisu końcowego3"/>
    <w:rPr>
      <w:vertAlign w:val="superscript"/>
    </w:rPr>
  </w:style>
  <w:style w:type="character" w:customStyle="1" w:styleId="Odwoaniedokomentarza3">
    <w:name w:val="Odwołanie do komentarza3"/>
    <w:rPr>
      <w:sz w:val="16"/>
      <w:szCs w:val="16"/>
    </w:rPr>
  </w:style>
  <w:style w:type="character" w:customStyle="1" w:styleId="TekstkomentarzaZnak3">
    <w:name w:val="Tekst komentarza Znak3"/>
    <w:uiPriority w:val="99"/>
    <w:rPr>
      <w:rFonts w:ascii="Calibri" w:hAnsi="Calibri" w:cs="Calibri"/>
    </w:rPr>
  </w:style>
  <w:style w:type="character" w:customStyle="1" w:styleId="ListLabel202">
    <w:name w:val="ListLabel 202"/>
    <w:rPr>
      <w:rFonts w:cs="Calibri"/>
      <w:b w:val="0"/>
      <w:sz w:val="22"/>
      <w:szCs w:val="22"/>
    </w:rPr>
  </w:style>
  <w:style w:type="character" w:customStyle="1" w:styleId="ListLabel203">
    <w:name w:val="ListLabel 203"/>
    <w:rPr>
      <w:rFonts w:cs="Calibri"/>
      <w:sz w:val="22"/>
      <w:szCs w:val="22"/>
    </w:rPr>
  </w:style>
  <w:style w:type="character" w:customStyle="1" w:styleId="ListLabel204">
    <w:name w:val="ListLabel 204"/>
    <w:rPr>
      <w:rFonts w:cs="Calibri"/>
      <w:b/>
      <w:i w:val="0"/>
      <w:sz w:val="22"/>
      <w:szCs w:val="22"/>
    </w:rPr>
  </w:style>
  <w:style w:type="character" w:customStyle="1" w:styleId="ListLabel205">
    <w:name w:val="ListLabel 205"/>
    <w:rPr>
      <w:rFonts w:cs="Calibri"/>
      <w:b/>
      <w:sz w:val="22"/>
      <w:szCs w:val="22"/>
    </w:rPr>
  </w:style>
  <w:style w:type="character" w:customStyle="1" w:styleId="ListLabel206">
    <w:name w:val="ListLabel 206"/>
    <w:rPr>
      <w:rFonts w:cs="Calibri"/>
      <w:b w:val="0"/>
      <w:sz w:val="22"/>
    </w:rPr>
  </w:style>
  <w:style w:type="character" w:customStyle="1" w:styleId="ListLabel207">
    <w:name w:val="ListLabel 207"/>
    <w:rPr>
      <w:rFonts w:cs="Calibri"/>
      <w:b/>
      <w:bCs w:val="0"/>
      <w:color w:val="00000A"/>
      <w:sz w:val="22"/>
      <w:szCs w:val="22"/>
    </w:rPr>
  </w:style>
  <w:style w:type="character" w:customStyle="1" w:styleId="ListLabel208">
    <w:name w:val="ListLabel 208"/>
    <w:rPr>
      <w:rFonts w:cs="Calibri"/>
      <w:b w:val="0"/>
      <w:bCs w:val="0"/>
      <w:color w:val="00000A"/>
      <w:sz w:val="22"/>
      <w:szCs w:val="22"/>
    </w:rPr>
  </w:style>
  <w:style w:type="character" w:customStyle="1" w:styleId="ListLabel209">
    <w:name w:val="ListLabel 209"/>
    <w:rPr>
      <w:rFonts w:cs="Calibri"/>
      <w:color w:val="000000"/>
      <w:sz w:val="22"/>
      <w:szCs w:val="22"/>
    </w:rPr>
  </w:style>
  <w:style w:type="character" w:customStyle="1" w:styleId="ListLabel210">
    <w:name w:val="ListLabel 210"/>
    <w:rPr>
      <w:b w:val="0"/>
    </w:rPr>
  </w:style>
  <w:style w:type="character" w:customStyle="1" w:styleId="ListLabel211">
    <w:name w:val="ListLabel 211"/>
    <w:rPr>
      <w:sz w:val="22"/>
      <w:szCs w:val="22"/>
    </w:rPr>
  </w:style>
  <w:style w:type="character" w:customStyle="1" w:styleId="ListLabel212">
    <w:name w:val="ListLabel 212"/>
    <w:rPr>
      <w:rFonts w:cs="Wingdings"/>
      <w:b/>
      <w:bCs/>
      <w:sz w:val="22"/>
      <w:szCs w:val="22"/>
    </w:rPr>
  </w:style>
  <w:style w:type="character" w:customStyle="1" w:styleId="ListLabel213">
    <w:name w:val="ListLabel 213"/>
    <w:rPr>
      <w:rFonts w:cs="Courier New"/>
    </w:rPr>
  </w:style>
  <w:style w:type="character" w:customStyle="1" w:styleId="ListLabel214">
    <w:name w:val="ListLabel 214"/>
    <w:rPr>
      <w:rFonts w:cs="Symbol"/>
    </w:rPr>
  </w:style>
  <w:style w:type="character" w:customStyle="1" w:styleId="ListLabel215">
    <w:name w:val="ListLabel 215"/>
    <w:rPr>
      <w:rFonts w:cs="Calibri"/>
      <w:b w:val="0"/>
      <w:bCs/>
      <w:sz w:val="22"/>
      <w:szCs w:val="22"/>
    </w:rPr>
  </w:style>
  <w:style w:type="character" w:customStyle="1" w:styleId="ListLabel216">
    <w:name w:val="ListLabel 216"/>
    <w:rPr>
      <w:b w:val="0"/>
      <w:i w:val="0"/>
    </w:rPr>
  </w:style>
  <w:style w:type="character" w:customStyle="1" w:styleId="ListLabel217">
    <w:name w:val="ListLabel 217"/>
    <w:rPr>
      <w:rFonts w:cs="Calibri"/>
      <w:sz w:val="22"/>
      <w:szCs w:val="22"/>
    </w:rPr>
  </w:style>
  <w:style w:type="character" w:customStyle="1" w:styleId="ListLabel218">
    <w:name w:val="ListLabel 218"/>
    <w:rPr>
      <w:rFonts w:cs="Calibri"/>
      <w:sz w:val="22"/>
    </w:rPr>
  </w:style>
  <w:style w:type="character" w:customStyle="1" w:styleId="ListLabel219">
    <w:name w:val="ListLabel 219"/>
    <w:rPr>
      <w:b/>
      <w:bCs/>
    </w:rPr>
  </w:style>
  <w:style w:type="character" w:customStyle="1" w:styleId="ListLabel220">
    <w:name w:val="ListLabel 220"/>
    <w:rPr>
      <w:sz w:val="20"/>
      <w:szCs w:val="20"/>
    </w:rPr>
  </w:style>
  <w:style w:type="character" w:styleId="Odwoanieprzypisudolnego">
    <w:name w:val="footnote reference"/>
    <w:rPr>
      <w:vertAlign w:val="superscript"/>
    </w:rPr>
  </w:style>
  <w:style w:type="character" w:styleId="UyteHipercze">
    <w:name w:val="FollowedHyperlink"/>
    <w:rPr>
      <w:color w:val="800000"/>
      <w:u w:val="single"/>
    </w:rPr>
  </w:style>
  <w:style w:type="character" w:customStyle="1" w:styleId="Znakinumeracji">
    <w:name w:val="Znaki numeracji"/>
  </w:style>
  <w:style w:type="character" w:styleId="Odwoanieprzypisukocowego">
    <w:name w:val="endnote reference"/>
    <w:rPr>
      <w:vertAlign w:val="superscript"/>
    </w:rPr>
  </w:style>
  <w:style w:type="paragraph" w:customStyle="1" w:styleId="Nagwek5">
    <w:name w:val="Nagłówek5"/>
    <w:basedOn w:val="Normalny"/>
    <w:next w:val="Tekstpodstawowy"/>
    <w:pPr>
      <w:keepNext/>
      <w:spacing w:before="240" w:after="120"/>
    </w:pPr>
    <w:rPr>
      <w:rFonts w:ascii="Arial" w:eastAsia="Microsoft YaHei" w:hAnsi="Arial" w:cs="Arial"/>
      <w:sz w:val="28"/>
      <w:szCs w:val="28"/>
    </w:rPr>
  </w:style>
  <w:style w:type="paragraph" w:styleId="Tekstpodstawowy">
    <w:name w:val="Body Text"/>
    <w:pPr>
      <w:widowControl w:val="0"/>
      <w:suppressAutoHyphens/>
      <w:spacing w:after="120"/>
    </w:pPr>
    <w:rPr>
      <w:lang w:eastAsia="ar-SA"/>
    </w:rPr>
  </w:style>
  <w:style w:type="paragraph" w:styleId="Lista">
    <w:name w:val="List"/>
    <w:basedOn w:val="Tekstpodstawowy"/>
    <w:rPr>
      <w:rFonts w:cs="Mangal"/>
    </w:rPr>
  </w:style>
  <w:style w:type="paragraph" w:customStyle="1" w:styleId="Podpis1">
    <w:name w:val="Podpis1"/>
    <w:basedOn w:val="WW-Domylny"/>
    <w:pPr>
      <w:suppressLineNumbers/>
      <w:spacing w:before="120" w:after="120"/>
    </w:pPr>
    <w:rPr>
      <w:rFonts w:cs="Mangal"/>
      <w:i/>
      <w:iCs/>
    </w:rPr>
  </w:style>
  <w:style w:type="paragraph" w:customStyle="1" w:styleId="Indeks">
    <w:name w:val="Indeks"/>
    <w:pPr>
      <w:widowControl w:val="0"/>
      <w:suppressLineNumbers/>
      <w:suppressAutoHyphens/>
    </w:pPr>
    <w:rPr>
      <w:rFonts w:cs="Mangal"/>
      <w:lang w:eastAsia="ar-SA"/>
    </w:rPr>
  </w:style>
  <w:style w:type="paragraph" w:customStyle="1" w:styleId="Nagwek40">
    <w:name w:val="Nagłówek4"/>
    <w:basedOn w:val="Normalny"/>
    <w:pPr>
      <w:keepNext/>
      <w:spacing w:before="240" w:after="120"/>
    </w:pPr>
    <w:rPr>
      <w:rFonts w:ascii="Liberation Sans" w:eastAsia="Lucida Sans Unicode"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customStyle="1" w:styleId="WW-Domylny">
    <w:name w:val="WW-Domyślny"/>
    <w:pPr>
      <w:suppressAutoHyphens/>
      <w:spacing w:after="200" w:line="276" w:lineRule="auto"/>
    </w:pPr>
    <w:rPr>
      <w:color w:val="00000A"/>
      <w:sz w:val="24"/>
      <w:szCs w:val="24"/>
      <w:lang w:eastAsia="ar-SA"/>
    </w:rPr>
  </w:style>
  <w:style w:type="paragraph" w:customStyle="1" w:styleId="Nagwek30">
    <w:name w:val="Nagłówek3"/>
    <w:basedOn w:val="Normalny"/>
    <w:pPr>
      <w:keepNext/>
      <w:spacing w:before="240" w:after="120"/>
    </w:pPr>
    <w:rPr>
      <w:rFonts w:ascii="Liberation Sans" w:eastAsia="Lucida Sans Unicode"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20">
    <w:name w:val="Nagłówek2"/>
    <w:basedOn w:val="Normalny"/>
    <w:pPr>
      <w:keepNext/>
      <w:spacing w:before="240" w:after="120"/>
    </w:pPr>
    <w:rPr>
      <w:rFonts w:ascii="Liberation Sans" w:eastAsia="Lucida Sans Unicode"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WW-Domylny1">
    <w:name w:val="WW-Domyślny1"/>
    <w:pPr>
      <w:suppressAutoHyphens/>
      <w:spacing w:after="200" w:line="276" w:lineRule="auto"/>
    </w:pPr>
    <w:rPr>
      <w:rFonts w:ascii="Calibri" w:hAnsi="Calibri" w:cs="Calibri"/>
      <w:sz w:val="22"/>
      <w:szCs w:val="22"/>
      <w:lang w:eastAsia="ar-SA"/>
    </w:rPr>
  </w:style>
  <w:style w:type="paragraph" w:styleId="Nagwek">
    <w:name w:val="header"/>
    <w:basedOn w:val="WW-Domylny1"/>
    <w:uiPriority w:val="99"/>
    <w:pPr>
      <w:keepNext/>
      <w:suppressLineNumbers/>
      <w:tabs>
        <w:tab w:val="center" w:pos="4819"/>
        <w:tab w:val="right" w:pos="9638"/>
      </w:tabs>
      <w:spacing w:before="240" w:after="120"/>
    </w:pPr>
    <w:rPr>
      <w:rFonts w:ascii="Arial" w:eastAsia="Microsoft YaHei" w:hAnsi="Arial" w:cs="Mangal"/>
      <w:sz w:val="28"/>
      <w:szCs w:val="28"/>
    </w:rPr>
  </w:style>
  <w:style w:type="paragraph" w:customStyle="1" w:styleId="WW-Domylny11">
    <w:name w:val="WW-Domyślny11"/>
    <w:pPr>
      <w:suppressAutoHyphens/>
      <w:spacing w:after="200" w:line="276" w:lineRule="auto"/>
    </w:pPr>
    <w:rPr>
      <w:rFonts w:ascii="Calibri" w:hAnsi="Calibri" w:cs="Calibri"/>
      <w:sz w:val="22"/>
      <w:szCs w:val="22"/>
      <w:lang w:eastAsia="ar-SA"/>
    </w:rPr>
  </w:style>
  <w:style w:type="paragraph" w:customStyle="1" w:styleId="WW-Gwka">
    <w:name w:val="WW-Główka"/>
    <w:basedOn w:val="WW-Domylny11"/>
    <w:pPr>
      <w:keepNext/>
      <w:spacing w:before="240" w:after="120"/>
    </w:pPr>
    <w:rPr>
      <w:rFonts w:ascii="Arial" w:eastAsia="Microsoft YaHei" w:hAnsi="Arial" w:cs="Mangal"/>
      <w:sz w:val="28"/>
      <w:szCs w:val="28"/>
    </w:rPr>
  </w:style>
  <w:style w:type="paragraph" w:customStyle="1" w:styleId="WW-Gwka1">
    <w:name w:val="WW-Główka1"/>
    <w:basedOn w:val="WW-Domylny"/>
    <w:pPr>
      <w:keepNext/>
      <w:spacing w:before="240" w:after="120"/>
    </w:pPr>
    <w:rPr>
      <w:rFonts w:ascii="Arial" w:eastAsia="Microsoft YaHei" w:hAnsi="Arial" w:cs="Mangal"/>
      <w:sz w:val="28"/>
      <w:szCs w:val="28"/>
    </w:rPr>
  </w:style>
  <w:style w:type="paragraph" w:customStyle="1" w:styleId="WW-Gwka11">
    <w:name w:val="WW-Główka11"/>
    <w:basedOn w:val="WW-Domylny"/>
    <w:pPr>
      <w:keepNext/>
      <w:spacing w:before="240" w:after="120"/>
    </w:pPr>
    <w:rPr>
      <w:rFonts w:ascii="Liberation Sans" w:eastAsia="Lucida Sans Unicode" w:hAnsi="Liberation Sans" w:cs="Mangal"/>
      <w:sz w:val="28"/>
      <w:szCs w:val="28"/>
    </w:rPr>
  </w:style>
  <w:style w:type="paragraph" w:customStyle="1" w:styleId="Nagwek10">
    <w:name w:val="Nagłówek1"/>
    <w:basedOn w:val="WW-Domylny"/>
    <w:pPr>
      <w:keepNext/>
      <w:spacing w:before="240" w:after="120"/>
    </w:pPr>
    <w:rPr>
      <w:rFonts w:ascii="Liberation Sans" w:eastAsia="Lucida Sans Unicode" w:hAnsi="Liberation Sans" w:cs="Mangal"/>
      <w:sz w:val="28"/>
      <w:szCs w:val="28"/>
    </w:rPr>
  </w:style>
  <w:style w:type="paragraph" w:customStyle="1" w:styleId="Legenda11">
    <w:name w:val="Legenda11"/>
    <w:basedOn w:val="WW-Domylny"/>
    <w:pPr>
      <w:suppressLineNumbers/>
      <w:spacing w:before="120" w:after="120"/>
    </w:pPr>
    <w:rPr>
      <w:rFonts w:cs="Mangal"/>
      <w:i/>
      <w:iCs/>
    </w:rPr>
  </w:style>
  <w:style w:type="paragraph" w:customStyle="1" w:styleId="Tekstpodstawowy21">
    <w:name w:val="Tekst podstawowy 21"/>
    <w:basedOn w:val="WW-Domylny"/>
    <w:pPr>
      <w:jc w:val="center"/>
    </w:pPr>
    <w:rPr>
      <w:rFonts w:ascii="Arial" w:hAnsi="Arial" w:cs="Arial"/>
      <w:b/>
      <w:sz w:val="36"/>
      <w:szCs w:val="20"/>
    </w:rPr>
  </w:style>
  <w:style w:type="paragraph" w:styleId="Stopka">
    <w:name w:val="footer"/>
    <w:basedOn w:val="WW-Domylny"/>
    <w:uiPriority w:val="99"/>
    <w:pPr>
      <w:suppressLineNumbers/>
      <w:tabs>
        <w:tab w:val="center" w:pos="4819"/>
        <w:tab w:val="right" w:pos="9638"/>
      </w:tabs>
    </w:pPr>
    <w:rPr>
      <w:rFonts w:ascii="Arial" w:hAnsi="Arial" w:cs="Arial"/>
      <w:sz w:val="20"/>
      <w:szCs w:val="20"/>
    </w:rPr>
  </w:style>
  <w:style w:type="paragraph" w:customStyle="1" w:styleId="Tekstpodstawowy22">
    <w:name w:val="Tekst podstawowy 22"/>
    <w:basedOn w:val="WW-Domylny"/>
    <w:pPr>
      <w:spacing w:after="120" w:line="480" w:lineRule="auto"/>
    </w:pPr>
  </w:style>
  <w:style w:type="paragraph" w:customStyle="1" w:styleId="Tekstpodstawowywcity31">
    <w:name w:val="Tekst podstawowy wcięty 31"/>
    <w:basedOn w:val="WW-Domylny"/>
    <w:pPr>
      <w:spacing w:after="120"/>
      <w:ind w:left="283"/>
    </w:pPr>
    <w:rPr>
      <w:sz w:val="16"/>
      <w:szCs w:val="16"/>
    </w:rPr>
  </w:style>
  <w:style w:type="paragraph" w:customStyle="1" w:styleId="Podstawowy2">
    <w:name w:val="Podstawowy2"/>
    <w:basedOn w:val="WW-Domylny"/>
    <w:pPr>
      <w:widowControl w:val="0"/>
      <w:spacing w:line="360" w:lineRule="auto"/>
      <w:jc w:val="both"/>
    </w:pPr>
    <w:rPr>
      <w:sz w:val="20"/>
      <w:szCs w:val="20"/>
    </w:rPr>
  </w:style>
  <w:style w:type="paragraph" w:customStyle="1" w:styleId="Tekstpodstawowy31">
    <w:name w:val="Tekst podstawowy 31"/>
    <w:basedOn w:val="WW-Domylny"/>
    <w:pPr>
      <w:spacing w:after="120"/>
    </w:pPr>
    <w:rPr>
      <w:sz w:val="16"/>
      <w:szCs w:val="16"/>
    </w:rPr>
  </w:style>
  <w:style w:type="paragraph" w:customStyle="1" w:styleId="Tekstblokowy1">
    <w:name w:val="Tekst blokowy1"/>
    <w:basedOn w:val="WW-Domylny"/>
    <w:pPr>
      <w:shd w:val="clear" w:color="auto" w:fill="FFFFFF"/>
      <w:ind w:left="360" w:right="244"/>
      <w:jc w:val="both"/>
    </w:pPr>
    <w:rPr>
      <w:color w:val="FF0000"/>
      <w:u w:val="single"/>
    </w:rPr>
  </w:style>
  <w:style w:type="paragraph" w:styleId="Tekstpodstawowywcity">
    <w:name w:val="Body Text Indent"/>
    <w:basedOn w:val="WW-Domylny"/>
    <w:pPr>
      <w:spacing w:line="360" w:lineRule="auto"/>
      <w:ind w:left="2160" w:hanging="2160"/>
      <w:jc w:val="both"/>
    </w:pPr>
  </w:style>
  <w:style w:type="paragraph" w:customStyle="1" w:styleId="Tekstpodstawowywcity21">
    <w:name w:val="Tekst podstawowy wcięty 21"/>
    <w:basedOn w:val="WW-Domylny"/>
    <w:pPr>
      <w:ind w:left="360" w:hanging="360"/>
      <w:jc w:val="both"/>
    </w:pPr>
  </w:style>
  <w:style w:type="paragraph" w:customStyle="1" w:styleId="Akapitzlist1">
    <w:name w:val="Akapit z listą1"/>
    <w:basedOn w:val="WW-Domylny"/>
    <w:pPr>
      <w:ind w:left="708"/>
    </w:pPr>
  </w:style>
  <w:style w:type="paragraph" w:customStyle="1" w:styleId="Tekstkomentarza1">
    <w:name w:val="Tekst komentarza1"/>
    <w:basedOn w:val="WW-Domylny"/>
    <w:rPr>
      <w:sz w:val="20"/>
      <w:szCs w:val="20"/>
    </w:rPr>
  </w:style>
  <w:style w:type="paragraph" w:customStyle="1" w:styleId="Tematkomentarza1">
    <w:name w:val="Temat komentarza1"/>
    <w:basedOn w:val="Tekstkomentarza1"/>
    <w:rPr>
      <w:b/>
      <w:bCs/>
    </w:rPr>
  </w:style>
  <w:style w:type="paragraph" w:customStyle="1" w:styleId="Tekstdymka1">
    <w:name w:val="Tekst dymka1"/>
    <w:basedOn w:val="WW-Domylny"/>
    <w:rPr>
      <w:rFonts w:ascii="Segoe UI" w:hAnsi="Segoe UI" w:cs="Segoe UI"/>
      <w:sz w:val="18"/>
      <w:szCs w:val="18"/>
    </w:rPr>
  </w:style>
  <w:style w:type="paragraph" w:customStyle="1" w:styleId="Styl1">
    <w:name w:val="Styl1"/>
    <w:basedOn w:val="WW-Domylny"/>
    <w:pPr>
      <w:widowControl w:val="0"/>
      <w:spacing w:before="240" w:after="0"/>
      <w:jc w:val="both"/>
    </w:pPr>
    <w:rPr>
      <w:rFonts w:ascii="Arial" w:hAnsi="Arial" w:cs="Arial"/>
      <w:sz w:val="20"/>
      <w:szCs w:val="20"/>
    </w:rPr>
  </w:style>
  <w:style w:type="paragraph" w:customStyle="1" w:styleId="pgraftxt1">
    <w:name w:val="pgraf_txt1"/>
    <w:basedOn w:val="WW-Domylny"/>
    <w:pPr>
      <w:widowControl w:val="0"/>
      <w:spacing w:line="360" w:lineRule="atLeast"/>
      <w:jc w:val="both"/>
    </w:pPr>
    <w:rPr>
      <w:sz w:val="20"/>
      <w:szCs w:val="20"/>
    </w:rPr>
  </w:style>
  <w:style w:type="paragraph" w:customStyle="1" w:styleId="default">
    <w:name w:val="default"/>
    <w:basedOn w:val="WW-Domylny"/>
    <w:rPr>
      <w:rFonts w:ascii="Arial" w:eastAsia="Calibri" w:hAnsi="Arial" w:cs="Arial"/>
      <w:color w:val="000000"/>
    </w:rPr>
  </w:style>
  <w:style w:type="paragraph" w:customStyle="1" w:styleId="9Styldonagwka">
    <w:name w:val="9 Styl do nagłówka"/>
    <w:basedOn w:val="WW-Domylny"/>
    <w:pPr>
      <w:jc w:val="center"/>
    </w:pPr>
    <w:rPr>
      <w:rFonts w:ascii="Arial" w:eastAsia="Calibri" w:hAnsi="Arial" w:cs="Arial"/>
      <w:sz w:val="16"/>
      <w:szCs w:val="16"/>
    </w:rPr>
  </w:style>
  <w:style w:type="paragraph" w:customStyle="1" w:styleId="NormalnyWeb1">
    <w:name w:val="Normalny (Web)1"/>
    <w:basedOn w:val="WW-Domylny"/>
    <w:pPr>
      <w:spacing w:before="100" w:after="100"/>
      <w:jc w:val="both"/>
    </w:pPr>
    <w:rPr>
      <w:rFonts w:cs="Calibri"/>
      <w:sz w:val="20"/>
      <w:szCs w:val="20"/>
    </w:rPr>
  </w:style>
  <w:style w:type="paragraph" w:customStyle="1" w:styleId="Zawartoramki">
    <w:name w:val="Zawartość ramki"/>
    <w:basedOn w:val="WW-Domylny"/>
  </w:style>
  <w:style w:type="paragraph" w:customStyle="1" w:styleId="Tekstprzypisudolnego1">
    <w:name w:val="Tekst przypisu dolnego1"/>
    <w:basedOn w:val="WW-Domylny"/>
    <w:rPr>
      <w:sz w:val="20"/>
      <w:szCs w:val="20"/>
    </w:rPr>
  </w:style>
  <w:style w:type="paragraph" w:customStyle="1" w:styleId="WW-Przypisdolny">
    <w:name w:val="WW-Przypis dolny"/>
    <w:basedOn w:val="WW-Domylny"/>
  </w:style>
  <w:style w:type="paragraph" w:customStyle="1" w:styleId="Akapitzlist1poziom">
    <w:name w:val="Akapit z listą 1 poziom"/>
    <w:basedOn w:val="Akapitzlist1"/>
    <w:pPr>
      <w:suppressAutoHyphens w:val="0"/>
      <w:spacing w:before="120" w:after="0" w:line="252" w:lineRule="auto"/>
      <w:ind w:left="357" w:hanging="357"/>
    </w:pPr>
    <w:rPr>
      <w:rFonts w:ascii="Arial Narrow" w:eastAsia="SimSun" w:hAnsi="Arial Narrow" w:cs="Arial"/>
      <w:color w:val="000000"/>
      <w:sz w:val="22"/>
      <w:szCs w:val="22"/>
    </w:rPr>
  </w:style>
  <w:style w:type="paragraph" w:customStyle="1" w:styleId="Zawartotabeli">
    <w:name w:val="Zawartość tabeli"/>
    <w:basedOn w:val="WW-Domylny11"/>
    <w:pPr>
      <w:suppressLineNumbers/>
    </w:pPr>
  </w:style>
  <w:style w:type="paragraph" w:customStyle="1" w:styleId="Nagwektabeli">
    <w:name w:val="Nagłówek tabeli"/>
    <w:basedOn w:val="Zawartotabeli"/>
    <w:pPr>
      <w:jc w:val="center"/>
    </w:pPr>
    <w:rPr>
      <w:b/>
      <w:bCs/>
    </w:rPr>
  </w:style>
  <w:style w:type="paragraph" w:customStyle="1" w:styleId="Tekstprzypisudolnego11">
    <w:name w:val="Tekst przypisu dolnego11"/>
    <w:basedOn w:val="Normalny"/>
    <w:pPr>
      <w:spacing w:after="0" w:line="100" w:lineRule="atLeast"/>
    </w:pPr>
    <w:rPr>
      <w:sz w:val="20"/>
      <w:szCs w:val="20"/>
    </w:rPr>
  </w:style>
  <w:style w:type="paragraph" w:customStyle="1" w:styleId="Tekstkomentarza2">
    <w:name w:val="Tekst komentarza2"/>
    <w:basedOn w:val="Normalny"/>
    <w:rPr>
      <w:sz w:val="20"/>
      <w:szCs w:val="20"/>
    </w:rPr>
  </w:style>
  <w:style w:type="paragraph" w:customStyle="1" w:styleId="Tekstkomentarza3">
    <w:name w:val="Tekst komentarza3"/>
    <w:basedOn w:val="Normalny"/>
    <w:pPr>
      <w:spacing w:line="100" w:lineRule="atLeast"/>
    </w:pPr>
    <w:rPr>
      <w:sz w:val="20"/>
      <w:szCs w:val="20"/>
    </w:rPr>
  </w:style>
  <w:style w:type="paragraph" w:customStyle="1" w:styleId="Domylny">
    <w:name w:val="Domyślny"/>
    <w:pPr>
      <w:suppressAutoHyphens/>
      <w:spacing w:after="200" w:line="276" w:lineRule="auto"/>
    </w:pPr>
    <w:rPr>
      <w:sz w:val="24"/>
      <w:szCs w:val="24"/>
      <w:lang w:eastAsia="ar-SA"/>
    </w:rPr>
  </w:style>
  <w:style w:type="paragraph" w:customStyle="1" w:styleId="Gwka">
    <w:name w:val="Główka"/>
    <w:basedOn w:val="Domylny"/>
    <w:pPr>
      <w:keepNext/>
      <w:tabs>
        <w:tab w:val="center" w:pos="4536"/>
        <w:tab w:val="right" w:pos="9072"/>
      </w:tabs>
      <w:spacing w:before="240" w:after="120"/>
    </w:pPr>
    <w:rPr>
      <w:rFonts w:ascii="Liberation Sans" w:eastAsia="Lucida Sans Unicode" w:hAnsi="Liberation Sans" w:cs="Mangal"/>
      <w:sz w:val="28"/>
      <w:szCs w:val="28"/>
    </w:rPr>
  </w:style>
  <w:style w:type="paragraph" w:styleId="Spistreci3">
    <w:name w:val="toc 3"/>
    <w:basedOn w:val="Normalny"/>
    <w:pPr>
      <w:tabs>
        <w:tab w:val="right" w:leader="dot" w:pos="9072"/>
      </w:tabs>
      <w:spacing w:after="100"/>
      <w:ind w:left="440"/>
    </w:pPr>
  </w:style>
  <w:style w:type="paragraph" w:customStyle="1" w:styleId="Akapitzlist11">
    <w:name w:val="Akapit z listą11"/>
    <w:basedOn w:val="Normalny"/>
    <w:pPr>
      <w:widowControl w:val="0"/>
      <w:spacing w:after="0" w:line="100" w:lineRule="atLeast"/>
      <w:ind w:left="708"/>
    </w:pPr>
    <w:rPr>
      <w:rFonts w:ascii="Times New Roman" w:hAnsi="Times New Roman" w:cs="Times New Roman"/>
      <w:color w:val="00000A"/>
      <w:sz w:val="24"/>
      <w:szCs w:val="24"/>
    </w:rPr>
  </w:style>
  <w:style w:type="paragraph" w:styleId="Tekstprzypisudolnego">
    <w:name w:val="footnote text"/>
    <w:basedOn w:val="Normalny"/>
    <w:pPr>
      <w:suppressLineNumbers/>
      <w:ind w:left="283" w:hanging="283"/>
    </w:pPr>
    <w:rPr>
      <w:sz w:val="20"/>
      <w:szCs w:val="20"/>
    </w:rPr>
  </w:style>
  <w:style w:type="paragraph" w:customStyle="1" w:styleId="Default0">
    <w:name w:val="Default"/>
    <w:basedOn w:val="Normalny"/>
    <w:pPr>
      <w:autoSpaceDE w:val="0"/>
      <w:spacing w:after="0" w:line="100" w:lineRule="atLeast"/>
    </w:pPr>
    <w:rPr>
      <w:rFonts w:ascii="Arial" w:eastAsia="Arial" w:hAnsi="Arial" w:cs="Arial"/>
      <w:color w:val="000000"/>
      <w:sz w:val="24"/>
      <w:szCs w:val="24"/>
    </w:rPr>
  </w:style>
  <w:style w:type="paragraph" w:styleId="Tekstdymka">
    <w:name w:val="Balloon Text"/>
    <w:basedOn w:val="Normalny"/>
    <w:link w:val="TekstdymkaZnak2"/>
    <w:uiPriority w:val="99"/>
    <w:semiHidden/>
    <w:unhideWhenUsed/>
    <w:rsid w:val="003B7AC6"/>
    <w:pPr>
      <w:spacing w:after="0" w:line="240" w:lineRule="auto"/>
    </w:pPr>
    <w:rPr>
      <w:rFonts w:ascii="Segoe UI" w:hAnsi="Segoe UI" w:cs="Segoe UI"/>
      <w:sz w:val="18"/>
      <w:szCs w:val="18"/>
    </w:rPr>
  </w:style>
  <w:style w:type="character" w:customStyle="1" w:styleId="TekstdymkaZnak2">
    <w:name w:val="Tekst dymka Znak2"/>
    <w:link w:val="Tekstdymka"/>
    <w:uiPriority w:val="99"/>
    <w:semiHidden/>
    <w:rsid w:val="003B7AC6"/>
    <w:rPr>
      <w:rFonts w:ascii="Segoe UI" w:hAnsi="Segoe UI" w:cs="Segoe UI"/>
      <w:sz w:val="18"/>
      <w:szCs w:val="18"/>
      <w:lang w:eastAsia="ar-SA"/>
    </w:rPr>
  </w:style>
  <w:style w:type="character" w:styleId="Odwoaniedokomentarza">
    <w:name w:val="annotation reference"/>
    <w:uiPriority w:val="99"/>
    <w:semiHidden/>
    <w:unhideWhenUsed/>
    <w:rsid w:val="003B7AC6"/>
    <w:rPr>
      <w:sz w:val="16"/>
      <w:szCs w:val="16"/>
    </w:rPr>
  </w:style>
  <w:style w:type="paragraph" w:styleId="Tekstkomentarza">
    <w:name w:val="annotation text"/>
    <w:basedOn w:val="Normalny"/>
    <w:link w:val="TekstkomentarzaZnak4"/>
    <w:uiPriority w:val="99"/>
    <w:semiHidden/>
    <w:unhideWhenUsed/>
    <w:rsid w:val="003B7AC6"/>
    <w:rPr>
      <w:sz w:val="20"/>
      <w:szCs w:val="20"/>
    </w:rPr>
  </w:style>
  <w:style w:type="character" w:customStyle="1" w:styleId="TekstkomentarzaZnak4">
    <w:name w:val="Tekst komentarza Znak4"/>
    <w:link w:val="Tekstkomentarza"/>
    <w:uiPriority w:val="99"/>
    <w:semiHidden/>
    <w:rsid w:val="003B7AC6"/>
    <w:rPr>
      <w:rFonts w:ascii="Calibri" w:hAnsi="Calibri" w:cs="Calibri"/>
      <w:lang w:eastAsia="ar-SA"/>
    </w:rPr>
  </w:style>
  <w:style w:type="paragraph" w:styleId="Tematkomentarza">
    <w:name w:val="annotation subject"/>
    <w:basedOn w:val="Tekstkomentarza"/>
    <w:next w:val="Tekstkomentarza"/>
    <w:link w:val="TematkomentarzaZnak2"/>
    <w:uiPriority w:val="99"/>
    <w:semiHidden/>
    <w:unhideWhenUsed/>
    <w:rsid w:val="003B7AC6"/>
    <w:rPr>
      <w:b/>
      <w:bCs/>
    </w:rPr>
  </w:style>
  <w:style w:type="character" w:customStyle="1" w:styleId="TematkomentarzaZnak2">
    <w:name w:val="Temat komentarza Znak2"/>
    <w:link w:val="Tematkomentarza"/>
    <w:uiPriority w:val="99"/>
    <w:semiHidden/>
    <w:rsid w:val="003B7AC6"/>
    <w:rPr>
      <w:rFonts w:ascii="Calibri" w:hAnsi="Calibri" w:cs="Calibri"/>
      <w:b/>
      <w:bCs/>
      <w:lang w:eastAsia="ar-SA"/>
    </w:rPr>
  </w:style>
  <w:style w:type="paragraph" w:styleId="Akapitzlist">
    <w:name w:val="List Paragraph"/>
    <w:aliases w:val="CW_Lista"/>
    <w:basedOn w:val="Normalny"/>
    <w:link w:val="AkapitzlistZnak"/>
    <w:uiPriority w:val="34"/>
    <w:qFormat/>
    <w:rsid w:val="00F37574"/>
    <w:pPr>
      <w:suppressAutoHyphens w:val="0"/>
      <w:spacing w:after="0" w:line="240" w:lineRule="auto"/>
      <w:ind w:left="720"/>
      <w:contextualSpacing/>
    </w:pPr>
    <w:rPr>
      <w:rFonts w:ascii="Times New Roman" w:hAnsi="Times New Roman" w:cs="Times New Roman"/>
      <w:sz w:val="24"/>
      <w:szCs w:val="20"/>
      <w:lang w:eastAsia="pl-PL"/>
    </w:rPr>
  </w:style>
  <w:style w:type="character" w:styleId="Pogrubienie">
    <w:name w:val="Strong"/>
    <w:uiPriority w:val="22"/>
    <w:qFormat/>
    <w:rsid w:val="00F37574"/>
    <w:rPr>
      <w:b/>
      <w:bCs/>
    </w:rPr>
  </w:style>
  <w:style w:type="character" w:customStyle="1" w:styleId="Nierozpoznanawzmianka2">
    <w:name w:val="Nierozpoznana wzmianka2"/>
    <w:uiPriority w:val="99"/>
    <w:semiHidden/>
    <w:unhideWhenUsed/>
    <w:rsid w:val="004A662F"/>
    <w:rPr>
      <w:color w:val="605E5C"/>
      <w:shd w:val="clear" w:color="auto" w:fill="E1DFDD"/>
    </w:rPr>
  </w:style>
  <w:style w:type="paragraph" w:styleId="Spistreci2">
    <w:name w:val="toc 2"/>
    <w:basedOn w:val="Normalny"/>
    <w:next w:val="Normalny"/>
    <w:autoRedefine/>
    <w:uiPriority w:val="39"/>
    <w:unhideWhenUsed/>
    <w:rsid w:val="00320685"/>
    <w:pPr>
      <w:ind w:left="220"/>
    </w:pPr>
  </w:style>
  <w:style w:type="paragraph" w:customStyle="1" w:styleId="Standard">
    <w:name w:val="Standard"/>
    <w:rsid w:val="00310E4B"/>
    <w:pPr>
      <w:widowControl w:val="0"/>
      <w:autoSpaceDE w:val="0"/>
      <w:autoSpaceDN w:val="0"/>
      <w:adjustRightInd w:val="0"/>
    </w:pPr>
  </w:style>
  <w:style w:type="character" w:customStyle="1" w:styleId="Internetlink">
    <w:name w:val="Internet link"/>
    <w:rsid w:val="00310E4B"/>
    <w:rPr>
      <w:color w:val="000080"/>
      <w:u w:val="single"/>
    </w:rPr>
  </w:style>
  <w:style w:type="paragraph" w:styleId="Podtytu">
    <w:name w:val="Subtitle"/>
    <w:basedOn w:val="Normalny"/>
    <w:next w:val="Normalny"/>
    <w:link w:val="PodtytuZnak"/>
    <w:uiPriority w:val="11"/>
    <w:qFormat/>
    <w:rsid w:val="00310E4B"/>
    <w:pPr>
      <w:numPr>
        <w:ilvl w:val="1"/>
      </w:numPr>
      <w:suppressAutoHyphens w:val="0"/>
      <w:spacing w:after="160" w:line="259" w:lineRule="auto"/>
    </w:pPr>
    <w:rPr>
      <w:rFonts w:asciiTheme="minorHAnsi" w:eastAsiaTheme="minorEastAsia" w:hAnsiTheme="minorHAnsi" w:cstheme="minorBidi"/>
      <w:color w:val="5A5A5A" w:themeColor="text1" w:themeTint="A5"/>
      <w:spacing w:val="15"/>
      <w:lang w:eastAsia="en-US"/>
    </w:rPr>
  </w:style>
  <w:style w:type="character" w:customStyle="1" w:styleId="PodtytuZnak">
    <w:name w:val="Podtytuł Znak"/>
    <w:basedOn w:val="Domylnaczcionkaakapitu"/>
    <w:link w:val="Podtytu"/>
    <w:uiPriority w:val="11"/>
    <w:rsid w:val="00310E4B"/>
    <w:rPr>
      <w:rFonts w:asciiTheme="minorHAnsi" w:eastAsiaTheme="minorEastAsia" w:hAnsiTheme="minorHAnsi" w:cstheme="minorBidi"/>
      <w:color w:val="5A5A5A" w:themeColor="text1" w:themeTint="A5"/>
      <w:spacing w:val="15"/>
      <w:sz w:val="22"/>
      <w:szCs w:val="22"/>
      <w:lang w:eastAsia="en-US"/>
    </w:rPr>
  </w:style>
  <w:style w:type="character" w:customStyle="1" w:styleId="UnresolvedMention">
    <w:name w:val="Unresolved Mention"/>
    <w:basedOn w:val="Domylnaczcionkaakapitu"/>
    <w:uiPriority w:val="99"/>
    <w:semiHidden/>
    <w:unhideWhenUsed/>
    <w:rsid w:val="00660BA2"/>
    <w:rPr>
      <w:color w:val="605E5C"/>
      <w:shd w:val="clear" w:color="auto" w:fill="E1DFDD"/>
    </w:rPr>
  </w:style>
  <w:style w:type="paragraph" w:styleId="NormalnyWeb">
    <w:name w:val="Normal (Web)"/>
    <w:basedOn w:val="Normalny"/>
    <w:uiPriority w:val="99"/>
    <w:unhideWhenUsed/>
    <w:rsid w:val="0019178D"/>
    <w:pPr>
      <w:suppressAutoHyphens w:val="0"/>
      <w:spacing w:before="100" w:beforeAutospacing="1" w:after="100" w:afterAutospacing="1" w:line="240" w:lineRule="auto"/>
    </w:pPr>
    <w:rPr>
      <w:rFonts w:ascii="Times New Roman" w:hAnsi="Times New Roman" w:cs="Times New Roman"/>
      <w:sz w:val="24"/>
      <w:szCs w:val="24"/>
      <w:lang w:eastAsia="pl-PL"/>
    </w:rPr>
  </w:style>
  <w:style w:type="character" w:customStyle="1" w:styleId="text-justify">
    <w:name w:val="text-justify"/>
    <w:basedOn w:val="Domylnaczcionkaakapitu"/>
    <w:rsid w:val="0026000F"/>
  </w:style>
  <w:style w:type="paragraph" w:styleId="Bezodstpw">
    <w:name w:val="No Spacing"/>
    <w:uiPriority w:val="1"/>
    <w:qFormat/>
    <w:rsid w:val="00890406"/>
    <w:pPr>
      <w:suppressAutoHyphens/>
    </w:pPr>
    <w:rPr>
      <w:rFonts w:ascii="Calibri" w:hAnsi="Calibri" w:cs="Calibri"/>
      <w:sz w:val="22"/>
      <w:szCs w:val="22"/>
      <w:lang w:eastAsia="ar-SA"/>
    </w:rPr>
  </w:style>
  <w:style w:type="character" w:styleId="Wyrnieniedelikatne">
    <w:name w:val="Subtle Emphasis"/>
    <w:basedOn w:val="Domylnaczcionkaakapitu"/>
    <w:uiPriority w:val="19"/>
    <w:qFormat/>
    <w:rsid w:val="008D26FB"/>
    <w:rPr>
      <w:i/>
      <w:iCs/>
      <w:color w:val="404040" w:themeColor="text1" w:themeTint="BF"/>
    </w:rPr>
  </w:style>
  <w:style w:type="numbering" w:customStyle="1" w:styleId="WW8Num41">
    <w:name w:val="WW8Num41"/>
    <w:basedOn w:val="Bezlisty"/>
    <w:rsid w:val="009061BA"/>
    <w:pPr>
      <w:numPr>
        <w:numId w:val="24"/>
      </w:numPr>
    </w:pPr>
  </w:style>
  <w:style w:type="character" w:customStyle="1" w:styleId="alb">
    <w:name w:val="a_lb"/>
    <w:basedOn w:val="Domylnaczcionkaakapitu"/>
    <w:rsid w:val="005D4FC0"/>
  </w:style>
  <w:style w:type="numbering" w:customStyle="1" w:styleId="WW8Num36">
    <w:name w:val="WW8Num36"/>
    <w:basedOn w:val="Bezlisty"/>
    <w:rsid w:val="00190A2B"/>
    <w:pPr>
      <w:numPr>
        <w:numId w:val="34"/>
      </w:numPr>
    </w:pPr>
  </w:style>
  <w:style w:type="numbering" w:customStyle="1" w:styleId="WW8Num49">
    <w:name w:val="WW8Num49"/>
    <w:basedOn w:val="Bezlisty"/>
    <w:rsid w:val="00190A2B"/>
    <w:pPr>
      <w:numPr>
        <w:numId w:val="35"/>
      </w:numPr>
    </w:pPr>
  </w:style>
  <w:style w:type="paragraph" w:styleId="HTML-wstpniesformatowany">
    <w:name w:val="HTML Preformatted"/>
    <w:basedOn w:val="Normalny"/>
    <w:link w:val="HTML-wstpniesformatowanyZnak"/>
    <w:uiPriority w:val="99"/>
    <w:semiHidden/>
    <w:unhideWhenUsed/>
    <w:rsid w:val="00361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361AE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288838">
      <w:bodyDiv w:val="1"/>
      <w:marLeft w:val="0"/>
      <w:marRight w:val="0"/>
      <w:marTop w:val="0"/>
      <w:marBottom w:val="0"/>
      <w:divBdr>
        <w:top w:val="none" w:sz="0" w:space="0" w:color="auto"/>
        <w:left w:val="none" w:sz="0" w:space="0" w:color="auto"/>
        <w:bottom w:val="none" w:sz="0" w:space="0" w:color="auto"/>
        <w:right w:val="none" w:sz="0" w:space="0" w:color="auto"/>
      </w:divBdr>
    </w:div>
    <w:div w:id="611129603">
      <w:bodyDiv w:val="1"/>
      <w:marLeft w:val="0"/>
      <w:marRight w:val="0"/>
      <w:marTop w:val="0"/>
      <w:marBottom w:val="0"/>
      <w:divBdr>
        <w:top w:val="none" w:sz="0" w:space="0" w:color="auto"/>
        <w:left w:val="none" w:sz="0" w:space="0" w:color="auto"/>
        <w:bottom w:val="none" w:sz="0" w:space="0" w:color="auto"/>
        <w:right w:val="none" w:sz="0" w:space="0" w:color="auto"/>
      </w:divBdr>
    </w:div>
    <w:div w:id="1574852124">
      <w:bodyDiv w:val="1"/>
      <w:marLeft w:val="0"/>
      <w:marRight w:val="0"/>
      <w:marTop w:val="0"/>
      <w:marBottom w:val="0"/>
      <w:divBdr>
        <w:top w:val="none" w:sz="0" w:space="0" w:color="auto"/>
        <w:left w:val="none" w:sz="0" w:space="0" w:color="auto"/>
        <w:bottom w:val="none" w:sz="0" w:space="0" w:color="auto"/>
        <w:right w:val="none" w:sz="0" w:space="0" w:color="auto"/>
      </w:divBdr>
    </w:div>
    <w:div w:id="1800372192">
      <w:bodyDiv w:val="1"/>
      <w:marLeft w:val="0"/>
      <w:marRight w:val="0"/>
      <w:marTop w:val="0"/>
      <w:marBottom w:val="0"/>
      <w:divBdr>
        <w:top w:val="none" w:sz="0" w:space="0" w:color="auto"/>
        <w:left w:val="none" w:sz="0" w:space="0" w:color="auto"/>
        <w:bottom w:val="none" w:sz="0" w:space="0" w:color="auto"/>
        <w:right w:val="none" w:sz="0" w:space="0" w:color="auto"/>
      </w:divBdr>
    </w:div>
    <w:div w:id="198110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unsk.biuletyn.ne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r.witkowski@ugpunsk.pl"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r.witkowski@ugpunsk.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A0EAD-3E6A-413D-9D7B-F8282A8E5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10558</Words>
  <Characters>63352</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73763</CharactersWithSpaces>
  <SharedDoc>false</SharedDoc>
  <HLinks>
    <vt:vector size="60" baseType="variant">
      <vt:variant>
        <vt:i4>2949239</vt:i4>
      </vt:variant>
      <vt:variant>
        <vt:i4>81</vt:i4>
      </vt:variant>
      <vt:variant>
        <vt:i4>0</vt:i4>
      </vt:variant>
      <vt:variant>
        <vt:i4>5</vt:i4>
      </vt:variant>
      <vt:variant>
        <vt:lpwstr>https://miniportal.uzp.gov.pl/</vt:lpwstr>
      </vt:variant>
      <vt:variant>
        <vt:lpwstr/>
      </vt:variant>
      <vt:variant>
        <vt:i4>2359310</vt:i4>
      </vt:variant>
      <vt:variant>
        <vt:i4>78</vt:i4>
      </vt:variant>
      <vt:variant>
        <vt:i4>0</vt:i4>
      </vt:variant>
      <vt:variant>
        <vt:i4>5</vt:i4>
      </vt:variant>
      <vt:variant>
        <vt:lpwstr>mailto:zamowienia@umww.pl</vt:lpwstr>
      </vt:variant>
      <vt:variant>
        <vt:lpwstr/>
      </vt:variant>
      <vt:variant>
        <vt:i4>2359310</vt:i4>
      </vt:variant>
      <vt:variant>
        <vt:i4>75</vt:i4>
      </vt:variant>
      <vt:variant>
        <vt:i4>0</vt:i4>
      </vt:variant>
      <vt:variant>
        <vt:i4>5</vt:i4>
      </vt:variant>
      <vt:variant>
        <vt:lpwstr>mailto:zamowienia@umww.pl</vt:lpwstr>
      </vt:variant>
      <vt:variant>
        <vt:lpwstr/>
      </vt:variant>
      <vt:variant>
        <vt:i4>2949239</vt:i4>
      </vt:variant>
      <vt:variant>
        <vt:i4>72</vt:i4>
      </vt:variant>
      <vt:variant>
        <vt:i4>0</vt:i4>
      </vt:variant>
      <vt:variant>
        <vt:i4>5</vt:i4>
      </vt:variant>
      <vt:variant>
        <vt:lpwstr>https://miniportal.uzp.gov.pl/</vt:lpwstr>
      </vt:variant>
      <vt:variant>
        <vt:lpwstr/>
      </vt:variant>
      <vt:variant>
        <vt:i4>4849707</vt:i4>
      </vt:variant>
      <vt:variant>
        <vt:i4>69</vt:i4>
      </vt:variant>
      <vt:variant>
        <vt:i4>0</vt:i4>
      </vt:variant>
      <vt:variant>
        <vt:i4>5</vt:i4>
      </vt:variant>
      <vt:variant>
        <vt:lpwstr>mailto:inspektor.ochrony@umww.pl</vt:lpwstr>
      </vt:variant>
      <vt:variant>
        <vt:lpwstr/>
      </vt:variant>
      <vt:variant>
        <vt:i4>2359310</vt:i4>
      </vt:variant>
      <vt:variant>
        <vt:i4>66</vt:i4>
      </vt:variant>
      <vt:variant>
        <vt:i4>0</vt:i4>
      </vt:variant>
      <vt:variant>
        <vt:i4>5</vt:i4>
      </vt:variant>
      <vt:variant>
        <vt:lpwstr>mailto:zamowienia@umww.pl</vt:lpwstr>
      </vt:variant>
      <vt:variant>
        <vt:lpwstr/>
      </vt:variant>
      <vt:variant>
        <vt:i4>3211332</vt:i4>
      </vt:variant>
      <vt:variant>
        <vt:i4>63</vt:i4>
      </vt:variant>
      <vt:variant>
        <vt:i4>0</vt:i4>
      </vt:variant>
      <vt:variant>
        <vt:i4>5</vt:i4>
      </vt:variant>
      <vt:variant>
        <vt:lpwstr>mailto:bzp.sekretariat@umww.pl</vt:lpwstr>
      </vt:variant>
      <vt:variant>
        <vt:lpwstr/>
      </vt:variant>
      <vt:variant>
        <vt:i4>3211332</vt:i4>
      </vt:variant>
      <vt:variant>
        <vt:i4>60</vt:i4>
      </vt:variant>
      <vt:variant>
        <vt:i4>0</vt:i4>
      </vt:variant>
      <vt:variant>
        <vt:i4>5</vt:i4>
      </vt:variant>
      <vt:variant>
        <vt:lpwstr>mailto:bzp.sekretariat@umww.pl</vt:lpwstr>
      </vt:variant>
      <vt:variant>
        <vt:lpwstr/>
      </vt:variant>
      <vt:variant>
        <vt:i4>3539033</vt:i4>
      </vt:variant>
      <vt:variant>
        <vt:i4>57</vt:i4>
      </vt:variant>
      <vt:variant>
        <vt:i4>0</vt:i4>
      </vt:variant>
      <vt:variant>
        <vt:i4>5</vt:i4>
      </vt:variant>
      <vt:variant>
        <vt:lpwstr>mailto:bgw.sekretariat@umww.pl</vt:lpwstr>
      </vt:variant>
      <vt:variant>
        <vt:lpwstr/>
      </vt:variant>
      <vt:variant>
        <vt:i4>7012410</vt:i4>
      </vt:variant>
      <vt:variant>
        <vt:i4>54</vt:i4>
      </vt:variant>
      <vt:variant>
        <vt:i4>0</vt:i4>
      </vt:variant>
      <vt:variant>
        <vt:i4>5</vt:i4>
      </vt:variant>
      <vt:variant>
        <vt:lpwstr>http://www.umww.pl/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2021-04-27T06:54:00Z</dcterms:created>
  <dcterms:modified xsi:type="dcterms:W3CDTF">2023-02-10T11:57:00Z</dcterms:modified>
</cp:coreProperties>
</file>