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8D" w:rsidRDefault="00D76A8D" w:rsidP="00D76A8D">
      <w:pPr>
        <w:jc w:val="center"/>
      </w:pPr>
    </w:p>
    <w:p w:rsidR="006A1855" w:rsidRDefault="004D4C5D" w:rsidP="006A1855">
      <w:pPr>
        <w:jc w:val="right"/>
      </w:pPr>
      <w:r>
        <w:t>Załącznik nr 1 do S</w:t>
      </w:r>
      <w:r w:rsidR="006A1855">
        <w:t>WZ</w:t>
      </w:r>
    </w:p>
    <w:p w:rsidR="006A1855" w:rsidRDefault="006A1855" w:rsidP="006A185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nr sprawy: </w:t>
      </w:r>
      <w:r w:rsidR="00C34900">
        <w:t>S</w:t>
      </w:r>
      <w:r>
        <w:t>.271.</w:t>
      </w:r>
      <w:r w:rsidR="00EB6382">
        <w:t>9</w:t>
      </w:r>
      <w:r>
        <w:rPr>
          <w:shd w:val="clear" w:color="auto" w:fill="FFFFFF"/>
        </w:rPr>
        <w:t>.</w:t>
      </w:r>
      <w:r>
        <w:t>202</w:t>
      </w:r>
      <w:r w:rsidR="00C34900">
        <w:t>2</w:t>
      </w:r>
    </w:p>
    <w:p w:rsidR="006A1855" w:rsidRDefault="006A1855" w:rsidP="006A1855"/>
    <w:p w:rsidR="006A1855" w:rsidRDefault="006A1855" w:rsidP="006A1855"/>
    <w:p w:rsidR="006A1855" w:rsidRPr="00F9514F" w:rsidRDefault="006A1855" w:rsidP="00F9514F">
      <w:pPr>
        <w:ind w:left="4536"/>
        <w:jc w:val="center"/>
        <w:rPr>
          <w:b/>
        </w:rPr>
      </w:pPr>
      <w:r w:rsidRPr="00F9514F">
        <w:rPr>
          <w:b/>
        </w:rPr>
        <w:t xml:space="preserve">Gmina </w:t>
      </w:r>
      <w:r w:rsidR="00C34900">
        <w:rPr>
          <w:b/>
        </w:rPr>
        <w:t>Czyże</w:t>
      </w:r>
    </w:p>
    <w:p w:rsidR="006A1855" w:rsidRPr="00F9514F" w:rsidRDefault="00C34900" w:rsidP="00F9514F">
      <w:pPr>
        <w:ind w:left="4536"/>
        <w:jc w:val="center"/>
        <w:rPr>
          <w:b/>
        </w:rPr>
      </w:pPr>
      <w:r>
        <w:rPr>
          <w:b/>
        </w:rPr>
        <w:t>Czyże 98</w:t>
      </w:r>
    </w:p>
    <w:p w:rsidR="006A1855" w:rsidRPr="00F9514F" w:rsidRDefault="006A1855" w:rsidP="00F9514F">
      <w:pPr>
        <w:ind w:left="4536"/>
        <w:jc w:val="center"/>
        <w:rPr>
          <w:b/>
        </w:rPr>
      </w:pPr>
      <w:r w:rsidRPr="00F9514F">
        <w:rPr>
          <w:b/>
        </w:rPr>
        <w:t>17-20</w:t>
      </w:r>
      <w:r w:rsidR="00C34900">
        <w:rPr>
          <w:b/>
        </w:rPr>
        <w:t>7</w:t>
      </w:r>
      <w:r w:rsidRPr="00F9514F">
        <w:rPr>
          <w:b/>
        </w:rPr>
        <w:t xml:space="preserve"> </w:t>
      </w:r>
      <w:r w:rsidR="00C34900">
        <w:rPr>
          <w:b/>
        </w:rPr>
        <w:t>Czyże</w:t>
      </w:r>
    </w:p>
    <w:p w:rsidR="00F9514F" w:rsidRDefault="00F9514F" w:rsidP="006A1855">
      <w:pPr>
        <w:jc w:val="center"/>
      </w:pPr>
    </w:p>
    <w:p w:rsidR="00F9514F" w:rsidRPr="00F9514F" w:rsidRDefault="00F9514F" w:rsidP="00F9514F">
      <w:pPr>
        <w:pStyle w:val="Nagwek2"/>
        <w:spacing w:before="120"/>
        <w:rPr>
          <w:rFonts w:ascii="Times New Roman" w:hAnsi="Times New Roman"/>
          <w:i w:val="0"/>
          <w:sz w:val="22"/>
          <w:szCs w:val="22"/>
        </w:rPr>
      </w:pPr>
      <w:r w:rsidRPr="00F9514F">
        <w:rPr>
          <w:rFonts w:ascii="Times New Roman" w:hAnsi="Times New Roman"/>
          <w:i w:val="0"/>
          <w:sz w:val="22"/>
          <w:szCs w:val="22"/>
        </w:rPr>
        <w:t>FORMULARZ OFERTOWY</w:t>
      </w:r>
    </w:p>
    <w:p w:rsidR="00F9514F" w:rsidRPr="00F9514F" w:rsidRDefault="00F9514F" w:rsidP="00F9514F">
      <w:pPr>
        <w:jc w:val="center"/>
        <w:rPr>
          <w:b/>
          <w:sz w:val="22"/>
          <w:szCs w:val="22"/>
        </w:rPr>
      </w:pPr>
    </w:p>
    <w:p w:rsidR="00F9514F" w:rsidRPr="00F9514F" w:rsidRDefault="00F9514F" w:rsidP="00F9514F">
      <w:pPr>
        <w:numPr>
          <w:ilvl w:val="0"/>
          <w:numId w:val="6"/>
        </w:numPr>
        <w:suppressAutoHyphens w:val="0"/>
        <w:rPr>
          <w:sz w:val="22"/>
          <w:szCs w:val="22"/>
        </w:rPr>
      </w:pPr>
      <w:r w:rsidRPr="00F9514F">
        <w:rPr>
          <w:b/>
          <w:sz w:val="22"/>
          <w:szCs w:val="22"/>
        </w:rPr>
        <w:t>Dane Wykonawcy</w:t>
      </w:r>
      <w:r w:rsidRPr="00F9514F">
        <w:rPr>
          <w:sz w:val="22"/>
          <w:szCs w:val="22"/>
        </w:rPr>
        <w:t>:</w:t>
      </w:r>
    </w:p>
    <w:p w:rsidR="00F9514F" w:rsidRPr="00F9514F" w:rsidRDefault="00F9514F" w:rsidP="00F9514F">
      <w:pPr>
        <w:spacing w:line="360" w:lineRule="auto"/>
        <w:rPr>
          <w:sz w:val="22"/>
          <w:szCs w:val="22"/>
        </w:rPr>
      </w:pPr>
      <w:r w:rsidRPr="00F9514F">
        <w:rPr>
          <w:sz w:val="22"/>
          <w:szCs w:val="22"/>
        </w:rPr>
        <w:t>Nazwa:</w:t>
      </w:r>
      <w:r>
        <w:rPr>
          <w:sz w:val="22"/>
          <w:szCs w:val="22"/>
        </w:rPr>
        <w:t xml:space="preserve">  </w:t>
      </w:r>
      <w:r w:rsidRPr="00F9514F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….</w:t>
      </w:r>
    </w:p>
    <w:p w:rsidR="00F9514F" w:rsidRPr="00F9514F" w:rsidRDefault="00F9514F" w:rsidP="00F9514F">
      <w:pPr>
        <w:spacing w:line="360" w:lineRule="auto"/>
        <w:rPr>
          <w:sz w:val="22"/>
          <w:szCs w:val="22"/>
          <w:lang w:val="en-US"/>
        </w:rPr>
      </w:pPr>
      <w:proofErr w:type="spellStart"/>
      <w:r w:rsidRPr="00F9514F">
        <w:rPr>
          <w:sz w:val="22"/>
          <w:szCs w:val="22"/>
          <w:lang w:val="en-US"/>
        </w:rPr>
        <w:t>Adres</w:t>
      </w:r>
      <w:proofErr w:type="spellEnd"/>
      <w:r w:rsidRPr="00F9514F">
        <w:rPr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</w:t>
      </w:r>
      <w:r w:rsidRPr="00F9514F">
        <w:rPr>
          <w:sz w:val="22"/>
          <w:szCs w:val="22"/>
          <w:lang w:val="en-US"/>
        </w:rPr>
        <w:t>…</w:t>
      </w:r>
      <w:r>
        <w:rPr>
          <w:sz w:val="22"/>
          <w:szCs w:val="22"/>
          <w:lang w:val="en-US"/>
        </w:rPr>
        <w:t>…………………………………………………………………………………………………</w:t>
      </w:r>
    </w:p>
    <w:p w:rsidR="00F9514F" w:rsidRPr="00F9514F" w:rsidRDefault="00F9514F" w:rsidP="00F9514F">
      <w:pPr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F9514F">
        <w:rPr>
          <w:sz w:val="22"/>
          <w:szCs w:val="22"/>
          <w:lang w:val="en-US"/>
        </w:rPr>
        <w:t>Numer</w:t>
      </w:r>
      <w:proofErr w:type="spellEnd"/>
      <w:r w:rsidRPr="00F9514F">
        <w:rPr>
          <w:sz w:val="22"/>
          <w:szCs w:val="22"/>
          <w:lang w:val="en-US"/>
        </w:rPr>
        <w:t xml:space="preserve"> </w:t>
      </w:r>
      <w:proofErr w:type="spellStart"/>
      <w:r w:rsidRPr="00F9514F">
        <w:rPr>
          <w:sz w:val="22"/>
          <w:szCs w:val="22"/>
          <w:lang w:val="en-US"/>
        </w:rPr>
        <w:t>telefonu</w:t>
      </w:r>
      <w:proofErr w:type="spellEnd"/>
      <w:r w:rsidRPr="00F9514F">
        <w:rPr>
          <w:sz w:val="22"/>
          <w:szCs w:val="22"/>
          <w:lang w:val="en-US"/>
        </w:rPr>
        <w:t xml:space="preserve"> ……………………...………… </w:t>
      </w:r>
      <w:r>
        <w:rPr>
          <w:sz w:val="22"/>
          <w:szCs w:val="22"/>
          <w:lang w:val="en-US"/>
        </w:rPr>
        <w:t xml:space="preserve">  </w:t>
      </w:r>
      <w:r w:rsidRPr="00F9514F">
        <w:rPr>
          <w:sz w:val="22"/>
          <w:szCs w:val="22"/>
          <w:lang w:val="en-US"/>
        </w:rPr>
        <w:t>E-mail……………………………………………</w:t>
      </w:r>
      <w:r>
        <w:rPr>
          <w:sz w:val="22"/>
          <w:szCs w:val="22"/>
          <w:lang w:val="en-US"/>
        </w:rPr>
        <w:t>….</w:t>
      </w:r>
    </w:p>
    <w:p w:rsidR="00F9514F" w:rsidRDefault="00F9514F" w:rsidP="00F9514F">
      <w:pPr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F9514F">
        <w:rPr>
          <w:sz w:val="22"/>
          <w:szCs w:val="22"/>
          <w:lang w:val="en-US"/>
        </w:rPr>
        <w:t>Numer</w:t>
      </w:r>
      <w:proofErr w:type="spellEnd"/>
      <w:r w:rsidRPr="00F9514F">
        <w:rPr>
          <w:sz w:val="22"/>
          <w:szCs w:val="22"/>
          <w:lang w:val="en-US"/>
        </w:rPr>
        <w:t xml:space="preserve"> REGON ………………………………  </w:t>
      </w:r>
      <w:proofErr w:type="spellStart"/>
      <w:r w:rsidRPr="00F9514F">
        <w:rPr>
          <w:sz w:val="22"/>
          <w:szCs w:val="22"/>
          <w:lang w:val="en-US"/>
        </w:rPr>
        <w:t>Numer</w:t>
      </w:r>
      <w:proofErr w:type="spellEnd"/>
      <w:r w:rsidRPr="00F9514F">
        <w:rPr>
          <w:sz w:val="22"/>
          <w:szCs w:val="22"/>
          <w:lang w:val="en-US"/>
        </w:rPr>
        <w:t xml:space="preserve"> NIP ……………………………………………</w:t>
      </w:r>
    </w:p>
    <w:p w:rsidR="00220557" w:rsidRPr="00220557" w:rsidRDefault="00220557" w:rsidP="00220557">
      <w:pPr>
        <w:spacing w:line="276" w:lineRule="auto"/>
        <w:jc w:val="both"/>
        <w:rPr>
          <w:rFonts w:eastAsia="Arial Unicode MS"/>
          <w:lang w:eastAsia="pl-PL"/>
        </w:rPr>
      </w:pPr>
      <w:proofErr w:type="spellStart"/>
      <w:r w:rsidRPr="00220557">
        <w:rPr>
          <w:rFonts w:eastAsia="Arial Unicode MS"/>
          <w:lang w:eastAsia="pl-PL"/>
        </w:rPr>
        <w:t>ePUAP</w:t>
      </w:r>
      <w:proofErr w:type="spellEnd"/>
      <w:r w:rsidRPr="00220557">
        <w:rPr>
          <w:rFonts w:eastAsia="Arial Unicode MS"/>
          <w:lang w:eastAsia="pl-PL"/>
        </w:rPr>
        <w:t>: ………………………………………………………………………………………..</w:t>
      </w:r>
    </w:p>
    <w:p w:rsidR="00F9514F" w:rsidRPr="00F9514F" w:rsidRDefault="00F9514F" w:rsidP="006A1855">
      <w:pPr>
        <w:jc w:val="center"/>
        <w:rPr>
          <w:lang w:val="en-US"/>
        </w:rPr>
      </w:pPr>
    </w:p>
    <w:p w:rsidR="006A1855" w:rsidRPr="00F229FE" w:rsidRDefault="00F229FE" w:rsidP="00F229FE">
      <w:pPr>
        <w:jc w:val="both"/>
        <w:rPr>
          <w:sz w:val="22"/>
        </w:rPr>
      </w:pPr>
      <w:r>
        <w:t xml:space="preserve">II. </w:t>
      </w:r>
      <w:r w:rsidR="006A1855" w:rsidRPr="00F229FE">
        <w:rPr>
          <w:sz w:val="22"/>
        </w:rPr>
        <w:t xml:space="preserve">Nawiązując do ogłoszenia o </w:t>
      </w:r>
      <w:r w:rsidRPr="00F229FE">
        <w:rPr>
          <w:sz w:val="22"/>
        </w:rPr>
        <w:t xml:space="preserve">zamówieniu w trybie podstawowym bez negocjacji </w:t>
      </w:r>
      <w:r w:rsidR="006A1855" w:rsidRPr="00F229FE">
        <w:rPr>
          <w:sz w:val="22"/>
        </w:rPr>
        <w:t>na</w:t>
      </w:r>
      <w:r w:rsidR="006A1855" w:rsidRPr="00F229FE">
        <w:rPr>
          <w:rFonts w:eastAsia="Lucida Sans Unicode"/>
          <w:color w:val="000000"/>
          <w:sz w:val="22"/>
        </w:rPr>
        <w:t xml:space="preserve"> zadanie</w:t>
      </w:r>
      <w:r w:rsidRPr="00F229FE">
        <w:rPr>
          <w:sz w:val="22"/>
        </w:rPr>
        <w:t xml:space="preserve"> </w:t>
      </w:r>
      <w:r w:rsidR="00D76A8D" w:rsidRPr="00D76A8D">
        <w:rPr>
          <w:b/>
          <w:sz w:val="22"/>
          <w:szCs w:val="22"/>
        </w:rPr>
        <w:t>„</w:t>
      </w:r>
      <w:r w:rsidR="00EB6382" w:rsidRPr="00EB6382">
        <w:rPr>
          <w:b/>
          <w:sz w:val="22"/>
          <w:szCs w:val="22"/>
        </w:rPr>
        <w:t xml:space="preserve">Rozbudowa i przebudowa istniejącego budynku skupu mleka w miejscowości </w:t>
      </w:r>
      <w:proofErr w:type="spellStart"/>
      <w:r w:rsidR="00EB6382" w:rsidRPr="00EB6382">
        <w:rPr>
          <w:b/>
          <w:sz w:val="22"/>
          <w:szCs w:val="22"/>
        </w:rPr>
        <w:t>Hukowicze</w:t>
      </w:r>
      <w:proofErr w:type="spellEnd"/>
      <w:r w:rsidR="00EB6382" w:rsidRPr="00EB6382">
        <w:rPr>
          <w:b/>
          <w:sz w:val="22"/>
          <w:szCs w:val="22"/>
        </w:rPr>
        <w:t xml:space="preserve"> wraz ze zmianą sposobu użytkowania na świetlicę wiejską</w:t>
      </w:r>
      <w:r w:rsidR="00D76A8D" w:rsidRPr="00D76A8D">
        <w:rPr>
          <w:b/>
          <w:sz w:val="22"/>
          <w:szCs w:val="22"/>
        </w:rPr>
        <w:t>”</w:t>
      </w:r>
      <w:r w:rsidRPr="00F229FE">
        <w:rPr>
          <w:rFonts w:eastAsia="Lucida Sans Unicode"/>
          <w:b/>
          <w:bCs/>
          <w:color w:val="000000"/>
          <w:sz w:val="22"/>
        </w:rPr>
        <w:t>:</w:t>
      </w:r>
    </w:p>
    <w:p w:rsidR="00F229FE" w:rsidRDefault="006A1855" w:rsidP="0001165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</w:rPr>
      </w:pPr>
      <w:r w:rsidRPr="00F229FE">
        <w:rPr>
          <w:b/>
          <w:sz w:val="22"/>
        </w:rPr>
        <w:t>Składamy ofertę</w:t>
      </w:r>
      <w:r w:rsidRPr="00F229FE">
        <w:rPr>
          <w:sz w:val="22"/>
        </w:rPr>
        <w:t xml:space="preserve"> na wykonanie przedmiotu zamówienia w zakresie podanym w Specyfikacji Warunków Zamówienia</w:t>
      </w:r>
      <w:r w:rsidR="00F229FE">
        <w:rPr>
          <w:sz w:val="22"/>
        </w:rPr>
        <w:t xml:space="preserve"> (dalej SWZ)</w:t>
      </w:r>
      <w:r w:rsidRPr="00F229FE">
        <w:rPr>
          <w:sz w:val="22"/>
        </w:rPr>
        <w:t>.</w:t>
      </w:r>
    </w:p>
    <w:p w:rsidR="006A1855" w:rsidRPr="00F229FE" w:rsidRDefault="006A1855" w:rsidP="0001165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</w:rPr>
      </w:pPr>
      <w:r w:rsidRPr="00F229FE">
        <w:rPr>
          <w:sz w:val="22"/>
          <w:lang w:eastAsia="ar-SA"/>
        </w:rPr>
        <w:t>Oferujemy realizację przedmiotu zamówienia za następującą cenę</w:t>
      </w:r>
      <w:r w:rsidR="00D35C8E">
        <w:rPr>
          <w:sz w:val="22"/>
          <w:lang w:eastAsia="ar-SA"/>
        </w:rPr>
        <w:t xml:space="preserve"> ryczałtową</w:t>
      </w:r>
      <w:r w:rsidRPr="00F229FE">
        <w:rPr>
          <w:sz w:val="22"/>
          <w:lang w:eastAsia="ar-SA"/>
        </w:rPr>
        <w:t>:</w:t>
      </w:r>
    </w:p>
    <w:p w:rsidR="006A1855" w:rsidRPr="00F229FE" w:rsidRDefault="006A1855" w:rsidP="006A1855">
      <w:pPr>
        <w:pStyle w:val="Tekstpodstawowy31"/>
        <w:tabs>
          <w:tab w:val="right" w:leader="dot" w:pos="3960"/>
        </w:tabs>
        <w:spacing w:before="120"/>
        <w:ind w:left="357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netto: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zł,</w:t>
      </w:r>
    </w:p>
    <w:p w:rsidR="006A1855" w:rsidRPr="00F229FE" w:rsidRDefault="006A1855" w:rsidP="006A1855">
      <w:pPr>
        <w:pStyle w:val="Tekstpodstawowy31"/>
        <w:tabs>
          <w:tab w:val="right" w:leader="dot" w:pos="3480"/>
          <w:tab w:val="right" w:leader="dot" w:pos="5760"/>
        </w:tabs>
        <w:spacing w:before="120"/>
        <w:ind w:left="357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należny podatek VAT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%,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zł,</w:t>
      </w:r>
    </w:p>
    <w:p w:rsidR="006A1855" w:rsidRPr="00F229FE" w:rsidRDefault="006A1855" w:rsidP="006A1855">
      <w:pPr>
        <w:pStyle w:val="Tekstpodstawowy31"/>
        <w:tabs>
          <w:tab w:val="right" w:leader="dot" w:pos="3960"/>
        </w:tabs>
        <w:spacing w:before="120"/>
        <w:ind w:left="357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 xml:space="preserve">brutto: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zł,</w:t>
      </w:r>
    </w:p>
    <w:p w:rsidR="006A1855" w:rsidRDefault="006A1855" w:rsidP="00647DDA">
      <w:pPr>
        <w:pStyle w:val="Tekstpodstawowy31"/>
        <w:tabs>
          <w:tab w:val="right" w:leader="dot" w:pos="9214"/>
        </w:tabs>
        <w:spacing w:before="120"/>
        <w:ind w:left="357"/>
        <w:rPr>
          <w:rFonts w:ascii="Times New Roman" w:hAnsi="Times New Roman" w:cs="Times New Roman"/>
          <w:sz w:val="22"/>
          <w:lang w:eastAsia="ar-SA"/>
        </w:rPr>
      </w:pPr>
      <w:r w:rsidRPr="00F229FE">
        <w:rPr>
          <w:rFonts w:ascii="Times New Roman" w:hAnsi="Times New Roman" w:cs="Times New Roman"/>
          <w:sz w:val="22"/>
          <w:lang w:eastAsia="ar-SA"/>
        </w:rPr>
        <w:t>słownie</w:t>
      </w:r>
      <w:r w:rsidR="00F229FE" w:rsidRPr="00F229FE">
        <w:rPr>
          <w:rFonts w:ascii="Times New Roman" w:hAnsi="Times New Roman" w:cs="Times New Roman"/>
          <w:sz w:val="22"/>
          <w:lang w:eastAsia="ar-SA"/>
        </w:rPr>
        <w:t xml:space="preserve"> brutto</w:t>
      </w:r>
      <w:r w:rsidRPr="00F229FE">
        <w:rPr>
          <w:rFonts w:ascii="Times New Roman" w:hAnsi="Times New Roman" w:cs="Times New Roman"/>
          <w:sz w:val="22"/>
          <w:lang w:eastAsia="ar-SA"/>
        </w:rPr>
        <w:t xml:space="preserve">: </w:t>
      </w:r>
      <w:r w:rsidRPr="00F229FE">
        <w:rPr>
          <w:rFonts w:ascii="Times New Roman" w:hAnsi="Times New Roman" w:cs="Times New Roman"/>
          <w:sz w:val="22"/>
          <w:lang w:eastAsia="ar-SA"/>
        </w:rPr>
        <w:tab/>
        <w:t xml:space="preserve"> złotych</w:t>
      </w:r>
    </w:p>
    <w:p w:rsidR="00D76A8D" w:rsidRPr="009022A6" w:rsidRDefault="00D76A8D" w:rsidP="00D76A8D">
      <w:pPr>
        <w:pStyle w:val="Akapitzlist"/>
        <w:numPr>
          <w:ilvl w:val="0"/>
          <w:numId w:val="7"/>
        </w:numPr>
        <w:tabs>
          <w:tab w:val="left" w:pos="426"/>
          <w:tab w:val="left" w:leader="dot" w:pos="4200"/>
        </w:tabs>
        <w:spacing w:after="120"/>
        <w:ind w:left="284" w:hanging="284"/>
        <w:jc w:val="both"/>
        <w:rPr>
          <w:b/>
          <w:sz w:val="20"/>
          <w:szCs w:val="22"/>
        </w:rPr>
      </w:pPr>
      <w:r w:rsidRPr="00C45894">
        <w:rPr>
          <w:b/>
          <w:sz w:val="22"/>
        </w:rPr>
        <w:t>Zobowiązujemy się do udzielenia gwarancji i rękojmi za wady na przedmiot zamówienia, licząc od daty odbioru przedmiotu umowy na okres: ............................miesięcy.</w:t>
      </w:r>
    </w:p>
    <w:p w:rsidR="00F229FE" w:rsidRPr="007C4EB6" w:rsidRDefault="00F229FE" w:rsidP="00674D65">
      <w:pPr>
        <w:pStyle w:val="Akapitzlist"/>
        <w:numPr>
          <w:ilvl w:val="0"/>
          <w:numId w:val="7"/>
        </w:numPr>
        <w:tabs>
          <w:tab w:val="left" w:leader="dot" w:pos="4200"/>
        </w:tabs>
        <w:spacing w:after="120"/>
        <w:ind w:left="284" w:hanging="284"/>
        <w:jc w:val="both"/>
        <w:rPr>
          <w:b/>
          <w:sz w:val="22"/>
          <w:szCs w:val="22"/>
        </w:rPr>
      </w:pPr>
      <w:bookmarkStart w:id="0" w:name="_GoBack"/>
      <w:bookmarkEnd w:id="0"/>
      <w:r w:rsidRPr="007C4EB6">
        <w:rPr>
          <w:b/>
          <w:bCs/>
          <w:sz w:val="22"/>
          <w:szCs w:val="22"/>
        </w:rPr>
        <w:t xml:space="preserve">Deklarujemy wykonanie przedmiotu zamówienia w terminie </w:t>
      </w:r>
      <w:r w:rsidR="00674D65">
        <w:rPr>
          <w:b/>
          <w:bCs/>
          <w:sz w:val="22"/>
          <w:szCs w:val="22"/>
        </w:rPr>
        <w:t>do</w:t>
      </w:r>
      <w:r w:rsidR="00674D65" w:rsidRPr="00674D65">
        <w:rPr>
          <w:b/>
          <w:bCs/>
          <w:sz w:val="22"/>
          <w:szCs w:val="22"/>
        </w:rPr>
        <w:t xml:space="preserve"> 6 miesięcy od dnia podpisania umowy</w:t>
      </w:r>
      <w:r w:rsidRPr="007C4EB6">
        <w:rPr>
          <w:b/>
          <w:bCs/>
          <w:sz w:val="22"/>
          <w:szCs w:val="22"/>
        </w:rPr>
        <w:t xml:space="preserve">. </w:t>
      </w:r>
    </w:p>
    <w:p w:rsidR="00F229FE" w:rsidRPr="007C4EB6" w:rsidRDefault="00F229FE" w:rsidP="0001165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7C4EB6">
        <w:rPr>
          <w:b/>
          <w:sz w:val="22"/>
          <w:szCs w:val="22"/>
        </w:rPr>
        <w:t xml:space="preserve">Ponadto oświadczamy, że: </w:t>
      </w:r>
    </w:p>
    <w:p w:rsidR="00F229FE" w:rsidRPr="007C4EB6" w:rsidRDefault="00F229FE" w:rsidP="00011651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7C4EB6">
        <w:rPr>
          <w:sz w:val="22"/>
          <w:szCs w:val="22"/>
        </w:rPr>
        <w:t xml:space="preserve">- zapoznaliśmy się z treścią </w:t>
      </w:r>
      <w:r w:rsidR="004D4C5D">
        <w:rPr>
          <w:sz w:val="22"/>
          <w:szCs w:val="22"/>
        </w:rPr>
        <w:t>SWZ</w:t>
      </w:r>
      <w:r w:rsidRPr="007C4EB6">
        <w:rPr>
          <w:sz w:val="22"/>
          <w:szCs w:val="22"/>
        </w:rPr>
        <w:t xml:space="preserve"> (w tym z </w:t>
      </w:r>
      <w:r w:rsidR="005C468A">
        <w:rPr>
          <w:sz w:val="22"/>
          <w:szCs w:val="22"/>
        </w:rPr>
        <w:t>wzorem u</w:t>
      </w:r>
      <w:r w:rsidRPr="007C4EB6">
        <w:rPr>
          <w:sz w:val="22"/>
          <w:szCs w:val="22"/>
        </w:rPr>
        <w:t>mowy, co zostało uwzględnione w niniejszej ofercie) i nie wnosimy do niej żadnych zastrzeżeń oraz przyjmujemy warunki w niej zawarte,</w:t>
      </w:r>
    </w:p>
    <w:p w:rsidR="00F229FE" w:rsidRPr="007C4EB6" w:rsidRDefault="00F229FE" w:rsidP="00011651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7C4EB6">
        <w:rPr>
          <w:sz w:val="22"/>
          <w:szCs w:val="22"/>
        </w:rPr>
        <w:t xml:space="preserve">- </w:t>
      </w:r>
      <w:r w:rsidR="006A1855" w:rsidRPr="007C4EB6">
        <w:rPr>
          <w:sz w:val="22"/>
          <w:szCs w:val="22"/>
        </w:rPr>
        <w:t xml:space="preserve">w cenie naszej oferty zostały uwzględnione wszystkie koszty </w:t>
      </w:r>
      <w:r w:rsidR="005F1D18" w:rsidRPr="007C4EB6">
        <w:rPr>
          <w:bCs/>
          <w:sz w:val="22"/>
          <w:szCs w:val="22"/>
          <w:lang w:eastAsia="pl-PL"/>
        </w:rPr>
        <w:t>wynikające z tytułu przygotowania, realizacji i rozliczenia przedmiotu zamówienia</w:t>
      </w:r>
      <w:r w:rsidR="005F1D18" w:rsidRPr="007C4EB6">
        <w:rPr>
          <w:sz w:val="22"/>
          <w:szCs w:val="22"/>
        </w:rPr>
        <w:t>,</w:t>
      </w:r>
    </w:p>
    <w:p w:rsidR="00F229FE" w:rsidRPr="007C4EB6" w:rsidRDefault="00F229FE" w:rsidP="00011651">
      <w:pPr>
        <w:pStyle w:val="Akapitzlist"/>
        <w:spacing w:line="276" w:lineRule="auto"/>
        <w:ind w:left="284"/>
        <w:jc w:val="both"/>
        <w:rPr>
          <w:sz w:val="22"/>
          <w:szCs w:val="22"/>
          <w:lang w:eastAsia="ar-SA"/>
        </w:rPr>
      </w:pPr>
      <w:r w:rsidRPr="007C4EB6">
        <w:rPr>
          <w:sz w:val="22"/>
          <w:szCs w:val="22"/>
        </w:rPr>
        <w:t xml:space="preserve">- </w:t>
      </w:r>
      <w:r w:rsidR="006A1855" w:rsidRPr="007C4EB6">
        <w:rPr>
          <w:sz w:val="22"/>
          <w:szCs w:val="22"/>
          <w:lang w:eastAsia="ar-SA"/>
        </w:rPr>
        <w:t>uważamy się za związanych niniejszą</w:t>
      </w:r>
      <w:r w:rsidR="005F1D18" w:rsidRPr="007C4EB6">
        <w:rPr>
          <w:sz w:val="22"/>
          <w:szCs w:val="22"/>
          <w:lang w:eastAsia="ar-SA"/>
        </w:rPr>
        <w:t xml:space="preserve"> ofertą na czas wskazany w S</w:t>
      </w:r>
      <w:r w:rsidRPr="007C4EB6">
        <w:rPr>
          <w:sz w:val="22"/>
          <w:szCs w:val="22"/>
          <w:lang w:eastAsia="ar-SA"/>
        </w:rPr>
        <w:t>WZ,</w:t>
      </w:r>
    </w:p>
    <w:p w:rsidR="006A1855" w:rsidRPr="007C4EB6" w:rsidRDefault="00F229FE" w:rsidP="00011651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7C4EB6">
        <w:rPr>
          <w:sz w:val="22"/>
          <w:szCs w:val="22"/>
          <w:lang w:eastAsia="ar-SA"/>
        </w:rPr>
        <w:t>-</w:t>
      </w:r>
      <w:r w:rsidR="007C4EB6" w:rsidRPr="007C4EB6">
        <w:rPr>
          <w:sz w:val="22"/>
          <w:szCs w:val="22"/>
          <w:lang w:eastAsia="ar-SA"/>
        </w:rPr>
        <w:t xml:space="preserve"> w przypadku przyznania nam zamówienia, zobowiązujemy się do zawarcia umowy w miejscu i terminie wyznaczonym przez Zamawiającego.</w:t>
      </w:r>
    </w:p>
    <w:p w:rsidR="006A1855" w:rsidRPr="007C4EB6" w:rsidRDefault="006A1855" w:rsidP="00011651">
      <w:pPr>
        <w:pStyle w:val="Akapitzlist"/>
        <w:numPr>
          <w:ilvl w:val="0"/>
          <w:numId w:val="7"/>
        </w:numPr>
        <w:tabs>
          <w:tab w:val="left" w:pos="357"/>
        </w:tabs>
        <w:spacing w:after="120"/>
        <w:ind w:left="284" w:hanging="284"/>
        <w:jc w:val="both"/>
        <w:rPr>
          <w:sz w:val="22"/>
          <w:szCs w:val="22"/>
        </w:rPr>
      </w:pPr>
      <w:r w:rsidRPr="007C4EB6">
        <w:rPr>
          <w:sz w:val="22"/>
          <w:szCs w:val="22"/>
        </w:rPr>
        <w:t>Przedmiot zamówienia zamierzamy wykonać sami</w:t>
      </w:r>
      <w:r w:rsidRPr="007C4EB6">
        <w:rPr>
          <w:sz w:val="22"/>
          <w:szCs w:val="22"/>
          <w:vertAlign w:val="superscript"/>
        </w:rPr>
        <w:t>*</w:t>
      </w:r>
      <w:r w:rsidR="005F1D18" w:rsidRPr="007C4EB6">
        <w:rPr>
          <w:sz w:val="22"/>
          <w:szCs w:val="22"/>
          <w:vertAlign w:val="superscript"/>
        </w:rPr>
        <w:t xml:space="preserve"> </w:t>
      </w:r>
      <w:r w:rsidR="005F1D18" w:rsidRPr="007C4EB6">
        <w:rPr>
          <w:sz w:val="22"/>
          <w:szCs w:val="22"/>
        </w:rPr>
        <w:t xml:space="preserve">/ </w:t>
      </w:r>
      <w:r w:rsidRPr="007C4EB6">
        <w:rPr>
          <w:sz w:val="22"/>
          <w:szCs w:val="22"/>
        </w:rPr>
        <w:t xml:space="preserve">zlecić podwykonawcom*: </w:t>
      </w:r>
    </w:p>
    <w:p w:rsidR="006A1855" w:rsidRPr="007C4EB6" w:rsidRDefault="006A1855" w:rsidP="00011651">
      <w:pPr>
        <w:numPr>
          <w:ilvl w:val="0"/>
          <w:numId w:val="5"/>
        </w:numPr>
        <w:tabs>
          <w:tab w:val="left" w:pos="357"/>
        </w:tabs>
        <w:spacing w:after="120"/>
        <w:ind w:left="284" w:hanging="284"/>
        <w:jc w:val="both"/>
        <w:rPr>
          <w:sz w:val="22"/>
          <w:szCs w:val="22"/>
        </w:rPr>
      </w:pPr>
      <w:r w:rsidRPr="007C4EB6">
        <w:rPr>
          <w:sz w:val="22"/>
          <w:szCs w:val="22"/>
        </w:rPr>
        <w:t>……………………………………………………………………............................</w:t>
      </w:r>
    </w:p>
    <w:p w:rsidR="006A1855" w:rsidRPr="007C4EB6" w:rsidRDefault="006A1855" w:rsidP="00011651">
      <w:pPr>
        <w:numPr>
          <w:ilvl w:val="0"/>
          <w:numId w:val="5"/>
        </w:numPr>
        <w:tabs>
          <w:tab w:val="left" w:pos="357"/>
        </w:tabs>
        <w:spacing w:after="120"/>
        <w:ind w:left="284" w:hanging="284"/>
        <w:jc w:val="both"/>
        <w:rPr>
          <w:sz w:val="22"/>
          <w:szCs w:val="22"/>
        </w:rPr>
      </w:pPr>
      <w:r w:rsidRPr="007C4EB6">
        <w:rPr>
          <w:sz w:val="22"/>
          <w:szCs w:val="22"/>
        </w:rPr>
        <w:t>……………………………………………………………………...................................</w:t>
      </w:r>
    </w:p>
    <w:p w:rsidR="006A1855" w:rsidRPr="00647DDA" w:rsidRDefault="006A1855" w:rsidP="00011651">
      <w:pPr>
        <w:tabs>
          <w:tab w:val="left" w:pos="357"/>
        </w:tabs>
        <w:spacing w:after="120"/>
        <w:ind w:left="284" w:hanging="284"/>
        <w:jc w:val="center"/>
        <w:rPr>
          <w:i/>
          <w:sz w:val="18"/>
          <w:szCs w:val="22"/>
        </w:rPr>
      </w:pPr>
      <w:r w:rsidRPr="00647DDA">
        <w:rPr>
          <w:i/>
          <w:sz w:val="18"/>
          <w:szCs w:val="22"/>
        </w:rPr>
        <w:t>po</w:t>
      </w:r>
      <w:r w:rsidR="00F229FE" w:rsidRPr="00647DDA">
        <w:rPr>
          <w:i/>
          <w:sz w:val="18"/>
          <w:szCs w:val="22"/>
        </w:rPr>
        <w:t>dać nazwy (firmy) podw</w:t>
      </w:r>
      <w:r w:rsidRPr="00647DDA">
        <w:rPr>
          <w:i/>
          <w:sz w:val="18"/>
          <w:szCs w:val="22"/>
        </w:rPr>
        <w:t>ykonawców</w:t>
      </w:r>
    </w:p>
    <w:p w:rsidR="00734B24" w:rsidRPr="00734B24" w:rsidRDefault="00D35C8E" w:rsidP="00011651">
      <w:pPr>
        <w:pStyle w:val="Nagwek21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  <w:lang w:eastAsia="ar-SA"/>
        </w:rPr>
        <w:lastRenderedPageBreak/>
        <w:t>7</w:t>
      </w:r>
      <w:r w:rsidR="00BC211C" w:rsidRPr="00734B24">
        <w:rPr>
          <w:b w:val="0"/>
          <w:sz w:val="22"/>
          <w:szCs w:val="22"/>
          <w:lang w:eastAsia="ar-SA"/>
        </w:rPr>
        <w:t xml:space="preserve">. </w:t>
      </w:r>
      <w:r w:rsidR="00734B24" w:rsidRPr="00734B24">
        <w:rPr>
          <w:b w:val="0"/>
          <w:sz w:val="22"/>
          <w:szCs w:val="22"/>
        </w:rPr>
        <w:t>Tajemnica przedsiębiorstwa*</w:t>
      </w:r>
    </w:p>
    <w:p w:rsidR="00734B24" w:rsidRPr="00734B24" w:rsidRDefault="00734B24" w:rsidP="00EC75BD">
      <w:pPr>
        <w:pStyle w:val="Standard"/>
        <w:ind w:firstLine="284"/>
        <w:jc w:val="both"/>
        <w:rPr>
          <w:sz w:val="22"/>
        </w:rPr>
      </w:pPr>
      <w:r w:rsidRPr="00734B24">
        <w:rPr>
          <w:sz w:val="22"/>
        </w:rPr>
        <w:t>Niżej wymienione dokumenty, zawierające informacje stanowiące tajemnicę przedsiębiorstwa w rozumieniu przepisów o zwalczaniu nieuczciwej konkurencji, nie mogą być ogólnie udostępnione:</w:t>
      </w:r>
    </w:p>
    <w:p w:rsidR="00734B24" w:rsidRPr="00734B24" w:rsidRDefault="00734B24" w:rsidP="00734B24">
      <w:pPr>
        <w:pStyle w:val="Standard"/>
        <w:jc w:val="both"/>
        <w:rPr>
          <w:sz w:val="22"/>
        </w:rPr>
      </w:pPr>
      <w:r w:rsidRPr="00734B24">
        <w:rPr>
          <w:sz w:val="22"/>
        </w:rPr>
        <w:t>1) .................................................................................................................................................</w:t>
      </w:r>
    </w:p>
    <w:p w:rsidR="00734B24" w:rsidRPr="00734B24" w:rsidRDefault="00734B24" w:rsidP="00734B24">
      <w:pPr>
        <w:pStyle w:val="Standard"/>
        <w:jc w:val="both"/>
        <w:rPr>
          <w:sz w:val="22"/>
        </w:rPr>
      </w:pPr>
      <w:r w:rsidRPr="00734B24">
        <w:rPr>
          <w:sz w:val="22"/>
        </w:rPr>
        <w:t>2) .................................................................................................................................................</w:t>
      </w:r>
      <w:r>
        <w:t xml:space="preserve"> </w:t>
      </w:r>
    </w:p>
    <w:p w:rsidR="00734B24" w:rsidRPr="00734B24" w:rsidRDefault="00734B24" w:rsidP="00734B24">
      <w:pPr>
        <w:pStyle w:val="Standard"/>
        <w:jc w:val="both"/>
        <w:rPr>
          <w:sz w:val="22"/>
        </w:rPr>
      </w:pPr>
      <w:r w:rsidRPr="00734B24">
        <w:rPr>
          <w:sz w:val="22"/>
        </w:rPr>
        <w:t>Wykonawca zobowiązany jest do wykaz</w:t>
      </w:r>
      <w:r w:rsidR="005C468A">
        <w:rPr>
          <w:sz w:val="22"/>
        </w:rPr>
        <w:t>ania, na dzień składania ofert,</w:t>
      </w:r>
      <w:r w:rsidRPr="00734B24">
        <w:rPr>
          <w:sz w:val="22"/>
        </w:rPr>
        <w:t xml:space="preserve"> iż zastrzeżone informacje stanowią tajemnicę  przedsiębiorstwa.</w:t>
      </w:r>
    </w:p>
    <w:p w:rsidR="00734B24" w:rsidRPr="00647DDA" w:rsidRDefault="00734B24" w:rsidP="00734B24">
      <w:pPr>
        <w:pStyle w:val="Standard"/>
        <w:jc w:val="both"/>
        <w:rPr>
          <w:sz w:val="22"/>
          <w:szCs w:val="22"/>
        </w:rPr>
      </w:pPr>
    </w:p>
    <w:p w:rsidR="00647DDA" w:rsidRPr="00647DDA" w:rsidRDefault="00D35C8E" w:rsidP="005C468A">
      <w:pPr>
        <w:tabs>
          <w:tab w:val="left" w:pos="-567"/>
          <w:tab w:val="left" w:pos="426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47DDA">
        <w:rPr>
          <w:sz w:val="22"/>
          <w:szCs w:val="22"/>
        </w:rPr>
        <w:t xml:space="preserve">. </w:t>
      </w:r>
      <w:r w:rsidR="00647DDA" w:rsidRPr="00647DDA">
        <w:rPr>
          <w:sz w:val="22"/>
          <w:szCs w:val="22"/>
        </w:rPr>
        <w:t xml:space="preserve">Oświadczamy, </w:t>
      </w:r>
      <w:r w:rsidR="00647DDA" w:rsidRPr="00647DDA">
        <w:rPr>
          <w:rFonts w:eastAsia="Calibri"/>
          <w:sz w:val="22"/>
          <w:szCs w:val="22"/>
          <w:lang w:eastAsia="ja-JP"/>
        </w:rPr>
        <w:t>(</w:t>
      </w:r>
      <w:r w:rsidR="00647DDA" w:rsidRPr="00647DDA">
        <w:rPr>
          <w:rFonts w:eastAsia="Calibri"/>
          <w:i/>
          <w:iCs/>
          <w:sz w:val="22"/>
          <w:szCs w:val="22"/>
          <w:lang w:eastAsia="ja-JP"/>
        </w:rPr>
        <w:t>w przypadku składania oferty przez podmioty występujące wspólnie należy podać poniższą informację dla wszystkich wspólników spółki cywilnej lub członków konsorcjum)</w:t>
      </w:r>
      <w:r w:rsidR="005C468A">
        <w:rPr>
          <w:rFonts w:eastAsia="Calibri"/>
          <w:sz w:val="22"/>
          <w:szCs w:val="22"/>
          <w:lang w:eastAsia="ja-JP"/>
        </w:rPr>
        <w:t xml:space="preserve">, </w:t>
      </w:r>
      <w:r w:rsidR="00647DDA" w:rsidRPr="00647DDA">
        <w:rPr>
          <w:iCs/>
          <w:sz w:val="22"/>
          <w:szCs w:val="22"/>
          <w:lang w:eastAsia="ja-JP"/>
        </w:rPr>
        <w:t>że jesteśmy:</w:t>
      </w:r>
    </w:p>
    <w:p w:rsidR="00647DDA" w:rsidRPr="00647DDA" w:rsidRDefault="00647DD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□ mikro</w:t>
      </w:r>
      <w:r w:rsidR="007533B3">
        <w:rPr>
          <w:sz w:val="22"/>
          <w:szCs w:val="22"/>
        </w:rPr>
        <w:t xml:space="preserve"> </w:t>
      </w:r>
      <w:r w:rsidRPr="00647DDA">
        <w:rPr>
          <w:sz w:val="22"/>
          <w:szCs w:val="22"/>
        </w:rPr>
        <w:t>przedsiębiorstwem</w:t>
      </w:r>
      <w:r w:rsidR="005C468A">
        <w:rPr>
          <w:sz w:val="22"/>
          <w:szCs w:val="22"/>
        </w:rPr>
        <w:t>*</w:t>
      </w:r>
      <w:r w:rsidRPr="00647DDA">
        <w:rPr>
          <w:sz w:val="22"/>
          <w:szCs w:val="22"/>
        </w:rPr>
        <w:t xml:space="preserve"> </w:t>
      </w:r>
    </w:p>
    <w:p w:rsidR="00647DDA" w:rsidRPr="00647DDA" w:rsidRDefault="00647DD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□ małym przedsiębiorstwem</w:t>
      </w:r>
      <w:r w:rsidR="005C468A">
        <w:rPr>
          <w:sz w:val="22"/>
          <w:szCs w:val="22"/>
        </w:rPr>
        <w:t>*</w:t>
      </w:r>
      <w:r w:rsidRPr="00647DDA">
        <w:rPr>
          <w:sz w:val="22"/>
          <w:szCs w:val="22"/>
        </w:rPr>
        <w:t xml:space="preserve"> </w:t>
      </w:r>
    </w:p>
    <w:p w:rsidR="00647DDA" w:rsidRPr="00647DDA" w:rsidRDefault="005C468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□ średnim przedsiębiorstwem*</w:t>
      </w:r>
    </w:p>
    <w:p w:rsidR="00647DDA" w:rsidRPr="00647DDA" w:rsidRDefault="00647DDA" w:rsidP="00647DDA">
      <w:pPr>
        <w:tabs>
          <w:tab w:val="left" w:pos="142"/>
        </w:tabs>
        <w:spacing w:line="340" w:lineRule="exact"/>
        <w:ind w:left="36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□ inne ……………………</w:t>
      </w:r>
      <w:r w:rsidR="005C468A">
        <w:rPr>
          <w:sz w:val="22"/>
          <w:szCs w:val="22"/>
        </w:rPr>
        <w:t>….</w:t>
      </w:r>
      <w:r w:rsidRPr="00647DDA">
        <w:rPr>
          <w:sz w:val="22"/>
          <w:szCs w:val="22"/>
        </w:rPr>
        <w:t>….</w:t>
      </w:r>
      <w:r w:rsidR="005C468A">
        <w:rPr>
          <w:sz w:val="22"/>
          <w:szCs w:val="22"/>
        </w:rPr>
        <w:t>*</w:t>
      </w:r>
    </w:p>
    <w:p w:rsidR="005C468A" w:rsidRPr="00647DDA" w:rsidRDefault="005C468A" w:rsidP="005C468A">
      <w:pPr>
        <w:tabs>
          <w:tab w:val="left" w:pos="360"/>
        </w:tabs>
        <w:spacing w:after="100" w:line="340" w:lineRule="exact"/>
        <w:jc w:val="both"/>
        <w:rPr>
          <w:bCs/>
          <w:sz w:val="22"/>
          <w:szCs w:val="22"/>
        </w:rPr>
      </w:pPr>
      <w:r w:rsidRPr="00647DDA">
        <w:rPr>
          <w:bCs/>
          <w:sz w:val="22"/>
          <w:szCs w:val="22"/>
        </w:rPr>
        <w:t>w rozumieniu ustawy z dnia 6 marca 2018 r. Prawo przedsiębiorców</w:t>
      </w:r>
    </w:p>
    <w:p w:rsidR="00647DDA" w:rsidRPr="00647DDA" w:rsidRDefault="00647DDA" w:rsidP="00647DDA">
      <w:pPr>
        <w:jc w:val="both"/>
        <w:rPr>
          <w:sz w:val="22"/>
          <w:szCs w:val="22"/>
        </w:rPr>
      </w:pPr>
    </w:p>
    <w:p w:rsidR="00647DDA" w:rsidRPr="00647DDA" w:rsidRDefault="00D35C8E" w:rsidP="00647DDA">
      <w:pPr>
        <w:tabs>
          <w:tab w:val="left" w:pos="426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47DDA">
        <w:rPr>
          <w:sz w:val="22"/>
          <w:szCs w:val="22"/>
        </w:rPr>
        <w:t xml:space="preserve">. </w:t>
      </w:r>
      <w:r w:rsidR="00647DDA" w:rsidRPr="00647DDA">
        <w:rPr>
          <w:sz w:val="22"/>
          <w:szCs w:val="22"/>
        </w:rPr>
        <w:t>Oświadczam, że wybór oferty wykonawcy będzie/nie będzie</w:t>
      </w:r>
      <w:r w:rsidR="005C468A">
        <w:rPr>
          <w:sz w:val="22"/>
          <w:szCs w:val="22"/>
        </w:rPr>
        <w:t>* prowadził do powstania u Z</w:t>
      </w:r>
      <w:r w:rsidR="00647DDA" w:rsidRPr="00647DDA">
        <w:rPr>
          <w:sz w:val="22"/>
          <w:szCs w:val="22"/>
        </w:rPr>
        <w:t xml:space="preserve">amawiającego obowiązku podatkowego. </w:t>
      </w:r>
    </w:p>
    <w:p w:rsidR="00647DDA" w:rsidRPr="00647DDA" w:rsidRDefault="00647DDA" w:rsidP="00647DDA">
      <w:pPr>
        <w:tabs>
          <w:tab w:val="left" w:pos="426"/>
        </w:tabs>
        <w:ind w:left="426"/>
        <w:jc w:val="both"/>
        <w:rPr>
          <w:bCs/>
          <w:sz w:val="22"/>
          <w:szCs w:val="22"/>
        </w:rPr>
      </w:pPr>
      <w:r w:rsidRPr="00647DDA">
        <w:rPr>
          <w:sz w:val="22"/>
          <w:szCs w:val="22"/>
        </w:rPr>
        <w:t xml:space="preserve">Jeżeli została złożona oferta, której wybór prowadziłby do powstania u zamawiającego obowiązku podatkowego zgodnie z ustawą z 11 marca 2004 r. o podatku od towarów i usług należy wskazać nazwę (rodzaj) </w:t>
      </w:r>
      <w:r w:rsidRPr="00647DDA">
        <w:rPr>
          <w:i/>
          <w:iCs/>
          <w:sz w:val="22"/>
          <w:szCs w:val="22"/>
        </w:rPr>
        <w:t>towarów/ usług (w zależności od przedmiotu zamówienia)</w:t>
      </w:r>
      <w:r w:rsidRPr="00647DDA">
        <w:rPr>
          <w:sz w:val="22"/>
          <w:szCs w:val="22"/>
        </w:rPr>
        <w:t xml:space="preserve">: ……………................................................................................................................................oraz wartość </w:t>
      </w:r>
      <w:r w:rsidRPr="00647DDA">
        <w:rPr>
          <w:i/>
          <w:iCs/>
          <w:sz w:val="22"/>
          <w:szCs w:val="22"/>
        </w:rPr>
        <w:t>towaru/ usług</w:t>
      </w:r>
      <w:r w:rsidRPr="00647DDA">
        <w:rPr>
          <w:sz w:val="22"/>
          <w:szCs w:val="22"/>
        </w:rPr>
        <w:t xml:space="preserve"> </w:t>
      </w:r>
      <w:r w:rsidRPr="00647DDA">
        <w:rPr>
          <w:i/>
          <w:iCs/>
          <w:sz w:val="22"/>
          <w:szCs w:val="22"/>
        </w:rPr>
        <w:t>(w zależności od przedmiotu zamówienia)</w:t>
      </w:r>
      <w:r w:rsidRPr="00647DDA">
        <w:rPr>
          <w:sz w:val="22"/>
          <w:szCs w:val="22"/>
        </w:rPr>
        <w:t xml:space="preserve"> powodująca obowiązek podatkowy u Zamawiającego to …….……… zł netto</w:t>
      </w:r>
      <w:r w:rsidRPr="00647DDA">
        <w:rPr>
          <w:bCs/>
          <w:sz w:val="22"/>
          <w:szCs w:val="22"/>
        </w:rPr>
        <w:t>.</w:t>
      </w:r>
    </w:p>
    <w:p w:rsidR="00647DDA" w:rsidRPr="00647DDA" w:rsidRDefault="00647DDA" w:rsidP="00647DDA">
      <w:pPr>
        <w:tabs>
          <w:tab w:val="left" w:pos="426"/>
        </w:tabs>
        <w:jc w:val="both"/>
        <w:rPr>
          <w:strike/>
          <w:sz w:val="22"/>
          <w:szCs w:val="22"/>
        </w:rPr>
      </w:pPr>
    </w:p>
    <w:p w:rsidR="00647DDA" w:rsidRPr="00647DDA" w:rsidRDefault="00D35C8E" w:rsidP="00647DDA">
      <w:pPr>
        <w:tabs>
          <w:tab w:val="left" w:pos="426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10</w:t>
      </w:r>
      <w:r w:rsidR="00647DDA">
        <w:rPr>
          <w:sz w:val="22"/>
          <w:szCs w:val="22"/>
          <w:lang w:eastAsia="ar-SA"/>
        </w:rPr>
        <w:t xml:space="preserve">. </w:t>
      </w:r>
      <w:r w:rsidR="00647DDA" w:rsidRPr="00647DDA">
        <w:rPr>
          <w:sz w:val="22"/>
          <w:szCs w:val="22"/>
          <w:lang w:eastAsia="ar-SA"/>
        </w:rPr>
        <w:t>Upoważnionym do kontaktu</w:t>
      </w:r>
      <w:r w:rsidR="00647DDA" w:rsidRPr="00647DDA">
        <w:rPr>
          <w:b/>
          <w:sz w:val="22"/>
          <w:szCs w:val="22"/>
          <w:lang w:eastAsia="ar-SA"/>
        </w:rPr>
        <w:t xml:space="preserve"> </w:t>
      </w:r>
      <w:r w:rsidR="00647DDA" w:rsidRPr="00647DDA">
        <w:rPr>
          <w:sz w:val="22"/>
          <w:szCs w:val="22"/>
          <w:lang w:eastAsia="ar-SA"/>
        </w:rPr>
        <w:t>w sprawie przedmiotowego postępowania jest:</w:t>
      </w:r>
    </w:p>
    <w:p w:rsidR="00647DDA" w:rsidRPr="00647DDA" w:rsidRDefault="00647DDA" w:rsidP="00647DDA">
      <w:pPr>
        <w:spacing w:before="120" w:after="120" w:line="360" w:lineRule="auto"/>
        <w:ind w:left="426"/>
        <w:rPr>
          <w:sz w:val="22"/>
          <w:szCs w:val="22"/>
          <w:lang w:eastAsia="ar-SA"/>
        </w:rPr>
      </w:pPr>
      <w:r w:rsidRPr="00647DDA">
        <w:rPr>
          <w:sz w:val="22"/>
          <w:szCs w:val="22"/>
          <w:lang w:eastAsia="ar-SA"/>
        </w:rPr>
        <w:t>Imię i nazwisko: ……………………………………</w:t>
      </w:r>
      <w:r w:rsidRPr="00647DDA">
        <w:rPr>
          <w:sz w:val="22"/>
          <w:szCs w:val="22"/>
          <w:lang w:eastAsia="ar-SA"/>
        </w:rPr>
        <w:br/>
        <w:t>tel. ……………… e-mail: …………………………</w:t>
      </w:r>
    </w:p>
    <w:p w:rsidR="00647DDA" w:rsidRPr="00647DDA" w:rsidRDefault="00D35C8E" w:rsidP="00647DDA">
      <w:pPr>
        <w:tabs>
          <w:tab w:val="left" w:pos="425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647DDA">
        <w:rPr>
          <w:sz w:val="22"/>
          <w:szCs w:val="22"/>
        </w:rPr>
        <w:t xml:space="preserve">. </w:t>
      </w:r>
      <w:r w:rsidR="00647DDA" w:rsidRPr="00647DDA">
        <w:rPr>
          <w:sz w:val="22"/>
          <w:szCs w:val="22"/>
        </w:rPr>
        <w:t>Załącznikami do niniejszej oferty są:</w:t>
      </w:r>
    </w:p>
    <w:p w:rsidR="00647DDA" w:rsidRPr="00647DDA" w:rsidRDefault="00647DDA" w:rsidP="00647DDA">
      <w:pPr>
        <w:numPr>
          <w:ilvl w:val="0"/>
          <w:numId w:val="16"/>
        </w:numPr>
        <w:tabs>
          <w:tab w:val="left" w:pos="425"/>
        </w:tabs>
        <w:suppressAutoHyphens w:val="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…………………………………………….</w:t>
      </w:r>
    </w:p>
    <w:p w:rsidR="00647DDA" w:rsidRPr="00647DDA" w:rsidRDefault="00647DDA" w:rsidP="00647DDA">
      <w:pPr>
        <w:numPr>
          <w:ilvl w:val="0"/>
          <w:numId w:val="16"/>
        </w:numPr>
        <w:tabs>
          <w:tab w:val="left" w:pos="425"/>
        </w:tabs>
        <w:suppressAutoHyphens w:val="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…………………………………………….</w:t>
      </w:r>
    </w:p>
    <w:p w:rsidR="00647DDA" w:rsidRPr="00647DDA" w:rsidRDefault="00647DDA" w:rsidP="00647DDA">
      <w:pPr>
        <w:numPr>
          <w:ilvl w:val="0"/>
          <w:numId w:val="16"/>
        </w:numPr>
        <w:tabs>
          <w:tab w:val="left" w:pos="425"/>
        </w:tabs>
        <w:suppressAutoHyphens w:val="0"/>
        <w:jc w:val="both"/>
        <w:rPr>
          <w:sz w:val="22"/>
          <w:szCs w:val="22"/>
        </w:rPr>
      </w:pPr>
      <w:r w:rsidRPr="00647DDA">
        <w:rPr>
          <w:sz w:val="22"/>
          <w:szCs w:val="22"/>
        </w:rPr>
        <w:t>…………………………………………….</w:t>
      </w:r>
    </w:p>
    <w:p w:rsidR="00647DDA" w:rsidRPr="00647DDA" w:rsidRDefault="00647DDA" w:rsidP="00647DDA">
      <w:pPr>
        <w:jc w:val="both"/>
        <w:rPr>
          <w:sz w:val="22"/>
          <w:szCs w:val="22"/>
        </w:rPr>
      </w:pPr>
    </w:p>
    <w:p w:rsidR="007C4EB6" w:rsidRPr="00BC211C" w:rsidRDefault="007C4EB6" w:rsidP="006A1855">
      <w:pPr>
        <w:rPr>
          <w:color w:val="FF0000"/>
          <w:sz w:val="22"/>
        </w:rPr>
      </w:pPr>
    </w:p>
    <w:p w:rsidR="006A1855" w:rsidRPr="00BC211C" w:rsidRDefault="006A1855" w:rsidP="006A1855">
      <w:pPr>
        <w:spacing w:line="276" w:lineRule="auto"/>
        <w:jc w:val="both"/>
        <w:rPr>
          <w:b/>
          <w:sz w:val="22"/>
        </w:rPr>
      </w:pPr>
      <w:r w:rsidRPr="00BC211C">
        <w:rPr>
          <w:b/>
          <w:sz w:val="22"/>
          <w:lang w:eastAsia="ar-SA"/>
        </w:rPr>
        <w:t>Świadom</w:t>
      </w:r>
      <w:r w:rsidR="007C4EB6" w:rsidRPr="00BC211C">
        <w:rPr>
          <w:b/>
          <w:sz w:val="22"/>
          <w:lang w:eastAsia="ar-SA"/>
        </w:rPr>
        <w:t xml:space="preserve">y </w:t>
      </w:r>
      <w:r w:rsidRPr="00BC211C">
        <w:rPr>
          <w:b/>
          <w:sz w:val="22"/>
          <w:lang w:eastAsia="ar-SA"/>
        </w:rPr>
        <w:t xml:space="preserve">odpowiedzialności karnej </w:t>
      </w:r>
      <w:r w:rsidR="00220557">
        <w:rPr>
          <w:b/>
          <w:sz w:val="22"/>
          <w:lang w:eastAsia="ar-SA"/>
        </w:rPr>
        <w:t xml:space="preserve">wynikającej z </w:t>
      </w:r>
      <w:r w:rsidR="00220557" w:rsidRPr="00BC211C">
        <w:rPr>
          <w:b/>
          <w:sz w:val="22"/>
          <w:lang w:eastAsia="ar-SA"/>
        </w:rPr>
        <w:t xml:space="preserve">art. 297 Ustawy z dnia 6 czerwca 1997 r. Kodeks Karny </w:t>
      </w:r>
      <w:r w:rsidRPr="00BC211C">
        <w:rPr>
          <w:b/>
          <w:sz w:val="22"/>
          <w:lang w:eastAsia="ar-SA"/>
        </w:rPr>
        <w:t>oświadczam, że załączone do oferty dokumenty opisują stan prawny i faktyczny, aktualny na d</w:t>
      </w:r>
      <w:r w:rsidR="00220557">
        <w:rPr>
          <w:b/>
          <w:sz w:val="22"/>
          <w:lang w:eastAsia="ar-SA"/>
        </w:rPr>
        <w:t>zień złożenia oferty</w:t>
      </w:r>
      <w:r w:rsidRPr="00BC211C">
        <w:rPr>
          <w:b/>
          <w:sz w:val="22"/>
          <w:lang w:eastAsia="ar-SA"/>
        </w:rPr>
        <w:t>.</w:t>
      </w:r>
    </w:p>
    <w:p w:rsidR="006A1855" w:rsidRPr="00BC211C" w:rsidRDefault="006A1855" w:rsidP="006A1855">
      <w:pPr>
        <w:rPr>
          <w:sz w:val="22"/>
        </w:rPr>
      </w:pPr>
    </w:p>
    <w:p w:rsidR="006A1855" w:rsidRPr="00BC211C" w:rsidRDefault="006A1855" w:rsidP="006A1855"/>
    <w:p w:rsidR="006A1855" w:rsidRPr="00BC211C" w:rsidRDefault="006A1855" w:rsidP="006A1855"/>
    <w:p w:rsidR="006A1855" w:rsidRPr="00BC211C" w:rsidRDefault="007C4EB6" w:rsidP="00BC211C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 w:rsidR="0093244C">
        <w:rPr>
          <w:sz w:val="20"/>
          <w:szCs w:val="20"/>
        </w:rPr>
        <w:t xml:space="preserve"> kwalifikowany, zaufany lub osobisty, </w:t>
      </w:r>
      <w:r w:rsidR="006A1855" w:rsidRPr="00BC211C">
        <w:rPr>
          <w:sz w:val="20"/>
          <w:szCs w:val="20"/>
        </w:rPr>
        <w:t>upoważnionego/</w:t>
      </w:r>
      <w:proofErr w:type="spellStart"/>
      <w:r w:rsidR="006A1855" w:rsidRPr="00BC211C">
        <w:rPr>
          <w:sz w:val="20"/>
          <w:szCs w:val="20"/>
        </w:rPr>
        <w:t>ych</w:t>
      </w:r>
      <w:proofErr w:type="spellEnd"/>
      <w:r w:rsidR="006A1855" w:rsidRPr="00BC211C">
        <w:rPr>
          <w:sz w:val="20"/>
          <w:szCs w:val="20"/>
        </w:rPr>
        <w:t>/ przedstawiciela/i/ Wykonawcy</w:t>
      </w:r>
    </w:p>
    <w:p w:rsidR="006A1855" w:rsidRPr="00BC211C" w:rsidRDefault="006A1855" w:rsidP="006A1855">
      <w:pPr>
        <w:jc w:val="both"/>
        <w:rPr>
          <w:sz w:val="20"/>
          <w:szCs w:val="20"/>
        </w:rPr>
      </w:pPr>
    </w:p>
    <w:p w:rsidR="00766FFC" w:rsidRPr="00F229FE" w:rsidRDefault="006A1855" w:rsidP="00647DDA">
      <w:pPr>
        <w:tabs>
          <w:tab w:val="left" w:leader="dot" w:pos="9720"/>
        </w:tabs>
        <w:spacing w:after="120"/>
        <w:jc w:val="both"/>
        <w:rPr>
          <w:color w:val="FF0000"/>
        </w:rPr>
      </w:pPr>
      <w:r w:rsidRPr="00BC211C">
        <w:rPr>
          <w:sz w:val="22"/>
          <w:szCs w:val="22"/>
        </w:rPr>
        <w:t>* niepotrzebne skreślić</w:t>
      </w:r>
    </w:p>
    <w:sectPr w:rsidR="00766FFC" w:rsidRPr="00F229FE" w:rsidSect="00F9514F">
      <w:footerReference w:type="default" r:id="rId8"/>
      <w:pgSz w:w="11906" w:h="16838"/>
      <w:pgMar w:top="1417" w:right="1417" w:bottom="1417" w:left="1417" w:header="708" w:footer="6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07" w:rsidRDefault="00BA2507" w:rsidP="00521D3A">
      <w:r>
        <w:separator/>
      </w:r>
    </w:p>
  </w:endnote>
  <w:endnote w:type="continuationSeparator" w:id="0">
    <w:p w:rsidR="00BA2507" w:rsidRDefault="00BA2507" w:rsidP="0052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29" w:rsidRDefault="00D53B09">
    <w:pPr>
      <w:pStyle w:val="Stopka"/>
      <w:jc w:val="right"/>
    </w:pPr>
    <w:r>
      <w:fldChar w:fldCharType="begin"/>
    </w:r>
    <w:r w:rsidR="006A1855">
      <w:instrText xml:space="preserve"> PAGE </w:instrText>
    </w:r>
    <w:r>
      <w:fldChar w:fldCharType="separate"/>
    </w:r>
    <w:r w:rsidR="00674D6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07" w:rsidRDefault="00BA2507" w:rsidP="00521D3A">
      <w:r>
        <w:separator/>
      </w:r>
    </w:p>
  </w:footnote>
  <w:footnote w:type="continuationSeparator" w:id="0">
    <w:p w:rsidR="00BA2507" w:rsidRDefault="00BA2507" w:rsidP="00521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1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714"/>
        </w:tabs>
        <w:ind w:left="4314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kern w:val="2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kern w:val="2"/>
        <w:sz w:val="24"/>
        <w:szCs w:val="24"/>
      </w:rPr>
    </w:lvl>
  </w:abstractNum>
  <w:abstractNum w:abstractNumId="3">
    <w:nsid w:val="14AB1EE2"/>
    <w:multiLevelType w:val="hybridMultilevel"/>
    <w:tmpl w:val="D17E5F3A"/>
    <w:lvl w:ilvl="0" w:tplc="93021E4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35EFA"/>
    <w:multiLevelType w:val="hybridMultilevel"/>
    <w:tmpl w:val="B25AA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6BA4"/>
    <w:multiLevelType w:val="hybridMultilevel"/>
    <w:tmpl w:val="6DC0C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E2CBC"/>
    <w:multiLevelType w:val="multilevel"/>
    <w:tmpl w:val="F596FD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62B055A"/>
    <w:multiLevelType w:val="hybridMultilevel"/>
    <w:tmpl w:val="14206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D35CF"/>
    <w:multiLevelType w:val="hybridMultilevel"/>
    <w:tmpl w:val="AAF4E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F6A8F"/>
    <w:multiLevelType w:val="hybridMultilevel"/>
    <w:tmpl w:val="7B9C9104"/>
    <w:lvl w:ilvl="0" w:tplc="C27223D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BDA6A89"/>
    <w:multiLevelType w:val="hybridMultilevel"/>
    <w:tmpl w:val="4FE2F3AC"/>
    <w:lvl w:ilvl="0" w:tplc="72CC827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4AD45E48"/>
    <w:multiLevelType w:val="hybridMultilevel"/>
    <w:tmpl w:val="EEF0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D3C40"/>
    <w:multiLevelType w:val="hybridMultilevel"/>
    <w:tmpl w:val="9DC04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248FD"/>
    <w:multiLevelType w:val="multilevel"/>
    <w:tmpl w:val="9DAA342A"/>
    <w:lvl w:ilvl="0">
      <w:start w:val="1"/>
      <w:numFmt w:val="decimal"/>
      <w:lvlText w:val="%1."/>
      <w:lvlJc w:val="left"/>
      <w:pPr>
        <w:tabs>
          <w:tab w:val="num" w:pos="714"/>
        </w:tabs>
        <w:ind w:left="714" w:firstLine="0"/>
      </w:pPr>
    </w:lvl>
    <w:lvl w:ilvl="1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714"/>
        </w:tabs>
        <w:ind w:left="4314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</w:abstractNum>
  <w:abstractNum w:abstractNumId="14">
    <w:nsid w:val="579D7BD8"/>
    <w:multiLevelType w:val="hybridMultilevel"/>
    <w:tmpl w:val="E13C6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3050D"/>
    <w:multiLevelType w:val="hybridMultilevel"/>
    <w:tmpl w:val="024C56DA"/>
    <w:lvl w:ilvl="0" w:tplc="413AE4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F2429E"/>
    <w:multiLevelType w:val="multilevel"/>
    <w:tmpl w:val="F596FD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14"/>
  </w:num>
  <w:num w:numId="10">
    <w:abstractNumId w:val="16"/>
  </w:num>
  <w:num w:numId="11">
    <w:abstractNumId w:val="6"/>
  </w:num>
  <w:num w:numId="12">
    <w:abstractNumId w:val="4"/>
  </w:num>
  <w:num w:numId="13">
    <w:abstractNumId w:val="13"/>
  </w:num>
  <w:num w:numId="14">
    <w:abstractNumId w:val="8"/>
  </w:num>
  <w:num w:numId="15">
    <w:abstractNumId w:val="7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9B7"/>
    <w:rsid w:val="00011651"/>
    <w:rsid w:val="00056428"/>
    <w:rsid w:val="00056E7E"/>
    <w:rsid w:val="001748E7"/>
    <w:rsid w:val="001A6C70"/>
    <w:rsid w:val="001F1EC1"/>
    <w:rsid w:val="00220557"/>
    <w:rsid w:val="003C4B0D"/>
    <w:rsid w:val="004871FD"/>
    <w:rsid w:val="004B5E6F"/>
    <w:rsid w:val="004D4C5D"/>
    <w:rsid w:val="00521D3A"/>
    <w:rsid w:val="005314F9"/>
    <w:rsid w:val="00594DD5"/>
    <w:rsid w:val="005C468A"/>
    <w:rsid w:val="005E11C7"/>
    <w:rsid w:val="005F1D18"/>
    <w:rsid w:val="006003E0"/>
    <w:rsid w:val="00647260"/>
    <w:rsid w:val="00647DDA"/>
    <w:rsid w:val="00674D65"/>
    <w:rsid w:val="00686757"/>
    <w:rsid w:val="006A1855"/>
    <w:rsid w:val="006A411C"/>
    <w:rsid w:val="00717DE3"/>
    <w:rsid w:val="00734B24"/>
    <w:rsid w:val="007533B3"/>
    <w:rsid w:val="00766FFC"/>
    <w:rsid w:val="00781A2A"/>
    <w:rsid w:val="007A4CEF"/>
    <w:rsid w:val="007C4EB6"/>
    <w:rsid w:val="008549B7"/>
    <w:rsid w:val="0093165E"/>
    <w:rsid w:val="0093244C"/>
    <w:rsid w:val="009723DE"/>
    <w:rsid w:val="00A0365A"/>
    <w:rsid w:val="00BA2507"/>
    <w:rsid w:val="00BC211C"/>
    <w:rsid w:val="00C34900"/>
    <w:rsid w:val="00D35C8E"/>
    <w:rsid w:val="00D53B09"/>
    <w:rsid w:val="00D76A8D"/>
    <w:rsid w:val="00D858E3"/>
    <w:rsid w:val="00DE724D"/>
    <w:rsid w:val="00E328F2"/>
    <w:rsid w:val="00E8300D"/>
    <w:rsid w:val="00E928F0"/>
    <w:rsid w:val="00EB6382"/>
    <w:rsid w:val="00EC0B96"/>
    <w:rsid w:val="00EC75BD"/>
    <w:rsid w:val="00F229FE"/>
    <w:rsid w:val="00F7205F"/>
    <w:rsid w:val="00F9514F"/>
    <w:rsid w:val="00F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85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514F"/>
    <w:pPr>
      <w:keepNext/>
      <w:suppressAutoHyphens w:val="0"/>
      <w:jc w:val="center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A18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1855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6A1855"/>
    <w:pPr>
      <w:jc w:val="both"/>
    </w:pPr>
    <w:rPr>
      <w:rFonts w:ascii="Arial" w:hAnsi="Arial" w:cs="Arial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51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F95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514F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229FE"/>
    <w:pPr>
      <w:ind w:left="720"/>
      <w:contextualSpacing/>
    </w:pPr>
  </w:style>
  <w:style w:type="paragraph" w:customStyle="1" w:styleId="Standard">
    <w:name w:val="Standard"/>
    <w:rsid w:val="00734B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21">
    <w:name w:val="Nagłówek 21"/>
    <w:basedOn w:val="Standard"/>
    <w:next w:val="Standard"/>
    <w:rsid w:val="00734B24"/>
    <w:pPr>
      <w:keepNext/>
      <w:outlineLvl w:val="1"/>
    </w:pPr>
    <w:rPr>
      <w:b/>
      <w:bCs/>
    </w:rPr>
  </w:style>
  <w:style w:type="paragraph" w:customStyle="1" w:styleId="Framecontents">
    <w:name w:val="Frame contents"/>
    <w:basedOn w:val="Normalny"/>
    <w:rsid w:val="00734B24"/>
    <w:pPr>
      <w:autoSpaceDN w:val="0"/>
      <w:spacing w:after="120"/>
      <w:textAlignment w:val="baseline"/>
    </w:pPr>
    <w:rPr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A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A8D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a.stankowska@ugczyze.pl</cp:lastModifiedBy>
  <cp:revision>6</cp:revision>
  <dcterms:created xsi:type="dcterms:W3CDTF">2022-03-29T09:29:00Z</dcterms:created>
  <dcterms:modified xsi:type="dcterms:W3CDTF">2022-12-13T08:17:00Z</dcterms:modified>
</cp:coreProperties>
</file>